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1E5DE7C" w14:textId="77777777" w:rsidR="00830877" w:rsidRDefault="00830877" w:rsidP="00A47D11">
      <w:pPr>
        <w:rPr>
          <w:rFonts w:ascii="Arial" w:hAnsi="Arial" w:cs="Arial"/>
          <w:sz w:val="22"/>
          <w:szCs w:val="22"/>
        </w:rPr>
      </w:pPr>
    </w:p>
    <w:p w14:paraId="3A94ED1A" w14:textId="6A2F8897" w:rsidR="00830877" w:rsidRPr="00B65C68" w:rsidRDefault="00B65C68" w:rsidP="00A47D11">
      <w:pPr>
        <w:rPr>
          <w:rFonts w:ascii="Arial" w:hAnsi="Arial" w:cs="Arial"/>
          <w:b/>
          <w:bCs/>
          <w:sz w:val="22"/>
          <w:szCs w:val="22"/>
        </w:rPr>
      </w:pPr>
      <w:r w:rsidRPr="00B65C68">
        <w:rPr>
          <w:rFonts w:ascii="Arial" w:hAnsi="Arial" w:cs="Arial"/>
          <w:b/>
          <w:bCs/>
          <w:sz w:val="22"/>
          <w:szCs w:val="22"/>
        </w:rPr>
        <w:t>Załącznik nr 1</w:t>
      </w:r>
    </w:p>
    <w:p w14:paraId="2D89AE2D" w14:textId="77777777" w:rsidR="00B65C68" w:rsidRDefault="00B65C68" w:rsidP="00165F0C">
      <w:pPr>
        <w:ind w:left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223DB2F" w14:textId="77777777" w:rsidR="00B65C68" w:rsidRDefault="00B65C68" w:rsidP="00165F0C">
      <w:pPr>
        <w:ind w:left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E58BECE" w14:textId="15EBCCFE" w:rsidR="00830877" w:rsidRDefault="00EC3EAC" w:rsidP="00165F0C">
      <w:pPr>
        <w:ind w:left="426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OPIS PRZEDMIOTU </w:t>
      </w:r>
      <w:r w:rsidR="009127C9" w:rsidRPr="00930A6D">
        <w:rPr>
          <w:rFonts w:ascii="Arial" w:hAnsi="Arial" w:cs="Arial"/>
          <w:b/>
          <w:sz w:val="22"/>
          <w:szCs w:val="22"/>
          <w:u w:val="single"/>
        </w:rPr>
        <w:t>ZAMÓWIENIA</w:t>
      </w:r>
    </w:p>
    <w:p w14:paraId="2D9CE62A" w14:textId="77777777" w:rsidR="00EC3EAC" w:rsidRPr="00930A6D" w:rsidRDefault="00EC3EAC" w:rsidP="000C5210">
      <w:pPr>
        <w:rPr>
          <w:rFonts w:ascii="Arial" w:hAnsi="Arial" w:cs="Arial"/>
          <w:b/>
          <w:sz w:val="22"/>
          <w:szCs w:val="22"/>
          <w:u w:val="single"/>
        </w:rPr>
      </w:pPr>
    </w:p>
    <w:p w14:paraId="0378FB02" w14:textId="457F5381" w:rsidR="00165F0C" w:rsidRDefault="008C3781" w:rsidP="00165F0C">
      <w:pPr>
        <w:rPr>
          <w:rFonts w:ascii="Arial" w:hAnsi="Arial" w:cs="Arial"/>
          <w:b/>
          <w:noProof/>
          <w:sz w:val="22"/>
          <w:szCs w:val="22"/>
          <w:lang w:eastAsia="pl-PL"/>
        </w:rPr>
      </w:pPr>
      <w:r>
        <w:rPr>
          <w:rFonts w:ascii="Arial" w:hAnsi="Arial" w:cs="Arial"/>
          <w:b/>
          <w:noProof/>
          <w:sz w:val="22"/>
          <w:szCs w:val="22"/>
          <w:lang w:eastAsia="pl-PL"/>
        </w:rPr>
        <w:t>na</w:t>
      </w:r>
      <w:r w:rsidR="0051121E">
        <w:rPr>
          <w:rFonts w:ascii="Arial" w:hAnsi="Arial" w:cs="Arial"/>
          <w:b/>
          <w:noProof/>
          <w:sz w:val="22"/>
          <w:szCs w:val="22"/>
          <w:lang w:eastAsia="pl-PL"/>
        </w:rPr>
        <w:t xml:space="preserve"> modernizacj</w:t>
      </w:r>
      <w:r>
        <w:rPr>
          <w:rFonts w:ascii="Arial" w:hAnsi="Arial" w:cs="Arial"/>
          <w:b/>
          <w:noProof/>
          <w:sz w:val="22"/>
          <w:szCs w:val="22"/>
          <w:lang w:eastAsia="pl-PL"/>
        </w:rPr>
        <w:t>ę</w:t>
      </w:r>
      <w:r w:rsidR="0051121E">
        <w:rPr>
          <w:rFonts w:ascii="Arial" w:hAnsi="Arial" w:cs="Arial"/>
          <w:b/>
          <w:noProof/>
          <w:sz w:val="22"/>
          <w:szCs w:val="22"/>
          <w:lang w:eastAsia="pl-PL"/>
        </w:rPr>
        <w:t xml:space="preserve"> toru</w:t>
      </w:r>
      <w:r w:rsidR="00165F0C">
        <w:rPr>
          <w:rFonts w:ascii="Arial" w:hAnsi="Arial" w:cs="Arial"/>
          <w:b/>
          <w:noProof/>
          <w:sz w:val="22"/>
          <w:szCs w:val="22"/>
          <w:lang w:eastAsia="pl-PL"/>
        </w:rPr>
        <w:t xml:space="preserve"> nr 50</w:t>
      </w:r>
      <w:r>
        <w:rPr>
          <w:rFonts w:ascii="Arial" w:hAnsi="Arial" w:cs="Arial"/>
          <w:b/>
          <w:noProof/>
          <w:sz w:val="22"/>
          <w:szCs w:val="22"/>
          <w:lang w:eastAsia="pl-PL"/>
        </w:rPr>
        <w:t>2</w:t>
      </w:r>
      <w:r w:rsidR="00165F0C">
        <w:rPr>
          <w:rFonts w:ascii="Arial" w:hAnsi="Arial" w:cs="Arial"/>
          <w:b/>
          <w:noProof/>
          <w:sz w:val="22"/>
          <w:szCs w:val="22"/>
          <w:lang w:eastAsia="pl-PL"/>
        </w:rPr>
        <w:t xml:space="preserve"> linii </w:t>
      </w:r>
      <w:r w:rsidR="00A34174">
        <w:rPr>
          <w:rFonts w:ascii="Arial" w:hAnsi="Arial" w:cs="Arial"/>
          <w:b/>
          <w:noProof/>
          <w:sz w:val="22"/>
          <w:szCs w:val="22"/>
          <w:lang w:eastAsia="pl-PL"/>
        </w:rPr>
        <w:t xml:space="preserve">kolejowej </w:t>
      </w:r>
      <w:r w:rsidR="00165F0C">
        <w:rPr>
          <w:rFonts w:ascii="Arial" w:hAnsi="Arial" w:cs="Arial"/>
          <w:b/>
          <w:noProof/>
          <w:sz w:val="22"/>
          <w:szCs w:val="22"/>
          <w:lang w:eastAsia="pl-PL"/>
        </w:rPr>
        <w:t xml:space="preserve">nr 250 </w:t>
      </w:r>
      <w:r w:rsidR="00A34174">
        <w:rPr>
          <w:rFonts w:ascii="Arial" w:hAnsi="Arial" w:cs="Arial"/>
          <w:b/>
          <w:noProof/>
          <w:sz w:val="22"/>
          <w:szCs w:val="22"/>
          <w:lang w:eastAsia="pl-PL"/>
        </w:rPr>
        <w:t>Gdań</w:t>
      </w:r>
      <w:r>
        <w:rPr>
          <w:rFonts w:ascii="Arial" w:hAnsi="Arial" w:cs="Arial"/>
          <w:b/>
          <w:noProof/>
          <w:sz w:val="22"/>
          <w:szCs w:val="22"/>
          <w:lang w:eastAsia="pl-PL"/>
        </w:rPr>
        <w:t>s</w:t>
      </w:r>
      <w:r w:rsidR="00A34174">
        <w:rPr>
          <w:rFonts w:ascii="Arial" w:hAnsi="Arial" w:cs="Arial"/>
          <w:b/>
          <w:noProof/>
          <w:sz w:val="22"/>
          <w:szCs w:val="22"/>
          <w:lang w:eastAsia="pl-PL"/>
        </w:rPr>
        <w:t>k Główny – Rumia</w:t>
      </w:r>
      <w:r>
        <w:rPr>
          <w:rFonts w:ascii="Arial" w:hAnsi="Arial" w:cs="Arial"/>
          <w:b/>
          <w:noProof/>
          <w:sz w:val="22"/>
          <w:szCs w:val="22"/>
          <w:lang w:eastAsia="pl-PL"/>
        </w:rPr>
        <w:t xml:space="preserve"> w km 13,050</w:t>
      </w:r>
      <w:r w:rsidR="00A34174">
        <w:rPr>
          <w:rFonts w:ascii="Arial" w:hAnsi="Arial" w:cs="Arial"/>
          <w:b/>
          <w:noProof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b/>
          <w:noProof/>
          <w:sz w:val="22"/>
          <w:szCs w:val="22"/>
          <w:lang w:eastAsia="pl-PL"/>
        </w:rPr>
        <w:t>w okolicy przystanku Sopot Kamienny Potok</w:t>
      </w:r>
    </w:p>
    <w:p w14:paraId="05B8B7D5" w14:textId="77777777" w:rsidR="00EC3EAC" w:rsidRDefault="00EC3EAC" w:rsidP="00EC3EAC"/>
    <w:p w14:paraId="1A710BC5" w14:textId="77777777" w:rsidR="00EC3EAC" w:rsidRDefault="00EC3EAC" w:rsidP="00EC3EAC"/>
    <w:p w14:paraId="7DDD508A" w14:textId="77777777" w:rsidR="00EC3EAC" w:rsidRDefault="00EC3EAC" w:rsidP="00EC3EAC"/>
    <w:p w14:paraId="2E67C561" w14:textId="53AF2356" w:rsidR="00EC3EAC" w:rsidRDefault="00EC3EAC" w:rsidP="00EC3EAC">
      <w:pPr>
        <w:widowControl w:val="0"/>
        <w:numPr>
          <w:ilvl w:val="0"/>
          <w:numId w:val="27"/>
        </w:numPr>
        <w:suppressAutoHyphens w:val="0"/>
        <w:spacing w:after="240"/>
        <w:ind w:hanging="720"/>
        <w:rPr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Przedmiot oraz zakres zamówienia</w:t>
      </w:r>
    </w:p>
    <w:p w14:paraId="0AD63DFE" w14:textId="3072D3BB" w:rsidR="00EC3EAC" w:rsidRDefault="00EC3EAC" w:rsidP="001B6E40">
      <w:pPr>
        <w:ind w:left="709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 xml:space="preserve">Przedmiotem zamówienia jest </w:t>
      </w:r>
      <w:r w:rsidR="00A60F10">
        <w:rPr>
          <w:rFonts w:ascii="Arial" w:eastAsia="Arial" w:hAnsi="Arial" w:cs="Arial"/>
          <w:color w:val="000000"/>
          <w:sz w:val="22"/>
          <w:szCs w:val="22"/>
        </w:rPr>
        <w:t>wykonanie robót budowlanych polegających na</w:t>
      </w:r>
      <w:r w:rsidR="003320E0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661634">
        <w:rPr>
          <w:rFonts w:ascii="Arial" w:eastAsia="Arial" w:hAnsi="Arial" w:cs="Arial"/>
          <w:color w:val="000000"/>
          <w:sz w:val="22"/>
          <w:szCs w:val="22"/>
        </w:rPr>
        <w:t>modernizacj</w:t>
      </w:r>
      <w:r w:rsidR="00A60F10">
        <w:rPr>
          <w:rFonts w:ascii="Arial" w:eastAsia="Arial" w:hAnsi="Arial" w:cs="Arial"/>
          <w:color w:val="000000"/>
          <w:sz w:val="22"/>
          <w:szCs w:val="22"/>
        </w:rPr>
        <w:t>i</w:t>
      </w:r>
      <w:r w:rsidR="00661634">
        <w:rPr>
          <w:rFonts w:ascii="Arial" w:eastAsia="Arial" w:hAnsi="Arial" w:cs="Arial"/>
          <w:color w:val="000000"/>
          <w:sz w:val="22"/>
          <w:szCs w:val="22"/>
        </w:rPr>
        <w:t xml:space="preserve"> toru </w:t>
      </w:r>
      <w:r w:rsidR="00A60F10">
        <w:rPr>
          <w:rFonts w:ascii="Arial" w:eastAsia="Arial" w:hAnsi="Arial" w:cs="Arial"/>
          <w:color w:val="000000"/>
          <w:sz w:val="22"/>
          <w:szCs w:val="22"/>
        </w:rPr>
        <w:t>nr 50</w:t>
      </w:r>
      <w:r w:rsidR="00B65C68">
        <w:rPr>
          <w:rFonts w:ascii="Arial" w:eastAsia="Arial" w:hAnsi="Arial" w:cs="Arial"/>
          <w:color w:val="000000"/>
          <w:sz w:val="22"/>
          <w:szCs w:val="22"/>
        </w:rPr>
        <w:t>2</w:t>
      </w:r>
      <w:r w:rsidR="00A60F10">
        <w:rPr>
          <w:rFonts w:ascii="Arial" w:eastAsia="Arial" w:hAnsi="Arial" w:cs="Arial"/>
          <w:color w:val="000000"/>
          <w:sz w:val="22"/>
          <w:szCs w:val="22"/>
        </w:rPr>
        <w:t xml:space="preserve"> w km </w:t>
      </w:r>
      <w:r w:rsidR="00E81E86">
        <w:rPr>
          <w:rFonts w:ascii="Arial" w:eastAsia="Arial" w:hAnsi="Arial" w:cs="Arial"/>
          <w:color w:val="000000"/>
          <w:sz w:val="22"/>
          <w:szCs w:val="22"/>
        </w:rPr>
        <w:t xml:space="preserve">ok. 13,050 </w:t>
      </w:r>
      <w:r w:rsidR="00A60F10">
        <w:rPr>
          <w:rFonts w:ascii="Arial" w:eastAsia="Arial" w:hAnsi="Arial" w:cs="Arial"/>
          <w:color w:val="000000"/>
          <w:sz w:val="22"/>
          <w:szCs w:val="22"/>
        </w:rPr>
        <w:t>w tym</w:t>
      </w:r>
      <w:r w:rsidR="00F819C1">
        <w:rPr>
          <w:rFonts w:ascii="Arial" w:eastAsia="Arial" w:hAnsi="Arial" w:cs="Arial"/>
          <w:color w:val="000000"/>
          <w:sz w:val="22"/>
          <w:szCs w:val="22"/>
        </w:rPr>
        <w:t>: wymianie podkładów</w:t>
      </w:r>
      <w:r w:rsidR="00B65C68">
        <w:rPr>
          <w:rFonts w:ascii="Arial" w:eastAsia="Arial" w:hAnsi="Arial" w:cs="Arial"/>
          <w:color w:val="000000"/>
          <w:sz w:val="22"/>
          <w:szCs w:val="22"/>
        </w:rPr>
        <w:t xml:space="preserve"> wraz z montażem odbojnic, uzupełnieniem tłucznia i podbiciem toru w planie i profilu do obecnej niwelety</w:t>
      </w:r>
      <w:r w:rsidR="00F819C1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B65C68">
        <w:rPr>
          <w:rFonts w:ascii="Arial" w:eastAsia="Arial" w:hAnsi="Arial" w:cs="Arial"/>
          <w:color w:val="000000"/>
          <w:sz w:val="22"/>
          <w:szCs w:val="22"/>
        </w:rPr>
        <w:t xml:space="preserve">pod wiaduktem </w:t>
      </w:r>
      <w:r w:rsidR="00B11FDA">
        <w:rPr>
          <w:rFonts w:ascii="Arial" w:eastAsia="Arial" w:hAnsi="Arial" w:cs="Arial"/>
          <w:color w:val="000000"/>
          <w:sz w:val="22"/>
          <w:szCs w:val="22"/>
        </w:rPr>
        <w:t>w ciągu al. Niepodległości</w:t>
      </w:r>
      <w:r w:rsidR="00B65C68">
        <w:rPr>
          <w:rFonts w:ascii="Arial" w:eastAsia="Arial" w:hAnsi="Arial" w:cs="Arial"/>
          <w:color w:val="000000"/>
          <w:sz w:val="22"/>
          <w:szCs w:val="22"/>
        </w:rPr>
        <w:t xml:space="preserve"> w okolicy przystanku Sopot Kamienny Potok.</w:t>
      </w:r>
    </w:p>
    <w:p w14:paraId="5815003B" w14:textId="77777777" w:rsidR="00EC3EAC" w:rsidRDefault="00EC3EAC" w:rsidP="00EC3EAC">
      <w:pPr>
        <w:ind w:left="709"/>
        <w:jc w:val="both"/>
      </w:pPr>
    </w:p>
    <w:p w14:paraId="2C39C802" w14:textId="39CD297F" w:rsidR="00AD2182" w:rsidRPr="00AD2182" w:rsidRDefault="00AD2182" w:rsidP="00AD2182">
      <w:pPr>
        <w:widowControl w:val="0"/>
        <w:numPr>
          <w:ilvl w:val="0"/>
          <w:numId w:val="27"/>
        </w:numPr>
        <w:suppressAutoHyphens w:val="0"/>
        <w:spacing w:after="240"/>
        <w:ind w:hanging="720"/>
        <w:rPr>
          <w:b/>
          <w:bCs/>
          <w:sz w:val="22"/>
          <w:szCs w:val="22"/>
        </w:rPr>
      </w:pPr>
      <w:r w:rsidRPr="00AD2182">
        <w:rPr>
          <w:rFonts w:ascii="Arial" w:hAnsi="Arial" w:cs="Arial"/>
          <w:b/>
          <w:bCs/>
          <w:sz w:val="22"/>
          <w:szCs w:val="22"/>
        </w:rPr>
        <w:t>Wymagania formalne Zamawiającego</w:t>
      </w:r>
    </w:p>
    <w:p w14:paraId="3FBAB265" w14:textId="63A396D0" w:rsidR="00AD2182" w:rsidRPr="002C47BF" w:rsidRDefault="00AD2182" w:rsidP="00AD2182">
      <w:pPr>
        <w:ind w:left="709"/>
        <w:rPr>
          <w:rFonts w:ascii="Arial" w:hAnsi="Arial" w:cs="Arial"/>
          <w:sz w:val="22"/>
          <w:szCs w:val="22"/>
        </w:rPr>
      </w:pPr>
      <w:r w:rsidRPr="002C47BF">
        <w:rPr>
          <w:rFonts w:ascii="Arial" w:hAnsi="Arial" w:cs="Arial"/>
          <w:sz w:val="22"/>
          <w:szCs w:val="22"/>
        </w:rPr>
        <w:t>Zamawiający wymaga aby wszystkie prace związane z wymianą podkładów</w:t>
      </w:r>
      <w:r w:rsidR="00B11FDA">
        <w:rPr>
          <w:rFonts w:ascii="Arial" w:hAnsi="Arial" w:cs="Arial"/>
          <w:sz w:val="22"/>
          <w:szCs w:val="22"/>
        </w:rPr>
        <w:t>, montażem odbojnic, uzupełnieniem tłucznia i podbiciem toru były zgodne z</w:t>
      </w:r>
      <w:r w:rsidRPr="002C47BF">
        <w:rPr>
          <w:rFonts w:ascii="Arial" w:hAnsi="Arial" w:cs="Arial"/>
          <w:sz w:val="22"/>
          <w:szCs w:val="22"/>
        </w:rPr>
        <w:t>:</w:t>
      </w:r>
    </w:p>
    <w:p w14:paraId="785A92F9" w14:textId="77777777" w:rsidR="00AD2182" w:rsidRPr="002C47BF" w:rsidRDefault="00AD2182" w:rsidP="00AD2182">
      <w:pPr>
        <w:ind w:left="709"/>
        <w:rPr>
          <w:rFonts w:ascii="Arial" w:hAnsi="Arial" w:cs="Arial"/>
          <w:sz w:val="22"/>
          <w:szCs w:val="22"/>
        </w:rPr>
      </w:pPr>
    </w:p>
    <w:p w14:paraId="45C542D5" w14:textId="77777777" w:rsidR="00AD2182" w:rsidRPr="002C47BF" w:rsidRDefault="002C6178" w:rsidP="00AD2182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hyperlink r:id="rId8" w:tgtFrame="_blank" w:history="1">
        <w:r w:rsidR="00AD2182" w:rsidRPr="002C47BF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Warunki techniczne utrzymania nawierzchni na liniach kolejowych SKMd-1 (D-1)</w:t>
        </w:r>
      </w:hyperlink>
      <w:r w:rsidR="00AD2182" w:rsidRPr="002C47BF">
        <w:rPr>
          <w:rFonts w:ascii="Arial" w:hAnsi="Arial" w:cs="Arial"/>
          <w:sz w:val="22"/>
          <w:szCs w:val="22"/>
        </w:rPr>
        <w:t>;</w:t>
      </w:r>
    </w:p>
    <w:p w14:paraId="3BA1C044" w14:textId="77777777" w:rsidR="00AD2182" w:rsidRPr="002C47BF" w:rsidRDefault="00AD2182" w:rsidP="00AD2182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2C47BF">
        <w:rPr>
          <w:rFonts w:ascii="Arial" w:hAnsi="Arial" w:cs="Arial"/>
          <w:sz w:val="22"/>
          <w:szCs w:val="22"/>
        </w:rPr>
        <w:t xml:space="preserve">Warunki techniczne utrzymania podtorza kolejowego SKMd-3; </w:t>
      </w:r>
    </w:p>
    <w:p w14:paraId="4759D734" w14:textId="2576B56A" w:rsidR="00AD2182" w:rsidRDefault="00AB3C1D" w:rsidP="00AD2182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Warunki techniczne dla kolejowych obiektów inżynieryjnych SKMd-2 (D-2);</w:t>
      </w:r>
    </w:p>
    <w:p w14:paraId="561A7554" w14:textId="07769B26" w:rsidR="008A30EA" w:rsidRPr="002C47BF" w:rsidRDefault="008A30EA" w:rsidP="00AD2182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Instrukcja SKMd-14 o dokonywaniu pomiarów, badań i oceny stanu torów zarządzanych przez PKP Szybka Kolej Miejska w Trójmieście Sp. z o.o.</w:t>
      </w:r>
    </w:p>
    <w:p w14:paraId="5CA1D24F" w14:textId="77777777" w:rsidR="00AD2182" w:rsidRPr="002C47BF" w:rsidRDefault="002C6178" w:rsidP="00AD2182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hyperlink r:id="rId9" w:tgtFrame="_blank" w:history="1">
        <w:r w:rsidR="00AD2182" w:rsidRPr="002C47BF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Instrukcja utrzymania sieci trakcyjnej Iet-2</w:t>
        </w:r>
      </w:hyperlink>
      <w:r w:rsidR="00AD2182" w:rsidRPr="002C47BF">
        <w:rPr>
          <w:rFonts w:ascii="Arial" w:hAnsi="Arial" w:cs="Arial"/>
          <w:sz w:val="22"/>
          <w:szCs w:val="22"/>
        </w:rPr>
        <w:t>;</w:t>
      </w:r>
    </w:p>
    <w:p w14:paraId="470E1A88" w14:textId="77777777" w:rsidR="00AD2182" w:rsidRPr="002C47BF" w:rsidRDefault="002C6178" w:rsidP="00AD2182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hyperlink r:id="rId10" w:tgtFrame="_blank" w:history="1">
        <w:r w:rsidR="00AD2182" w:rsidRPr="002C47BF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Instrukcja o zasadach eksploatacji i prowadzenia robót w urządzeniach sterowania ruchem kolejowym SKMe-5 (E-11)</w:t>
        </w:r>
      </w:hyperlink>
      <w:r w:rsidR="00AD2182" w:rsidRPr="002C47BF">
        <w:rPr>
          <w:rFonts w:ascii="Arial" w:hAnsi="Arial" w:cs="Arial"/>
          <w:sz w:val="22"/>
          <w:szCs w:val="22"/>
        </w:rPr>
        <w:t>;</w:t>
      </w:r>
    </w:p>
    <w:p w14:paraId="470D4F28" w14:textId="77777777" w:rsidR="00EC3EAC" w:rsidRDefault="00EC3EAC" w:rsidP="0075348F">
      <w:pPr>
        <w:jc w:val="both"/>
      </w:pPr>
    </w:p>
    <w:p w14:paraId="64A2793C" w14:textId="7B4F4641" w:rsidR="00EC3EAC" w:rsidRPr="00187241" w:rsidRDefault="00187241" w:rsidP="00EC3EAC">
      <w:pPr>
        <w:widowControl w:val="0"/>
        <w:numPr>
          <w:ilvl w:val="0"/>
          <w:numId w:val="27"/>
        </w:numPr>
        <w:suppressAutoHyphens w:val="0"/>
        <w:spacing w:after="240"/>
        <w:ind w:hanging="720"/>
        <w:jc w:val="both"/>
        <w:rPr>
          <w:rFonts w:ascii="Arial" w:hAnsi="Arial" w:cs="Arial"/>
          <w:b/>
          <w:bCs/>
          <w:sz w:val="22"/>
          <w:szCs w:val="22"/>
        </w:rPr>
      </w:pPr>
      <w:r w:rsidRPr="00187241">
        <w:rPr>
          <w:rFonts w:ascii="Arial" w:hAnsi="Arial" w:cs="Arial"/>
          <w:b/>
          <w:bCs/>
          <w:sz w:val="22"/>
          <w:szCs w:val="22"/>
        </w:rPr>
        <w:t>Wymagania Zamawiającego związane z zadaniem</w:t>
      </w:r>
    </w:p>
    <w:p w14:paraId="5FE05D22" w14:textId="17EC98AA" w:rsidR="000C5210" w:rsidRDefault="00187241" w:rsidP="00FA1F6A">
      <w:pPr>
        <w:spacing w:after="240"/>
        <w:ind w:left="709"/>
        <w:rPr>
          <w:rFonts w:ascii="Arial" w:hAnsi="Arial" w:cs="Arial"/>
          <w:sz w:val="22"/>
          <w:szCs w:val="22"/>
        </w:rPr>
      </w:pPr>
      <w:r w:rsidRPr="002C47BF">
        <w:rPr>
          <w:rFonts w:ascii="Arial" w:hAnsi="Arial" w:cs="Arial"/>
          <w:sz w:val="22"/>
          <w:szCs w:val="22"/>
        </w:rPr>
        <w:t>W ramach zadania Wykonawca jest zobowiązany do</w:t>
      </w:r>
      <w:r w:rsidR="00FA1F6A">
        <w:rPr>
          <w:rFonts w:ascii="Arial" w:hAnsi="Arial" w:cs="Arial"/>
          <w:sz w:val="22"/>
          <w:szCs w:val="22"/>
        </w:rPr>
        <w:t>:</w:t>
      </w:r>
    </w:p>
    <w:p w14:paraId="6AA97365" w14:textId="4823DD4B" w:rsidR="00FA1F6A" w:rsidRPr="008271E6" w:rsidRDefault="00FA1F6A" w:rsidP="00751CE5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FA1F6A">
        <w:rPr>
          <w:rFonts w:ascii="Arial" w:hAnsi="Arial" w:cs="Arial"/>
          <w:sz w:val="22"/>
          <w:szCs w:val="22"/>
        </w:rPr>
        <w:t xml:space="preserve">Wymiany starych podkładów </w:t>
      </w:r>
      <w:r w:rsidR="00D07ED4" w:rsidRPr="00D07ED4">
        <w:rPr>
          <w:rFonts w:ascii="Arial" w:hAnsi="Arial" w:cs="Arial"/>
          <w:color w:val="000000" w:themeColor="text1"/>
          <w:sz w:val="22"/>
          <w:szCs w:val="22"/>
        </w:rPr>
        <w:t>strunobetonowych</w:t>
      </w:r>
      <w:r w:rsidRPr="00FA1F6A">
        <w:rPr>
          <w:rFonts w:ascii="Arial" w:hAnsi="Arial" w:cs="Arial"/>
          <w:sz w:val="22"/>
          <w:szCs w:val="22"/>
        </w:rPr>
        <w:t xml:space="preserve"> na nowe podkłady</w:t>
      </w:r>
      <w:r w:rsidR="00751CE5">
        <w:rPr>
          <w:rFonts w:ascii="Arial" w:hAnsi="Arial" w:cs="Arial"/>
          <w:sz w:val="22"/>
          <w:szCs w:val="22"/>
        </w:rPr>
        <w:t xml:space="preserve"> </w:t>
      </w:r>
      <w:r w:rsidR="001606A9">
        <w:rPr>
          <w:rFonts w:ascii="Arial" w:hAnsi="Arial" w:cs="Arial"/>
          <w:sz w:val="22"/>
          <w:szCs w:val="22"/>
        </w:rPr>
        <w:t>struno</w:t>
      </w:r>
      <w:r w:rsidRPr="00FA1F6A">
        <w:rPr>
          <w:rFonts w:ascii="Arial" w:hAnsi="Arial" w:cs="Arial"/>
          <w:sz w:val="22"/>
          <w:szCs w:val="22"/>
        </w:rPr>
        <w:t>betonowe</w:t>
      </w:r>
      <w:r w:rsidR="00B6736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67362" w:rsidRPr="004C0F04">
        <w:rPr>
          <w:rFonts w:ascii="Arial" w:hAnsi="Arial" w:cs="Arial"/>
          <w:color w:val="000000" w:themeColor="text1"/>
          <w:sz w:val="22"/>
          <w:szCs w:val="22"/>
        </w:rPr>
        <w:t>odbojnicowe</w:t>
      </w:r>
      <w:proofErr w:type="spellEnd"/>
      <w:r w:rsidRPr="00FA1F6A">
        <w:rPr>
          <w:rFonts w:ascii="Arial" w:hAnsi="Arial" w:cs="Arial"/>
          <w:sz w:val="22"/>
          <w:szCs w:val="22"/>
        </w:rPr>
        <w:t xml:space="preserve"> </w:t>
      </w:r>
      <w:r w:rsidR="00B67362" w:rsidRPr="004C0F04">
        <w:rPr>
          <w:rFonts w:ascii="Arial" w:hAnsi="Arial" w:cs="Arial"/>
          <w:color w:val="000000" w:themeColor="text1"/>
          <w:sz w:val="22"/>
          <w:szCs w:val="22"/>
        </w:rPr>
        <w:t xml:space="preserve">PS-94M </w:t>
      </w:r>
      <w:r w:rsidRPr="00FA1F6A">
        <w:rPr>
          <w:rFonts w:ascii="Arial" w:hAnsi="Arial" w:cs="Arial"/>
          <w:sz w:val="22"/>
          <w:szCs w:val="22"/>
        </w:rPr>
        <w:t>z przytwierdzeniem sprężystym typu SB</w:t>
      </w:r>
      <w:r w:rsidR="006C09CF">
        <w:rPr>
          <w:rFonts w:ascii="Arial" w:hAnsi="Arial" w:cs="Arial"/>
          <w:sz w:val="22"/>
          <w:szCs w:val="22"/>
        </w:rPr>
        <w:t xml:space="preserve"> </w:t>
      </w:r>
      <w:r w:rsidR="005D7804">
        <w:rPr>
          <w:rFonts w:ascii="Arial" w:hAnsi="Arial" w:cs="Arial"/>
          <w:sz w:val="22"/>
          <w:szCs w:val="22"/>
        </w:rPr>
        <w:t xml:space="preserve"> w torze 50</w:t>
      </w:r>
      <w:r w:rsidR="00E2792F">
        <w:rPr>
          <w:rFonts w:ascii="Arial" w:hAnsi="Arial" w:cs="Arial"/>
          <w:sz w:val="22"/>
          <w:szCs w:val="22"/>
        </w:rPr>
        <w:t>2</w:t>
      </w:r>
      <w:r w:rsidR="00E81E86">
        <w:rPr>
          <w:rFonts w:ascii="Arial" w:hAnsi="Arial" w:cs="Arial"/>
          <w:sz w:val="22"/>
          <w:szCs w:val="22"/>
        </w:rPr>
        <w:t xml:space="preserve"> </w:t>
      </w:r>
      <w:r w:rsidR="006C09CF">
        <w:rPr>
          <w:rFonts w:ascii="Arial" w:hAnsi="Arial" w:cs="Arial"/>
          <w:sz w:val="22"/>
          <w:szCs w:val="22"/>
        </w:rPr>
        <w:t xml:space="preserve">– </w:t>
      </w:r>
      <w:r w:rsidR="00E81E86" w:rsidRPr="00E81E86">
        <w:rPr>
          <w:rFonts w:ascii="Arial" w:hAnsi="Arial" w:cs="Arial"/>
          <w:color w:val="000000" w:themeColor="text1"/>
          <w:sz w:val="22"/>
          <w:szCs w:val="22"/>
        </w:rPr>
        <w:t>101</w:t>
      </w:r>
      <w:r w:rsidR="006C09CF" w:rsidRPr="00E81E86">
        <w:rPr>
          <w:rFonts w:ascii="Arial" w:hAnsi="Arial" w:cs="Arial"/>
          <w:color w:val="000000" w:themeColor="text1"/>
          <w:sz w:val="22"/>
          <w:szCs w:val="22"/>
        </w:rPr>
        <w:t xml:space="preserve"> sz</w:t>
      </w:r>
      <w:r w:rsidR="00175281" w:rsidRPr="00E81E86">
        <w:rPr>
          <w:rFonts w:ascii="Arial" w:hAnsi="Arial" w:cs="Arial"/>
          <w:color w:val="000000" w:themeColor="text1"/>
          <w:sz w:val="22"/>
          <w:szCs w:val="22"/>
        </w:rPr>
        <w:t>tuk</w:t>
      </w:r>
      <w:r w:rsidRPr="00E81E86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29885723" w14:textId="05BB5499" w:rsidR="0075348F" w:rsidRPr="001B6E40" w:rsidRDefault="00904319" w:rsidP="00E2792F">
      <w:pPr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04319">
        <w:rPr>
          <w:rFonts w:ascii="Arial" w:hAnsi="Arial" w:cs="Arial"/>
          <w:color w:val="000000" w:themeColor="text1"/>
          <w:sz w:val="22"/>
          <w:szCs w:val="22"/>
        </w:rPr>
        <w:t>Ułożenie podkładów w rozstawie 60 cm +/- 1 cm;</w:t>
      </w:r>
    </w:p>
    <w:p w14:paraId="0A9BC9CC" w14:textId="648735AD" w:rsidR="007F5F4E" w:rsidRPr="001B6E40" w:rsidRDefault="00074EC3" w:rsidP="001B6E40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Uzupełnienia tłucznia</w:t>
      </w:r>
      <w:r w:rsidR="00E2792F">
        <w:rPr>
          <w:rFonts w:ascii="Arial" w:hAnsi="Arial" w:cs="Arial"/>
          <w:sz w:val="22"/>
          <w:szCs w:val="22"/>
        </w:rPr>
        <w:t>, podbicie toru oraz oprofilowanie pryzmy tłucznia na odcinku wymiany podkładów w torze 502;</w:t>
      </w:r>
    </w:p>
    <w:p w14:paraId="2BDD7193" w14:textId="131C7C3A" w:rsidR="00E2792F" w:rsidRPr="001B6E40" w:rsidRDefault="007F5F4E" w:rsidP="001B6E40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na własny koszt pozyska materiały niezbędne do wykonania zadania</w:t>
      </w:r>
      <w:r w:rsidR="00F4566B">
        <w:rPr>
          <w:rFonts w:ascii="Arial" w:hAnsi="Arial" w:cs="Arial"/>
          <w:sz w:val="22"/>
          <w:szCs w:val="22"/>
        </w:rPr>
        <w:t xml:space="preserve"> m.in. nowe podkłady </w:t>
      </w:r>
      <w:proofErr w:type="spellStart"/>
      <w:r w:rsidR="00F4566B">
        <w:rPr>
          <w:rFonts w:ascii="Arial" w:hAnsi="Arial" w:cs="Arial"/>
          <w:sz w:val="22"/>
          <w:szCs w:val="22"/>
        </w:rPr>
        <w:t>odbojnicowe</w:t>
      </w:r>
      <w:proofErr w:type="spellEnd"/>
      <w:r w:rsidR="00F4566B">
        <w:rPr>
          <w:rFonts w:ascii="Arial" w:hAnsi="Arial" w:cs="Arial"/>
          <w:sz w:val="22"/>
          <w:szCs w:val="22"/>
        </w:rPr>
        <w:t xml:space="preserve"> PS-94M, tłuczeń, dzioby szyn odbojowych</w:t>
      </w:r>
      <w:r w:rsidR="003045E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045E0">
        <w:rPr>
          <w:rFonts w:ascii="Arial" w:hAnsi="Arial" w:cs="Arial"/>
          <w:sz w:val="22"/>
          <w:szCs w:val="22"/>
        </w:rPr>
        <w:t>staroużyteczne</w:t>
      </w:r>
      <w:proofErr w:type="spellEnd"/>
      <w:r w:rsidR="003045E0">
        <w:rPr>
          <w:rFonts w:ascii="Arial" w:hAnsi="Arial" w:cs="Arial"/>
          <w:sz w:val="22"/>
          <w:szCs w:val="22"/>
        </w:rPr>
        <w:t xml:space="preserve"> szyny </w:t>
      </w:r>
      <w:proofErr w:type="spellStart"/>
      <w:r w:rsidR="003045E0">
        <w:rPr>
          <w:rFonts w:ascii="Arial" w:hAnsi="Arial" w:cs="Arial"/>
          <w:sz w:val="22"/>
          <w:szCs w:val="22"/>
        </w:rPr>
        <w:t>odbojnicowe</w:t>
      </w:r>
      <w:proofErr w:type="spellEnd"/>
      <w:r w:rsidR="003045E0">
        <w:rPr>
          <w:rFonts w:ascii="Arial" w:hAnsi="Arial" w:cs="Arial"/>
          <w:sz w:val="22"/>
          <w:szCs w:val="22"/>
        </w:rPr>
        <w:t xml:space="preserve"> 49E1,</w:t>
      </w:r>
    </w:p>
    <w:p w14:paraId="7CE58CE5" w14:textId="0C69158E" w:rsidR="002F14D7" w:rsidRPr="001B6E40" w:rsidRDefault="00E2792F" w:rsidP="001B6E40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Jakość materiałów zastosowanych do robót określają normy Polskie i Europejskie oraz dopuszczenia do ich stosowania na PKP</w:t>
      </w:r>
      <w:r w:rsidR="0084190F">
        <w:rPr>
          <w:rFonts w:ascii="Arial" w:hAnsi="Arial" w:cs="Arial"/>
          <w:sz w:val="22"/>
          <w:szCs w:val="22"/>
        </w:rPr>
        <w:t xml:space="preserve"> wydane przez UTK zgodnie z ustawą o transporcie kolejowym z dnia 28 marca 2003 r.;</w:t>
      </w:r>
    </w:p>
    <w:p w14:paraId="5D5401BE" w14:textId="4505589F" w:rsidR="00E2792F" w:rsidRDefault="0084190F" w:rsidP="001B6E40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Podbicie toru należy przeprowadzić wysokowydajną podbijarką torową</w:t>
      </w:r>
      <w:r w:rsidR="007F5F4E">
        <w:rPr>
          <w:rFonts w:ascii="Arial" w:hAnsi="Arial" w:cs="Arial"/>
          <w:sz w:val="22"/>
          <w:szCs w:val="22"/>
        </w:rPr>
        <w:t xml:space="preserve"> na całej długości wymienianych podkładów</w:t>
      </w:r>
      <w:r w:rsidR="00FA1DD9">
        <w:rPr>
          <w:rFonts w:ascii="Arial" w:hAnsi="Arial" w:cs="Arial"/>
          <w:sz w:val="22"/>
          <w:szCs w:val="22"/>
        </w:rPr>
        <w:t xml:space="preserve"> oraz 50 m przed i za miejscem robót (łącznie 160m)</w:t>
      </w:r>
      <w:r w:rsidR="007F5F4E">
        <w:rPr>
          <w:rFonts w:ascii="Arial" w:hAnsi="Arial" w:cs="Arial"/>
          <w:sz w:val="22"/>
          <w:szCs w:val="22"/>
        </w:rPr>
        <w:t>;</w:t>
      </w:r>
    </w:p>
    <w:p w14:paraId="6B22E3F7" w14:textId="61F76F8B" w:rsidR="00562DEE" w:rsidRPr="001B6E40" w:rsidRDefault="005B3CAD" w:rsidP="001B6E40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Transport</w:t>
      </w:r>
      <w:r w:rsidR="00562DEE">
        <w:rPr>
          <w:rFonts w:ascii="Arial" w:hAnsi="Arial" w:cs="Arial"/>
          <w:sz w:val="22"/>
          <w:szCs w:val="22"/>
        </w:rPr>
        <w:t xml:space="preserve"> podkład</w:t>
      </w:r>
      <w:r>
        <w:rPr>
          <w:rFonts w:ascii="Arial" w:hAnsi="Arial" w:cs="Arial"/>
          <w:sz w:val="22"/>
          <w:szCs w:val="22"/>
        </w:rPr>
        <w:t>ów</w:t>
      </w:r>
      <w:r w:rsidR="00562DE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2DEE">
        <w:rPr>
          <w:rFonts w:ascii="Arial" w:hAnsi="Arial" w:cs="Arial"/>
          <w:sz w:val="22"/>
          <w:szCs w:val="22"/>
        </w:rPr>
        <w:t>staroużyteczn</w:t>
      </w:r>
      <w:r>
        <w:rPr>
          <w:rFonts w:ascii="Arial" w:hAnsi="Arial" w:cs="Arial"/>
          <w:sz w:val="22"/>
          <w:szCs w:val="22"/>
        </w:rPr>
        <w:t>ych</w:t>
      </w:r>
      <w:proofErr w:type="spellEnd"/>
      <w:r>
        <w:rPr>
          <w:rFonts w:ascii="Arial" w:hAnsi="Arial" w:cs="Arial"/>
          <w:sz w:val="22"/>
          <w:szCs w:val="22"/>
        </w:rPr>
        <w:t xml:space="preserve"> i ułożenie</w:t>
      </w:r>
      <w:r w:rsidR="00562DEE">
        <w:rPr>
          <w:rFonts w:ascii="Arial" w:hAnsi="Arial" w:cs="Arial"/>
          <w:sz w:val="22"/>
          <w:szCs w:val="22"/>
        </w:rPr>
        <w:t xml:space="preserve"> na stacj</w:t>
      </w:r>
      <w:r>
        <w:rPr>
          <w:rFonts w:ascii="Arial" w:hAnsi="Arial" w:cs="Arial"/>
          <w:sz w:val="22"/>
          <w:szCs w:val="22"/>
        </w:rPr>
        <w:t>i</w:t>
      </w:r>
      <w:r w:rsidR="00562DEE">
        <w:rPr>
          <w:rFonts w:ascii="Arial" w:hAnsi="Arial" w:cs="Arial"/>
          <w:sz w:val="22"/>
          <w:szCs w:val="22"/>
        </w:rPr>
        <w:t xml:space="preserve"> Gdynia Cisowa Postojowa w miejsce wskazane przez Zamawiającego,</w:t>
      </w:r>
    </w:p>
    <w:p w14:paraId="1638130D" w14:textId="4A32FD59" w:rsidR="00C76840" w:rsidRPr="001B6E40" w:rsidRDefault="00721DA7" w:rsidP="00DB314B">
      <w:pPr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C0F04">
        <w:rPr>
          <w:rFonts w:ascii="Arial" w:hAnsi="Arial" w:cs="Arial"/>
          <w:color w:val="000000" w:themeColor="text1"/>
          <w:sz w:val="22"/>
          <w:szCs w:val="22"/>
        </w:rPr>
        <w:t xml:space="preserve">W torze 502 pod wiaduktem w ciągu al. Niepodległości należy przymocować odbojnice </w:t>
      </w:r>
      <w:r w:rsidR="00BC7EF2" w:rsidRPr="004C0F04">
        <w:rPr>
          <w:rFonts w:ascii="Arial" w:hAnsi="Arial" w:cs="Arial"/>
          <w:color w:val="000000" w:themeColor="text1"/>
          <w:sz w:val="22"/>
          <w:szCs w:val="22"/>
        </w:rPr>
        <w:t xml:space="preserve"> na długości wiaduktu -</w:t>
      </w:r>
      <w:r w:rsidRPr="004C0F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C0F04" w:rsidRPr="004C0F04">
        <w:rPr>
          <w:rFonts w:ascii="Arial" w:hAnsi="Arial" w:cs="Arial"/>
          <w:color w:val="000000" w:themeColor="text1"/>
          <w:sz w:val="22"/>
          <w:szCs w:val="22"/>
        </w:rPr>
        <w:t>31</w:t>
      </w:r>
      <w:r w:rsidRPr="004C0F04">
        <w:rPr>
          <w:rFonts w:ascii="Arial" w:hAnsi="Arial" w:cs="Arial"/>
          <w:color w:val="000000" w:themeColor="text1"/>
          <w:sz w:val="22"/>
          <w:szCs w:val="22"/>
        </w:rPr>
        <w:t xml:space="preserve"> m</w:t>
      </w:r>
      <w:r w:rsidR="004C0F04" w:rsidRPr="004C0F04">
        <w:rPr>
          <w:rFonts w:ascii="Arial" w:hAnsi="Arial" w:cs="Arial"/>
          <w:color w:val="000000" w:themeColor="text1"/>
          <w:sz w:val="22"/>
          <w:szCs w:val="22"/>
        </w:rPr>
        <w:t xml:space="preserve"> (51 podkładów)</w:t>
      </w:r>
      <w:r w:rsidRPr="004C0F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44042" w:rsidRPr="004C0F04">
        <w:rPr>
          <w:rFonts w:ascii="Arial" w:hAnsi="Arial" w:cs="Arial"/>
          <w:color w:val="000000" w:themeColor="text1"/>
          <w:sz w:val="22"/>
          <w:szCs w:val="22"/>
        </w:rPr>
        <w:t>oraz</w:t>
      </w:r>
      <w:r w:rsidR="00BC7EF2" w:rsidRPr="004C0F04">
        <w:rPr>
          <w:rFonts w:ascii="Arial" w:hAnsi="Arial" w:cs="Arial"/>
          <w:color w:val="000000" w:themeColor="text1"/>
          <w:sz w:val="22"/>
          <w:szCs w:val="22"/>
        </w:rPr>
        <w:t xml:space="preserve"> dziób odbojnicy poza obiektem</w:t>
      </w:r>
      <w:r w:rsidR="00CA1E62">
        <w:rPr>
          <w:rFonts w:ascii="Arial" w:hAnsi="Arial" w:cs="Arial"/>
          <w:color w:val="000000" w:themeColor="text1"/>
          <w:sz w:val="22"/>
          <w:szCs w:val="22"/>
        </w:rPr>
        <w:t xml:space="preserve"> po dwóch stronach</w:t>
      </w:r>
      <w:r w:rsidR="00BC7EF2" w:rsidRPr="004C0F04">
        <w:rPr>
          <w:rFonts w:ascii="Arial" w:hAnsi="Arial" w:cs="Arial"/>
          <w:color w:val="000000" w:themeColor="text1"/>
          <w:sz w:val="22"/>
          <w:szCs w:val="22"/>
        </w:rPr>
        <w:t xml:space="preserve"> na długości 15 m</w:t>
      </w:r>
      <w:r w:rsidR="004C0F04" w:rsidRPr="004C0F04">
        <w:rPr>
          <w:rFonts w:ascii="Arial" w:hAnsi="Arial" w:cs="Arial"/>
          <w:color w:val="000000" w:themeColor="text1"/>
          <w:sz w:val="22"/>
          <w:szCs w:val="22"/>
        </w:rPr>
        <w:t xml:space="preserve"> (25 podkładów)</w:t>
      </w:r>
      <w:r w:rsidR="00BC7EF2" w:rsidRPr="004C0F04">
        <w:rPr>
          <w:rFonts w:ascii="Arial" w:hAnsi="Arial" w:cs="Arial"/>
          <w:color w:val="000000" w:themeColor="text1"/>
          <w:sz w:val="22"/>
          <w:szCs w:val="22"/>
        </w:rPr>
        <w:t xml:space="preserve">. Odbojnice należy przymocować </w:t>
      </w:r>
      <w:r w:rsidR="00DC27ED" w:rsidRPr="004C0F04">
        <w:rPr>
          <w:rFonts w:ascii="Arial" w:hAnsi="Arial" w:cs="Arial"/>
          <w:color w:val="000000" w:themeColor="text1"/>
          <w:sz w:val="22"/>
          <w:szCs w:val="22"/>
        </w:rPr>
        <w:t>w odległości 190-210 mm od bocznej powierzchni główki szyny</w:t>
      </w:r>
      <w:r w:rsidR="00F97E45" w:rsidRPr="004C0F04">
        <w:rPr>
          <w:rFonts w:ascii="Arial" w:hAnsi="Arial" w:cs="Arial"/>
          <w:color w:val="000000" w:themeColor="text1"/>
          <w:sz w:val="22"/>
          <w:szCs w:val="22"/>
        </w:rPr>
        <w:t>,</w:t>
      </w:r>
      <w:r w:rsidRPr="004C0F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97E45" w:rsidRPr="004C0F04">
        <w:rPr>
          <w:rFonts w:ascii="Arial" w:hAnsi="Arial" w:cs="Arial"/>
          <w:color w:val="000000" w:themeColor="text1"/>
          <w:sz w:val="22"/>
          <w:szCs w:val="22"/>
        </w:rPr>
        <w:t xml:space="preserve">należy przyjąć </w:t>
      </w:r>
      <w:r w:rsidRPr="004C0F04">
        <w:rPr>
          <w:rFonts w:ascii="Arial" w:hAnsi="Arial" w:cs="Arial"/>
          <w:color w:val="000000" w:themeColor="text1"/>
          <w:sz w:val="22"/>
          <w:szCs w:val="22"/>
        </w:rPr>
        <w:t xml:space="preserve">konieczne podkłady </w:t>
      </w:r>
      <w:proofErr w:type="spellStart"/>
      <w:r w:rsidRPr="004C0F04">
        <w:rPr>
          <w:rFonts w:ascii="Arial" w:hAnsi="Arial" w:cs="Arial"/>
          <w:color w:val="000000" w:themeColor="text1"/>
          <w:sz w:val="22"/>
          <w:szCs w:val="22"/>
        </w:rPr>
        <w:t>odbojnicowe</w:t>
      </w:r>
      <w:proofErr w:type="spellEnd"/>
      <w:r w:rsidRPr="004C0F04">
        <w:rPr>
          <w:rFonts w:ascii="Arial" w:hAnsi="Arial" w:cs="Arial"/>
          <w:color w:val="000000" w:themeColor="text1"/>
          <w:sz w:val="22"/>
          <w:szCs w:val="22"/>
        </w:rPr>
        <w:t xml:space="preserve"> z otworami do montażu odbojnic PS-94M</w:t>
      </w:r>
      <w:r w:rsidR="00F97E45" w:rsidRPr="004C0F04">
        <w:rPr>
          <w:rFonts w:ascii="Arial" w:hAnsi="Arial" w:cs="Arial"/>
          <w:color w:val="000000" w:themeColor="text1"/>
          <w:sz w:val="22"/>
          <w:szCs w:val="22"/>
        </w:rPr>
        <w:t xml:space="preserve"> oraz szyny </w:t>
      </w:r>
      <w:proofErr w:type="spellStart"/>
      <w:r w:rsidR="00F97E45" w:rsidRPr="004C0F04">
        <w:rPr>
          <w:rFonts w:ascii="Arial" w:hAnsi="Arial" w:cs="Arial"/>
          <w:color w:val="000000" w:themeColor="text1"/>
          <w:sz w:val="22"/>
          <w:szCs w:val="22"/>
        </w:rPr>
        <w:t>odbojnicowe</w:t>
      </w:r>
      <w:proofErr w:type="spellEnd"/>
      <w:r w:rsidR="00F97E45" w:rsidRPr="004C0F04">
        <w:rPr>
          <w:rFonts w:ascii="Arial" w:hAnsi="Arial" w:cs="Arial"/>
          <w:color w:val="000000" w:themeColor="text1"/>
          <w:sz w:val="22"/>
          <w:szCs w:val="22"/>
        </w:rPr>
        <w:t xml:space="preserve"> 49E1</w:t>
      </w:r>
      <w:r w:rsidR="004C0F04" w:rsidRPr="004C0F04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4563EC8D" w14:textId="10C18993" w:rsidR="008A30EA" w:rsidRPr="001B6E40" w:rsidRDefault="00C76840" w:rsidP="001B6E40">
      <w:pPr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B4E40">
        <w:rPr>
          <w:rFonts w:ascii="Arial" w:hAnsi="Arial" w:cs="Arial"/>
          <w:color w:val="000000" w:themeColor="text1"/>
          <w:sz w:val="22"/>
          <w:szCs w:val="22"/>
        </w:rPr>
        <w:t>Przewiduje się wykonanie wymienionych prac w czasie weekendowych zamknięć torowych</w:t>
      </w:r>
      <w:r w:rsidR="008A30EA" w:rsidRPr="004B4E40">
        <w:rPr>
          <w:rFonts w:ascii="Arial" w:hAnsi="Arial" w:cs="Arial"/>
          <w:color w:val="000000" w:themeColor="text1"/>
          <w:sz w:val="22"/>
          <w:szCs w:val="22"/>
        </w:rPr>
        <w:t xml:space="preserve">. Istnieje możliwość uzyskania dodatkowych zamknięć torowych w porze nocnej dla wykonania prac przygotowawczych i wykończeniowych po uzyskaniu zgody </w:t>
      </w:r>
      <w:r w:rsidR="002F14D7" w:rsidRPr="004B4E40">
        <w:rPr>
          <w:rFonts w:ascii="Arial" w:hAnsi="Arial" w:cs="Arial"/>
          <w:color w:val="000000" w:themeColor="text1"/>
          <w:sz w:val="22"/>
          <w:szCs w:val="22"/>
        </w:rPr>
        <w:t>od Głównego Dyspozytora PKP SKM;</w:t>
      </w:r>
    </w:p>
    <w:p w14:paraId="73F02E85" w14:textId="27F1DCA7" w:rsidR="00B13345" w:rsidRPr="001B6E40" w:rsidRDefault="00B13345" w:rsidP="001B6E40">
      <w:pPr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2619C">
        <w:rPr>
          <w:rFonts w:ascii="Arial" w:hAnsi="Arial" w:cs="Arial"/>
          <w:color w:val="000000" w:themeColor="text1"/>
          <w:sz w:val="22"/>
          <w:szCs w:val="22"/>
        </w:rPr>
        <w:t>Komisyjny odbiór eksploatacyjny toru po robotach odbędzie się zaraz po zakończeniu prac. Parametry odbiorowe toru zgodnie z Instrukcją SKMd-1 i SKMd-14 dla V=</w:t>
      </w:r>
      <w:r w:rsidR="00A04408">
        <w:rPr>
          <w:rFonts w:ascii="Arial" w:hAnsi="Arial" w:cs="Arial"/>
          <w:color w:val="000000" w:themeColor="text1"/>
          <w:sz w:val="22"/>
          <w:szCs w:val="22"/>
        </w:rPr>
        <w:t>8</w:t>
      </w:r>
      <w:r w:rsidRPr="0072619C">
        <w:rPr>
          <w:rFonts w:ascii="Arial" w:hAnsi="Arial" w:cs="Arial"/>
          <w:color w:val="000000" w:themeColor="text1"/>
          <w:sz w:val="22"/>
          <w:szCs w:val="22"/>
        </w:rPr>
        <w:t>0 km/h na podstawie dostarczonych</w:t>
      </w:r>
      <w:r w:rsidR="002F14D7" w:rsidRPr="0072619C">
        <w:rPr>
          <w:rFonts w:ascii="Arial" w:hAnsi="Arial" w:cs="Arial"/>
          <w:color w:val="000000" w:themeColor="text1"/>
          <w:sz w:val="22"/>
          <w:szCs w:val="22"/>
        </w:rPr>
        <w:t xml:space="preserve"> przez Wykonawcę</w:t>
      </w:r>
      <w:r w:rsidRPr="0072619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F14D7" w:rsidRPr="0072619C">
        <w:rPr>
          <w:rFonts w:ascii="Arial" w:hAnsi="Arial" w:cs="Arial"/>
          <w:color w:val="000000" w:themeColor="text1"/>
          <w:sz w:val="22"/>
          <w:szCs w:val="22"/>
        </w:rPr>
        <w:t>pomiarów toru wykonanych</w:t>
      </w:r>
      <w:r w:rsidRPr="0072619C">
        <w:rPr>
          <w:rFonts w:ascii="Arial" w:hAnsi="Arial" w:cs="Arial"/>
          <w:color w:val="000000" w:themeColor="text1"/>
          <w:sz w:val="22"/>
          <w:szCs w:val="22"/>
        </w:rPr>
        <w:t xml:space="preserve"> toromierzem elektronicznym</w:t>
      </w:r>
      <w:r w:rsidR="00A04408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="00A04408">
        <w:rPr>
          <w:rFonts w:ascii="Arial" w:hAnsi="Arial" w:cs="Arial"/>
          <w:sz w:val="22"/>
          <w:szCs w:val="22"/>
        </w:rPr>
        <w:t>szerokość, gradient szerokości, wichrowatość, przechyłka, nierówność pionowa i pozioma</w:t>
      </w:r>
      <w:r w:rsidR="00A04408">
        <w:rPr>
          <w:rFonts w:ascii="Arial" w:hAnsi="Arial" w:cs="Arial"/>
          <w:sz w:val="22"/>
          <w:szCs w:val="22"/>
        </w:rPr>
        <w:t>)</w:t>
      </w:r>
      <w:r w:rsidRPr="0072619C">
        <w:rPr>
          <w:rFonts w:ascii="Arial" w:hAnsi="Arial" w:cs="Arial"/>
          <w:color w:val="000000" w:themeColor="text1"/>
          <w:sz w:val="22"/>
          <w:szCs w:val="22"/>
        </w:rPr>
        <w:t xml:space="preserve"> i pomiarów skrajni;</w:t>
      </w:r>
    </w:p>
    <w:p w14:paraId="2AD9787D" w14:textId="7B3692DE" w:rsidR="00B13345" w:rsidRPr="0072619C" w:rsidRDefault="00B13345" w:rsidP="00CD0740">
      <w:pPr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2619C">
        <w:rPr>
          <w:rFonts w:ascii="Arial" w:hAnsi="Arial" w:cs="Arial"/>
          <w:color w:val="000000" w:themeColor="text1"/>
          <w:sz w:val="22"/>
          <w:szCs w:val="22"/>
        </w:rPr>
        <w:t xml:space="preserve">Komisyjny odbiór końcowy odbędzie się po zakończeniu wszystkich prac w oparciu o instrukcję SKMd-1 dla </w:t>
      </w:r>
      <w:r w:rsidRPr="00F82A3B">
        <w:rPr>
          <w:rFonts w:ascii="Arial" w:hAnsi="Arial" w:cs="Arial"/>
          <w:color w:val="000000" w:themeColor="text1"/>
          <w:sz w:val="22"/>
          <w:szCs w:val="22"/>
        </w:rPr>
        <w:t>V=</w:t>
      </w:r>
      <w:r w:rsidR="00FA1DD9">
        <w:rPr>
          <w:rFonts w:ascii="Arial" w:hAnsi="Arial" w:cs="Arial"/>
          <w:color w:val="000000" w:themeColor="text1"/>
          <w:sz w:val="22"/>
          <w:szCs w:val="22"/>
        </w:rPr>
        <w:t>10</w:t>
      </w:r>
      <w:r w:rsidRPr="00F82A3B">
        <w:rPr>
          <w:rFonts w:ascii="Arial" w:hAnsi="Arial" w:cs="Arial"/>
          <w:color w:val="000000" w:themeColor="text1"/>
          <w:sz w:val="22"/>
          <w:szCs w:val="22"/>
        </w:rPr>
        <w:t>0 km/h</w:t>
      </w:r>
      <w:r w:rsidR="0072619C" w:rsidRPr="00F82A3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2619C" w:rsidRPr="0072619C">
        <w:rPr>
          <w:rFonts w:ascii="Arial" w:hAnsi="Arial" w:cs="Arial"/>
          <w:color w:val="000000" w:themeColor="text1"/>
          <w:sz w:val="22"/>
          <w:szCs w:val="22"/>
        </w:rPr>
        <w:t>na podstawie dostarczonych przez Wykonawcę pomiarów toru wykonanych toromierzem elektronicznym, pomiarów skrajni oraz z uwzględnieniem wszystkich parametrów wynikających z postanowień SKMd-1;</w:t>
      </w:r>
    </w:p>
    <w:p w14:paraId="78A6DC82" w14:textId="77777777" w:rsidR="00B13345" w:rsidRPr="001B6E40" w:rsidRDefault="00B13345" w:rsidP="001B6E40">
      <w:pPr>
        <w:rPr>
          <w:rFonts w:ascii="Arial" w:hAnsi="Arial" w:cs="Arial"/>
          <w:color w:val="FF0000"/>
        </w:rPr>
      </w:pPr>
    </w:p>
    <w:p w14:paraId="49B50C7D" w14:textId="217BAB95" w:rsidR="0075348F" w:rsidRPr="00DB314B" w:rsidRDefault="00DB314B" w:rsidP="00CD074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B314B">
        <w:rPr>
          <w:rFonts w:ascii="Arial" w:hAnsi="Arial" w:cs="Arial"/>
          <w:color w:val="000000" w:themeColor="text1"/>
          <w:sz w:val="22"/>
          <w:szCs w:val="22"/>
        </w:rPr>
        <w:t>Zamawiający zobowiązuje się do:</w:t>
      </w:r>
    </w:p>
    <w:p w14:paraId="124F55F6" w14:textId="37B464B7" w:rsidR="00DB314B" w:rsidRDefault="00DB314B" w:rsidP="00DB314B">
      <w:pPr>
        <w:pStyle w:val="Akapitzlist"/>
        <w:numPr>
          <w:ilvl w:val="0"/>
          <w:numId w:val="33"/>
        </w:numPr>
        <w:spacing w:after="0" w:line="240" w:lineRule="auto"/>
        <w:ind w:left="1066" w:hanging="357"/>
        <w:jc w:val="both"/>
        <w:rPr>
          <w:rFonts w:ascii="Arial" w:hAnsi="Arial" w:cs="Arial"/>
        </w:rPr>
      </w:pPr>
      <w:r>
        <w:rPr>
          <w:rFonts w:ascii="Arial" w:hAnsi="Arial" w:cs="Arial"/>
          <w:szCs w:val="32"/>
        </w:rPr>
        <w:t>Przydzielenia</w:t>
      </w:r>
      <w:r w:rsidRPr="00890A20">
        <w:rPr>
          <w:rFonts w:ascii="Arial" w:hAnsi="Arial" w:cs="Arial"/>
        </w:rPr>
        <w:t xml:space="preserve"> nadzoru i zapewnieni</w:t>
      </w:r>
      <w:r>
        <w:rPr>
          <w:rFonts w:ascii="Arial" w:hAnsi="Arial" w:cs="Arial"/>
        </w:rPr>
        <w:t>a</w:t>
      </w:r>
      <w:r w:rsidRPr="00890A20">
        <w:rPr>
          <w:rFonts w:ascii="Arial" w:hAnsi="Arial" w:cs="Arial"/>
        </w:rPr>
        <w:t xml:space="preserve"> komisji odbiorowej na swój koszt</w:t>
      </w:r>
      <w:r>
        <w:rPr>
          <w:rFonts w:ascii="Arial" w:hAnsi="Arial" w:cs="Arial"/>
        </w:rPr>
        <w:t>;</w:t>
      </w:r>
    </w:p>
    <w:p w14:paraId="1E88924E" w14:textId="1102BA27" w:rsidR="00DB314B" w:rsidRDefault="00DB314B" w:rsidP="00DB314B">
      <w:pPr>
        <w:pStyle w:val="Akapitzlist"/>
        <w:numPr>
          <w:ilvl w:val="0"/>
          <w:numId w:val="33"/>
        </w:numPr>
        <w:spacing w:after="0" w:line="240" w:lineRule="auto"/>
        <w:ind w:left="1066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Demontażu i montażu urządzeń związanych z </w:t>
      </w:r>
      <w:proofErr w:type="spellStart"/>
      <w:r>
        <w:rPr>
          <w:rFonts w:ascii="Arial" w:hAnsi="Arial" w:cs="Arial"/>
        </w:rPr>
        <w:t>srk</w:t>
      </w:r>
      <w:proofErr w:type="spellEnd"/>
      <w:r>
        <w:rPr>
          <w:rFonts w:ascii="Arial" w:hAnsi="Arial" w:cs="Arial"/>
        </w:rPr>
        <w:t>;</w:t>
      </w:r>
    </w:p>
    <w:p w14:paraId="30AC1687" w14:textId="03B95501" w:rsidR="00AD1961" w:rsidRPr="00890A20" w:rsidRDefault="00AD1961" w:rsidP="00DB314B">
      <w:pPr>
        <w:pStyle w:val="Akapitzlist"/>
        <w:numPr>
          <w:ilvl w:val="0"/>
          <w:numId w:val="33"/>
        </w:numPr>
        <w:spacing w:after="0" w:line="240" w:lineRule="auto"/>
        <w:ind w:left="1066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Dokonania wyłączenia (przed robotami) i załączeniu po robotach napięcia w sieci trakcyjnej.</w:t>
      </w:r>
    </w:p>
    <w:p w14:paraId="453BEA18" w14:textId="60C0EEF9" w:rsidR="007748EB" w:rsidRPr="00B65973" w:rsidRDefault="007748EB" w:rsidP="00981ECE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3D61D27E" w14:textId="100AA398" w:rsidR="00EC3EAC" w:rsidRPr="00200042" w:rsidRDefault="00200042" w:rsidP="00EC3EAC">
      <w:pPr>
        <w:widowControl w:val="0"/>
        <w:numPr>
          <w:ilvl w:val="0"/>
          <w:numId w:val="27"/>
        </w:numPr>
        <w:suppressAutoHyphens w:val="0"/>
        <w:spacing w:after="240"/>
        <w:ind w:hanging="720"/>
        <w:jc w:val="both"/>
        <w:rPr>
          <w:b/>
          <w:bCs/>
          <w:sz w:val="22"/>
          <w:szCs w:val="22"/>
        </w:rPr>
      </w:pPr>
      <w:r w:rsidRPr="00200042">
        <w:rPr>
          <w:rFonts w:ascii="Arial" w:hAnsi="Arial" w:cs="Arial"/>
          <w:b/>
          <w:bCs/>
          <w:sz w:val="22"/>
          <w:szCs w:val="22"/>
        </w:rPr>
        <w:t>Inne istotne warunki zamówienia</w:t>
      </w:r>
      <w:r w:rsidR="00EC3EAC" w:rsidRPr="00200042">
        <w:rPr>
          <w:rFonts w:ascii="Arial" w:eastAsia="Arial" w:hAnsi="Arial" w:cs="Arial"/>
          <w:b/>
          <w:bCs/>
          <w:color w:val="000000"/>
          <w:sz w:val="22"/>
          <w:szCs w:val="22"/>
        </w:rPr>
        <w:t>:</w:t>
      </w:r>
    </w:p>
    <w:p w14:paraId="0996F50E" w14:textId="058E8758" w:rsidR="00DA18F2" w:rsidRPr="001B6E40" w:rsidRDefault="00CB3AB5" w:rsidP="00D726C5">
      <w:pPr>
        <w:numPr>
          <w:ilvl w:val="0"/>
          <w:numId w:val="33"/>
        </w:numPr>
        <w:ind w:left="1066" w:hanging="357"/>
        <w:jc w:val="both"/>
        <w:rPr>
          <w:rFonts w:ascii="Arial" w:hAnsi="Arial" w:cs="Arial"/>
          <w:sz w:val="22"/>
          <w:szCs w:val="22"/>
        </w:rPr>
      </w:pPr>
      <w:r w:rsidRPr="002C47BF">
        <w:rPr>
          <w:rFonts w:ascii="Arial" w:hAnsi="Arial" w:cs="Arial"/>
          <w:sz w:val="22"/>
          <w:szCs w:val="22"/>
        </w:rPr>
        <w:t>Wykonawca przedstawi stosowne atesty, certyfikaty i deklaracje zgodności dopuszczające wykorzystane materiały do stosowania</w:t>
      </w:r>
      <w:r>
        <w:rPr>
          <w:rFonts w:ascii="Arial" w:hAnsi="Arial" w:cs="Arial"/>
          <w:sz w:val="22"/>
          <w:szCs w:val="22"/>
        </w:rPr>
        <w:t>;</w:t>
      </w:r>
    </w:p>
    <w:p w14:paraId="6B121293" w14:textId="079A8916" w:rsidR="00CA5F41" w:rsidRDefault="00CA5F41" w:rsidP="00D726C5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2C47BF">
        <w:rPr>
          <w:rFonts w:ascii="Arial" w:hAnsi="Arial" w:cs="Arial"/>
          <w:sz w:val="22"/>
          <w:szCs w:val="22"/>
        </w:rPr>
        <w:t>Zadanie należy wykonać</w:t>
      </w:r>
      <w:r w:rsidR="008F3845">
        <w:rPr>
          <w:rFonts w:ascii="Arial" w:hAnsi="Arial" w:cs="Arial"/>
          <w:sz w:val="22"/>
          <w:szCs w:val="22"/>
        </w:rPr>
        <w:t xml:space="preserve"> w terminie</w:t>
      </w:r>
      <w:r w:rsidRPr="002C47BF">
        <w:rPr>
          <w:rFonts w:ascii="Arial" w:hAnsi="Arial" w:cs="Arial"/>
          <w:sz w:val="22"/>
          <w:szCs w:val="22"/>
        </w:rPr>
        <w:t xml:space="preserve"> </w:t>
      </w:r>
      <w:r w:rsidR="009D4FD5">
        <w:rPr>
          <w:rFonts w:ascii="Arial" w:hAnsi="Arial" w:cs="Arial"/>
          <w:sz w:val="22"/>
          <w:szCs w:val="22"/>
        </w:rPr>
        <w:t xml:space="preserve">do dnia </w:t>
      </w:r>
      <w:r w:rsidR="009D4FD5" w:rsidRPr="006169E9">
        <w:rPr>
          <w:rFonts w:ascii="Arial" w:hAnsi="Arial" w:cs="Arial"/>
          <w:color w:val="000000" w:themeColor="text1"/>
          <w:sz w:val="22"/>
          <w:szCs w:val="22"/>
        </w:rPr>
        <w:t>3</w:t>
      </w:r>
      <w:r w:rsidR="006169E9" w:rsidRPr="006169E9">
        <w:rPr>
          <w:rFonts w:ascii="Arial" w:hAnsi="Arial" w:cs="Arial"/>
          <w:color w:val="000000" w:themeColor="text1"/>
          <w:sz w:val="22"/>
          <w:szCs w:val="22"/>
        </w:rPr>
        <w:t>1.10</w:t>
      </w:r>
      <w:r w:rsidR="009D4FD5" w:rsidRPr="006169E9">
        <w:rPr>
          <w:rFonts w:ascii="Arial" w:hAnsi="Arial" w:cs="Arial"/>
          <w:color w:val="000000" w:themeColor="text1"/>
          <w:sz w:val="22"/>
          <w:szCs w:val="22"/>
        </w:rPr>
        <w:t>.202</w:t>
      </w:r>
      <w:r w:rsidR="00D2301D" w:rsidRPr="006169E9">
        <w:rPr>
          <w:rFonts w:ascii="Arial" w:hAnsi="Arial" w:cs="Arial"/>
          <w:color w:val="000000" w:themeColor="text1"/>
          <w:sz w:val="22"/>
          <w:szCs w:val="22"/>
        </w:rPr>
        <w:t xml:space="preserve">2 </w:t>
      </w:r>
      <w:r w:rsidR="009D4FD5" w:rsidRPr="006169E9">
        <w:rPr>
          <w:rFonts w:ascii="Arial" w:hAnsi="Arial" w:cs="Arial"/>
          <w:color w:val="000000" w:themeColor="text1"/>
          <w:sz w:val="22"/>
          <w:szCs w:val="22"/>
        </w:rPr>
        <w:t>r.</w:t>
      </w:r>
      <w:r w:rsidR="00C97FDC" w:rsidRPr="006169E9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211188AF" w14:textId="052D90EE" w:rsidR="00DA18F2" w:rsidRPr="001B6E40" w:rsidRDefault="00D2301D" w:rsidP="00D726C5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Koszty transportu w całości ponosi Wykonawca;</w:t>
      </w:r>
    </w:p>
    <w:p w14:paraId="6D0A5934" w14:textId="3CDA9EE5" w:rsidR="00DA18F2" w:rsidRPr="001B6E40" w:rsidRDefault="003B309A" w:rsidP="00D726C5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2C47BF">
        <w:rPr>
          <w:rFonts w:ascii="Arial" w:hAnsi="Arial" w:cs="Arial"/>
          <w:sz w:val="22"/>
          <w:szCs w:val="22"/>
        </w:rPr>
        <w:t>Wykonawca powinien dokonać wizji lokalnej w terenie przed złożeniem oferty</w:t>
      </w:r>
      <w:r>
        <w:rPr>
          <w:rFonts w:ascii="Arial" w:hAnsi="Arial" w:cs="Arial"/>
          <w:sz w:val="22"/>
          <w:szCs w:val="22"/>
        </w:rPr>
        <w:t>;</w:t>
      </w:r>
    </w:p>
    <w:p w14:paraId="35FCBD69" w14:textId="05FBE80C" w:rsidR="00DA18F2" w:rsidRPr="001B6E40" w:rsidRDefault="003B309A" w:rsidP="00D726C5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2C47BF">
        <w:rPr>
          <w:rFonts w:ascii="Arial" w:hAnsi="Arial" w:cs="Arial"/>
          <w:sz w:val="22"/>
          <w:szCs w:val="22"/>
        </w:rPr>
        <w:t>Okres gwarancji na wykonane roboty: 24 miesiące</w:t>
      </w:r>
      <w:r>
        <w:rPr>
          <w:rFonts w:ascii="Arial" w:hAnsi="Arial" w:cs="Arial"/>
          <w:sz w:val="22"/>
          <w:szCs w:val="22"/>
        </w:rPr>
        <w:t>;</w:t>
      </w:r>
    </w:p>
    <w:p w14:paraId="63E63209" w14:textId="1ECF7848" w:rsidR="00DA18F2" w:rsidRPr="001B6E40" w:rsidRDefault="003B309A" w:rsidP="00D726C5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2C47BF">
        <w:rPr>
          <w:rFonts w:ascii="Arial" w:hAnsi="Arial" w:cs="Arial"/>
          <w:sz w:val="22"/>
          <w:szCs w:val="22"/>
        </w:rPr>
        <w:t>Instrukcje o których mowa w punkcie 2 niniejszego OPZ dostępne są do wglądu w dni robocze w godzinach 8.00-14.00 w siedzibie Zamawiającego: Wydział Infrastruktury, pokój nr 32</w:t>
      </w:r>
      <w:r w:rsidR="00F82A3B">
        <w:rPr>
          <w:rFonts w:ascii="Arial" w:hAnsi="Arial" w:cs="Arial"/>
          <w:sz w:val="22"/>
          <w:szCs w:val="22"/>
        </w:rPr>
        <w:t>6</w:t>
      </w:r>
      <w:r w:rsidRPr="002C47BF">
        <w:rPr>
          <w:rFonts w:ascii="Arial" w:hAnsi="Arial" w:cs="Arial"/>
          <w:sz w:val="22"/>
          <w:szCs w:val="22"/>
        </w:rPr>
        <w:t>, PKP Szybka Kolej Miejska w Trójmieście, ul. Morska 350A Gdynia</w:t>
      </w:r>
      <w:r w:rsidR="001D3B87">
        <w:rPr>
          <w:rFonts w:ascii="Arial" w:hAnsi="Arial" w:cs="Arial"/>
          <w:sz w:val="22"/>
          <w:szCs w:val="22"/>
        </w:rPr>
        <w:t>;</w:t>
      </w:r>
    </w:p>
    <w:p w14:paraId="0A352684" w14:textId="20B75B94" w:rsidR="00B57244" w:rsidRPr="00DD262F" w:rsidRDefault="00B47E93" w:rsidP="00DD262F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2A34">
        <w:rPr>
          <w:rFonts w:ascii="Arial" w:hAnsi="Arial" w:cs="Arial"/>
        </w:rPr>
        <w:t>odczas</w:t>
      </w:r>
      <w:r w:rsidR="001D3B87">
        <w:rPr>
          <w:rFonts w:ascii="Arial" w:hAnsi="Arial" w:cs="Arial"/>
        </w:rPr>
        <w:t xml:space="preserve"> wykonywani</w:t>
      </w:r>
      <w:r w:rsidR="00827C58">
        <w:rPr>
          <w:rFonts w:ascii="Arial" w:hAnsi="Arial" w:cs="Arial"/>
        </w:rPr>
        <w:t>a</w:t>
      </w:r>
      <w:r w:rsidR="001D3B87">
        <w:rPr>
          <w:rFonts w:ascii="Arial" w:hAnsi="Arial" w:cs="Arial"/>
        </w:rPr>
        <w:t xml:space="preserve"> robót ziemnych</w:t>
      </w:r>
      <w:r w:rsidR="00EE2A34">
        <w:rPr>
          <w:rFonts w:ascii="Arial" w:hAnsi="Arial" w:cs="Arial"/>
        </w:rPr>
        <w:t xml:space="preserve"> Wykonawca</w:t>
      </w:r>
      <w:r>
        <w:rPr>
          <w:rFonts w:ascii="Arial" w:hAnsi="Arial" w:cs="Arial"/>
        </w:rPr>
        <w:t xml:space="preserve"> zachowa ostrożność z</w:t>
      </w:r>
      <w:r w:rsidR="00EE2A34">
        <w:rPr>
          <w:rFonts w:ascii="Arial" w:hAnsi="Arial" w:cs="Arial"/>
        </w:rPr>
        <w:t xml:space="preserve"> uwag</w:t>
      </w:r>
      <w:r>
        <w:rPr>
          <w:rFonts w:ascii="Arial" w:hAnsi="Arial" w:cs="Arial"/>
        </w:rPr>
        <w:t>i</w:t>
      </w:r>
      <w:r w:rsidR="00EE2A34">
        <w:rPr>
          <w:rFonts w:ascii="Arial" w:hAnsi="Arial" w:cs="Arial"/>
        </w:rPr>
        <w:t xml:space="preserve"> na </w:t>
      </w:r>
      <w:r w:rsidR="00E36371">
        <w:rPr>
          <w:rFonts w:ascii="Arial" w:hAnsi="Arial" w:cs="Arial"/>
        </w:rPr>
        <w:t>możliwość występowania</w:t>
      </w:r>
      <w:r w:rsidR="00EE2A34">
        <w:rPr>
          <w:rFonts w:ascii="Arial" w:hAnsi="Arial" w:cs="Arial"/>
        </w:rPr>
        <w:t xml:space="preserve"> kabl</w:t>
      </w:r>
      <w:r w:rsidR="00E36371">
        <w:rPr>
          <w:rFonts w:ascii="Arial" w:hAnsi="Arial" w:cs="Arial"/>
        </w:rPr>
        <w:t>i</w:t>
      </w:r>
      <w:r w:rsidR="00EE2A34">
        <w:rPr>
          <w:rFonts w:ascii="Arial" w:hAnsi="Arial" w:cs="Arial"/>
        </w:rPr>
        <w:t xml:space="preserve"> teletechniczn</w:t>
      </w:r>
      <w:r w:rsidR="00E36371">
        <w:rPr>
          <w:rFonts w:ascii="Arial" w:hAnsi="Arial" w:cs="Arial"/>
        </w:rPr>
        <w:t>ych</w:t>
      </w:r>
      <w:r w:rsidR="00EE2A34">
        <w:rPr>
          <w:rFonts w:ascii="Arial" w:hAnsi="Arial" w:cs="Arial"/>
        </w:rPr>
        <w:t xml:space="preserve"> i </w:t>
      </w:r>
      <w:proofErr w:type="spellStart"/>
      <w:r w:rsidR="00EE2A34">
        <w:rPr>
          <w:rFonts w:ascii="Arial" w:hAnsi="Arial" w:cs="Arial"/>
        </w:rPr>
        <w:t>srk</w:t>
      </w:r>
      <w:proofErr w:type="spellEnd"/>
      <w:r>
        <w:rPr>
          <w:rFonts w:ascii="Arial" w:hAnsi="Arial" w:cs="Arial"/>
        </w:rPr>
        <w:t xml:space="preserve"> na poboczu toru.</w:t>
      </w:r>
    </w:p>
    <w:p w14:paraId="1E0DF30D" w14:textId="582B24F1" w:rsidR="009127C9" w:rsidRPr="002400AF" w:rsidRDefault="002400AF" w:rsidP="000C5210">
      <w:pPr>
        <w:pStyle w:val="Bezodstpw"/>
        <w:ind w:left="720" w:hanging="720"/>
        <w:jc w:val="both"/>
      </w:pPr>
      <w:r w:rsidRPr="002400AF">
        <w:t>Sporządziła:</w:t>
      </w:r>
    </w:p>
    <w:p w14:paraId="1832088D" w14:textId="77777777" w:rsidR="00A47D11" w:rsidRDefault="00A47D11" w:rsidP="000C5210">
      <w:pPr>
        <w:jc w:val="both"/>
        <w:rPr>
          <w:rFonts w:ascii="Arial" w:hAnsi="Arial" w:cs="Arial"/>
          <w:sz w:val="22"/>
          <w:szCs w:val="22"/>
        </w:rPr>
      </w:pPr>
    </w:p>
    <w:p w14:paraId="3FF09026" w14:textId="53BFC9DF" w:rsidR="00640E42" w:rsidRPr="009C7122" w:rsidRDefault="00A47D11" w:rsidP="000A5F2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</w:p>
    <w:sectPr w:rsidR="00640E42" w:rsidRPr="009C7122" w:rsidSect="00AB7BC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247" w:bottom="1134" w:left="12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6AE5A" w14:textId="77777777" w:rsidR="002C6178" w:rsidRDefault="002C6178">
      <w:r>
        <w:separator/>
      </w:r>
    </w:p>
  </w:endnote>
  <w:endnote w:type="continuationSeparator" w:id="0">
    <w:p w14:paraId="2DD34E46" w14:textId="77777777" w:rsidR="002C6178" w:rsidRDefault="002C6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D812B" w14:textId="77777777" w:rsidR="00260A96" w:rsidRPr="003C4439" w:rsidRDefault="00260A96" w:rsidP="003C4439">
    <w:pPr>
      <w:ind w:right="-180"/>
      <w:jc w:val="center"/>
      <w:rPr>
        <w:rFonts w:ascii="Arial" w:hAnsi="Arial" w:cs="Arial"/>
        <w:sz w:val="22"/>
        <w:szCs w:val="22"/>
      </w:rPr>
    </w:pPr>
    <w:r w:rsidRPr="003C4439">
      <w:rPr>
        <w:rFonts w:ascii="Arial" w:hAnsi="Arial" w:cs="Arial"/>
        <w:sz w:val="22"/>
        <w:szCs w:val="22"/>
      </w:rPr>
      <w:t>-</w:t>
    </w:r>
    <w:r w:rsidR="00426572" w:rsidRPr="003C4439">
      <w:rPr>
        <w:rStyle w:val="Numerstrony"/>
        <w:rFonts w:ascii="Arial" w:hAnsi="Arial" w:cs="Arial"/>
        <w:sz w:val="22"/>
        <w:szCs w:val="22"/>
      </w:rPr>
      <w:fldChar w:fldCharType="begin"/>
    </w:r>
    <w:r w:rsidRPr="003C4439">
      <w:rPr>
        <w:rStyle w:val="Numerstrony"/>
        <w:rFonts w:ascii="Arial" w:hAnsi="Arial" w:cs="Arial"/>
        <w:sz w:val="22"/>
        <w:szCs w:val="22"/>
      </w:rPr>
      <w:instrText xml:space="preserve"> PAGE </w:instrText>
    </w:r>
    <w:r w:rsidR="00426572" w:rsidRPr="003C4439">
      <w:rPr>
        <w:rStyle w:val="Numerstrony"/>
        <w:rFonts w:ascii="Arial" w:hAnsi="Arial" w:cs="Arial"/>
        <w:sz w:val="22"/>
        <w:szCs w:val="22"/>
      </w:rPr>
      <w:fldChar w:fldCharType="separate"/>
    </w:r>
    <w:r w:rsidR="00053422">
      <w:rPr>
        <w:rStyle w:val="Numerstrony"/>
        <w:rFonts w:ascii="Arial" w:hAnsi="Arial" w:cs="Arial"/>
        <w:noProof/>
        <w:sz w:val="22"/>
        <w:szCs w:val="22"/>
      </w:rPr>
      <w:t>6</w:t>
    </w:r>
    <w:r w:rsidR="00426572" w:rsidRPr="003C4439">
      <w:rPr>
        <w:rStyle w:val="Numerstrony"/>
        <w:rFonts w:ascii="Arial" w:hAnsi="Arial" w:cs="Arial"/>
        <w:sz w:val="22"/>
        <w:szCs w:val="22"/>
      </w:rPr>
      <w:fldChar w:fldCharType="end"/>
    </w:r>
    <w:r w:rsidRPr="003C4439">
      <w:rPr>
        <w:rFonts w:ascii="Arial" w:hAnsi="Arial" w:cs="Arial"/>
        <w:sz w:val="22"/>
        <w:szCs w:val="22"/>
      </w:rPr>
      <w:t>-</w:t>
    </w:r>
  </w:p>
  <w:p w14:paraId="58D10F82" w14:textId="77777777" w:rsidR="00260A96" w:rsidRDefault="004E7291" w:rsidP="00142CDA">
    <w:pPr>
      <w:pStyle w:val="Stopka"/>
    </w:pPr>
    <w:r>
      <w:rPr>
        <w:noProof/>
        <w:lang w:eastAsia="pl-PL"/>
      </w:rPr>
      <w:drawing>
        <wp:anchor distT="0" distB="0" distL="114935" distR="114935" simplePos="0" relativeHeight="251662848" behindDoc="1" locked="0" layoutInCell="1" allowOverlap="1" wp14:anchorId="4BEC0202" wp14:editId="3815F147">
          <wp:simplePos x="0" y="0"/>
          <wp:positionH relativeFrom="column">
            <wp:posOffset>2878455</wp:posOffset>
          </wp:positionH>
          <wp:positionV relativeFrom="paragraph">
            <wp:posOffset>46990</wp:posOffset>
          </wp:positionV>
          <wp:extent cx="83185" cy="418465"/>
          <wp:effectExtent l="19050" t="0" r="0" b="0"/>
          <wp:wrapNone/>
          <wp:docPr id="29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80D33"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60800" behindDoc="1" locked="0" layoutInCell="1" allowOverlap="1" wp14:anchorId="3CD5EF82" wp14:editId="76522956">
              <wp:simplePos x="0" y="0"/>
              <wp:positionH relativeFrom="column">
                <wp:posOffset>3009900</wp:posOffset>
              </wp:positionH>
              <wp:positionV relativeFrom="paragraph">
                <wp:posOffset>56515</wp:posOffset>
              </wp:positionV>
              <wp:extent cx="3199765" cy="542290"/>
              <wp:effectExtent l="0" t="8890" r="635" b="1270"/>
              <wp:wrapNone/>
              <wp:docPr id="1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9765" cy="542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814CE2" w14:textId="77777777" w:rsidR="00A84D0B" w:rsidRDefault="00A84D0B" w:rsidP="00A84D0B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NIP: 958-13-70-512 | REGON: 192488478 |Sąd Rejonowy Gdańsk-Północ </w:t>
                          </w:r>
                        </w:p>
                        <w:p w14:paraId="7D6F682B" w14:textId="77777777" w:rsidR="00A84D0B" w:rsidRDefault="00A84D0B" w:rsidP="00A84D0B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Gdańsku VIII Wydział Gospodarczy KRS, nr KRS: 0000076705 |</w:t>
                          </w:r>
                        </w:p>
                        <w:p w14:paraId="35FC334E" w14:textId="25639170" w:rsidR="00A84D0B" w:rsidRDefault="00A84D0B" w:rsidP="00A84D0B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nr rej. BDO: 000124414 | Kapitał Zakładowy  168 </w:t>
                          </w:r>
                          <w:r w:rsidR="00FE0080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389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 000,00  </w:t>
                          </w:r>
                          <w:r w:rsidRPr="00943DCB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zł.</w:t>
                          </w:r>
                        </w:p>
                        <w:p w14:paraId="27491094" w14:textId="77777777" w:rsidR="00A84D0B" w:rsidRPr="00B66FA7" w:rsidRDefault="00A84D0B" w:rsidP="00A84D0B">
                          <w:pPr>
                            <w:rPr>
                              <w:color w:val="143C46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</w:rPr>
                            <w:t>BGK Oddział Gdańsk  88 1130 1121 0080 0116 9520 0008</w:t>
                          </w:r>
                        </w:p>
                        <w:p w14:paraId="3EC4A021" w14:textId="4E854A54" w:rsidR="00260A96" w:rsidRPr="003C4439" w:rsidRDefault="00260A96" w:rsidP="002C49C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D5EF82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style="position:absolute;margin-left:237pt;margin-top:4.45pt;width:251.95pt;height:42.7pt;z-index:-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" stroked="f">
              <v:fill opacity="0"/>
              <v:textbox inset="0,0,0,0">
                <w:txbxContent>
                  <w:p w14:paraId="6A814CE2" w14:textId="77777777" w:rsidR="00A84D0B" w:rsidRDefault="00A84D0B" w:rsidP="00A84D0B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NIP: 958-13-70-512 | REGON: 192488478 |Sąd Rejonowy Gdańsk-Północ </w:t>
                    </w:r>
                  </w:p>
                  <w:p w14:paraId="7D6F682B" w14:textId="77777777" w:rsidR="00A84D0B" w:rsidRDefault="00A84D0B" w:rsidP="00A84D0B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Gdańsku VIII Wydział Gospodarczy KRS, nr KRS: 0000076705 |</w:t>
                    </w:r>
                  </w:p>
                  <w:p w14:paraId="35FC334E" w14:textId="25639170" w:rsidR="00A84D0B" w:rsidRDefault="00A84D0B" w:rsidP="00A84D0B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nr rej. BDO: 000124414 | Kapitał Zakładowy  168 </w:t>
                    </w:r>
                    <w:r w:rsidR="00FE0080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389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 000,00  </w:t>
                    </w:r>
                    <w:r w:rsidRPr="00943DCB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zł.</w:t>
                    </w:r>
                  </w:p>
                  <w:p w14:paraId="27491094" w14:textId="77777777" w:rsidR="00A84D0B" w:rsidRPr="00B66FA7" w:rsidRDefault="00A84D0B" w:rsidP="00A84D0B">
                    <w:pPr>
                      <w:rPr>
                        <w:color w:val="143C46"/>
                        <w:sz w:val="18"/>
                        <w:szCs w:val="18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</w:rPr>
                      <w:t>BGK Oddział Gdańsk  88 1130 1121 0080 0116 9520 0008</w:t>
                    </w:r>
                  </w:p>
                  <w:p w14:paraId="3EC4A021" w14:textId="4E854A54" w:rsidR="00260A96" w:rsidRPr="003C4439" w:rsidRDefault="00260A96" w:rsidP="002C49C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</w:p>
                </w:txbxContent>
              </v:textbox>
            </v:shape>
          </w:pict>
        </mc:Fallback>
      </mc:AlternateContent>
    </w:r>
    <w:r w:rsidR="00E80D33"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9776" behindDoc="1" locked="0" layoutInCell="1" allowOverlap="1" wp14:anchorId="4908C3A6" wp14:editId="7046976F">
              <wp:simplePos x="0" y="0"/>
              <wp:positionH relativeFrom="column">
                <wp:posOffset>1752600</wp:posOffset>
              </wp:positionH>
              <wp:positionV relativeFrom="paragraph">
                <wp:posOffset>56515</wp:posOffset>
              </wp:positionV>
              <wp:extent cx="1157605" cy="456565"/>
              <wp:effectExtent l="0" t="8890" r="4445" b="1270"/>
              <wp:wrapNone/>
              <wp:docPr id="1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7605" cy="456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C8D265" w14:textId="24F073B1" w:rsidR="00260A96" w:rsidRPr="003C4439" w:rsidRDefault="00260A96" w:rsidP="00142CDA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 w:rsidRPr="003C443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 xml:space="preserve">Tel.+48 58 721 </w:t>
                          </w:r>
                          <w:r w:rsidR="00A70283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2</w:t>
                          </w:r>
                          <w:r w:rsidR="00617C4B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9 29</w:t>
                          </w:r>
                        </w:p>
                        <w:p w14:paraId="073C669B" w14:textId="44D3298E" w:rsidR="00260A96" w:rsidRPr="003C4439" w:rsidRDefault="00617C4B" w:rsidP="00142CDA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proofErr w:type="spellStart"/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Wew</w:t>
                          </w:r>
                          <w:proofErr w:type="spellEnd"/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. 210</w:t>
                          </w:r>
                          <w:r w:rsidR="00FE0080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4</w:t>
                          </w:r>
                        </w:p>
                        <w:p w14:paraId="3338E9BA" w14:textId="2BBDAADA" w:rsidR="00260A96" w:rsidRPr="003C4439" w:rsidRDefault="00617C4B" w:rsidP="00142CDA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dszablowska</w:t>
                          </w:r>
                          <w:r w:rsidR="00260A96" w:rsidRPr="003C443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@skm.pkp.pl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08C3A6" id="Text Box 21" o:spid="_x0000_s1028" type="#_x0000_t202" style="position:absolute;margin-left:138pt;margin-top:4.45pt;width:91.15pt;height:35.95pt;z-index:-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" stroked="f">
              <v:fill opacity="0"/>
              <v:textbox inset="0,0,0,0">
                <w:txbxContent>
                  <w:p w14:paraId="64C8D265" w14:textId="24F073B1" w:rsidR="00260A96" w:rsidRPr="003C4439" w:rsidRDefault="00260A96" w:rsidP="00142CDA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 w:rsidRPr="003C443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 xml:space="preserve">Tel.+48 58 721 </w:t>
                    </w:r>
                    <w:r w:rsidR="00A70283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2</w:t>
                    </w:r>
                    <w:r w:rsidR="00617C4B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9 29</w:t>
                    </w:r>
                  </w:p>
                  <w:p w14:paraId="073C669B" w14:textId="44D3298E" w:rsidR="00260A96" w:rsidRPr="003C4439" w:rsidRDefault="00617C4B" w:rsidP="00142CDA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proofErr w:type="spellStart"/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Wew</w:t>
                    </w:r>
                    <w:proofErr w:type="spellEnd"/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. 210</w:t>
                    </w:r>
                    <w:r w:rsidR="00FE0080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4</w:t>
                    </w:r>
                  </w:p>
                  <w:p w14:paraId="3338E9BA" w14:textId="2BBDAADA" w:rsidR="00260A96" w:rsidRPr="003C4439" w:rsidRDefault="00617C4B" w:rsidP="00142CDA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dszablowska</w:t>
                    </w:r>
                    <w:r w:rsidR="00260A96" w:rsidRPr="003C443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@skm.pkp.pl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251661824" behindDoc="1" locked="0" layoutInCell="1" allowOverlap="1" wp14:anchorId="5F2C7F40" wp14:editId="491A92E4">
          <wp:simplePos x="0" y="0"/>
          <wp:positionH relativeFrom="column">
            <wp:posOffset>1621155</wp:posOffset>
          </wp:positionH>
          <wp:positionV relativeFrom="paragraph">
            <wp:posOffset>46990</wp:posOffset>
          </wp:positionV>
          <wp:extent cx="83185" cy="418465"/>
          <wp:effectExtent l="19050" t="0" r="0" b="0"/>
          <wp:wrapNone/>
          <wp:docPr id="28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80D33"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8752" behindDoc="1" locked="0" layoutInCell="1" allowOverlap="1" wp14:anchorId="1B820A19" wp14:editId="66CA2FAE">
              <wp:simplePos x="0" y="0"/>
              <wp:positionH relativeFrom="column">
                <wp:posOffset>152400</wp:posOffset>
              </wp:positionH>
              <wp:positionV relativeFrom="paragraph">
                <wp:posOffset>37465</wp:posOffset>
              </wp:positionV>
              <wp:extent cx="1599565" cy="456565"/>
              <wp:effectExtent l="0" t="8890" r="635" b="1270"/>
              <wp:wrapNone/>
              <wp:docPr id="1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9565" cy="456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22F30B" w14:textId="77777777" w:rsidR="00260A96" w:rsidRDefault="00260A96" w:rsidP="00142CDA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PKP Szybka Kolej Miejska</w:t>
                          </w:r>
                        </w:p>
                        <w:p w14:paraId="32D2ADA9" w14:textId="77777777" w:rsidR="00260A96" w:rsidRDefault="00260A96" w:rsidP="00142CDA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Trójmieście sp. z o. o.</w:t>
                          </w:r>
                        </w:p>
                        <w:p w14:paraId="575CFCDE" w14:textId="77777777" w:rsidR="00260A96" w:rsidRDefault="00260A96" w:rsidP="00142CDA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81-002 Gdynia ul. Morska 350A</w:t>
                          </w:r>
                        </w:p>
                        <w:p w14:paraId="255DADA3" w14:textId="77777777" w:rsidR="00260A96" w:rsidRPr="00597D98" w:rsidRDefault="002C6178" w:rsidP="00142CDA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hyperlink r:id="rId2" w:history="1">
                            <w:r w:rsidR="00260A96" w:rsidRPr="00804557">
                              <w:rPr>
                                <w:rStyle w:val="Hipercze"/>
                                <w:sz w:val="16"/>
                                <w:szCs w:val="16"/>
                                <w:lang w:eastAsia="pl-PL"/>
                              </w:rPr>
                              <w:t>www.skm.pkp.pl</w:t>
                            </w:r>
                          </w:hyperlink>
                        </w:p>
                        <w:p w14:paraId="15DB09A7" w14:textId="77777777" w:rsidR="00260A96" w:rsidRDefault="00260A96" w:rsidP="00142CDA">
                          <w:pPr>
                            <w:rPr>
                              <w:color w:val="143C46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820A19" id="Text Box 20" o:spid="_x0000_s1029" type="#_x0000_t202" style="position:absolute;margin-left:12pt;margin-top:2.95pt;width:125.95pt;height:35.95pt;z-index:-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" stroked="f">
              <v:fill opacity="0"/>
              <v:textbox inset="0,0,0,0">
                <w:txbxContent>
                  <w:p w14:paraId="1722F30B" w14:textId="77777777" w:rsidR="00260A96" w:rsidRDefault="00260A96" w:rsidP="00142CDA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PKP Szybka Kolej Miejska</w:t>
                    </w:r>
                  </w:p>
                  <w:p w14:paraId="32D2ADA9" w14:textId="77777777" w:rsidR="00260A96" w:rsidRDefault="00260A96" w:rsidP="00142CDA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Trójmieście sp. z o. o.</w:t>
                    </w:r>
                  </w:p>
                  <w:p w14:paraId="575CFCDE" w14:textId="77777777" w:rsidR="00260A96" w:rsidRDefault="00260A96" w:rsidP="00142CDA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81-002 Gdynia ul. Morska 350A</w:t>
                    </w:r>
                  </w:p>
                  <w:p w14:paraId="255DADA3" w14:textId="77777777" w:rsidR="00260A96" w:rsidRPr="00597D98" w:rsidRDefault="002C6178" w:rsidP="00142CDA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hyperlink r:id="rId3" w:history="1">
                      <w:r w:rsidR="00260A96" w:rsidRPr="00804557">
                        <w:rPr>
                          <w:rStyle w:val="Hipercze"/>
                          <w:sz w:val="16"/>
                          <w:szCs w:val="16"/>
                          <w:lang w:eastAsia="pl-PL"/>
                        </w:rPr>
                        <w:t>www.skm.pkp.pl</w:t>
                      </w:r>
                    </w:hyperlink>
                  </w:p>
                  <w:p w14:paraId="15DB09A7" w14:textId="77777777" w:rsidR="00260A96" w:rsidRDefault="00260A96" w:rsidP="00142CDA">
                    <w:pPr>
                      <w:rPr>
                        <w:color w:val="143C46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4CD39A" w14:textId="77777777" w:rsidR="00260A96" w:rsidRDefault="00260A96" w:rsidP="00142CDA">
    <w:pPr>
      <w:pStyle w:val="Stopka"/>
    </w:pPr>
  </w:p>
  <w:p w14:paraId="095EB1EF" w14:textId="77777777" w:rsidR="00260A96" w:rsidRPr="00AB7BC5" w:rsidRDefault="00260A96" w:rsidP="00AB7BC5">
    <w:pPr>
      <w:pageBreakBefore/>
      <w:ind w:right="-180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46324" w14:textId="77777777" w:rsidR="000C5210" w:rsidRPr="003C4439" w:rsidRDefault="000C5210" w:rsidP="000C5210">
    <w:pPr>
      <w:ind w:right="-180"/>
      <w:jc w:val="center"/>
      <w:rPr>
        <w:rFonts w:ascii="Arial" w:hAnsi="Arial" w:cs="Arial"/>
        <w:sz w:val="22"/>
        <w:szCs w:val="22"/>
      </w:rPr>
    </w:pPr>
    <w:r w:rsidRPr="003C4439">
      <w:rPr>
        <w:rFonts w:ascii="Arial" w:hAnsi="Arial" w:cs="Arial"/>
        <w:sz w:val="22"/>
        <w:szCs w:val="22"/>
      </w:rPr>
      <w:t>-</w:t>
    </w:r>
    <w:r w:rsidRPr="003C4439">
      <w:rPr>
        <w:rStyle w:val="Numerstrony"/>
        <w:rFonts w:ascii="Arial" w:hAnsi="Arial" w:cs="Arial"/>
        <w:sz w:val="22"/>
        <w:szCs w:val="22"/>
      </w:rPr>
      <w:fldChar w:fldCharType="begin"/>
    </w:r>
    <w:r w:rsidRPr="003C4439">
      <w:rPr>
        <w:rStyle w:val="Numerstrony"/>
        <w:rFonts w:ascii="Arial" w:hAnsi="Arial" w:cs="Arial"/>
        <w:sz w:val="22"/>
        <w:szCs w:val="22"/>
      </w:rPr>
      <w:instrText xml:space="preserve"> PAGE </w:instrText>
    </w:r>
    <w:r w:rsidRPr="003C4439">
      <w:rPr>
        <w:rStyle w:val="Numerstrony"/>
        <w:rFonts w:ascii="Arial" w:hAnsi="Arial" w:cs="Arial"/>
        <w:sz w:val="22"/>
        <w:szCs w:val="22"/>
      </w:rPr>
      <w:fldChar w:fldCharType="separate"/>
    </w:r>
    <w:r w:rsidR="00053422">
      <w:rPr>
        <w:rStyle w:val="Numerstrony"/>
        <w:rFonts w:ascii="Arial" w:hAnsi="Arial" w:cs="Arial"/>
        <w:noProof/>
        <w:sz w:val="22"/>
        <w:szCs w:val="22"/>
      </w:rPr>
      <w:t>1</w:t>
    </w:r>
    <w:r w:rsidRPr="003C4439">
      <w:rPr>
        <w:rStyle w:val="Numerstrony"/>
        <w:rFonts w:ascii="Arial" w:hAnsi="Arial" w:cs="Arial"/>
        <w:sz w:val="22"/>
        <w:szCs w:val="22"/>
      </w:rPr>
      <w:fldChar w:fldCharType="end"/>
    </w:r>
    <w:r w:rsidRPr="003C4439">
      <w:rPr>
        <w:rFonts w:ascii="Arial" w:hAnsi="Arial" w:cs="Arial"/>
        <w:sz w:val="22"/>
        <w:szCs w:val="22"/>
      </w:rPr>
      <w:t>-</w:t>
    </w:r>
  </w:p>
  <w:p w14:paraId="0C6C1EFE" w14:textId="77777777" w:rsidR="00260A96" w:rsidRDefault="00E80D33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2608" behindDoc="1" locked="0" layoutInCell="1" allowOverlap="1" wp14:anchorId="7E2A3B89" wp14:editId="353AF9F8">
              <wp:simplePos x="0" y="0"/>
              <wp:positionH relativeFrom="column">
                <wp:posOffset>152400</wp:posOffset>
              </wp:positionH>
              <wp:positionV relativeFrom="paragraph">
                <wp:posOffset>37465</wp:posOffset>
              </wp:positionV>
              <wp:extent cx="1599565" cy="681990"/>
              <wp:effectExtent l="0" t="8890" r="635" b="4445"/>
              <wp:wrapNone/>
              <wp:docPr id="9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9565" cy="681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BF608F" w14:textId="77777777" w:rsidR="00260A96" w:rsidRDefault="00260A96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PKP Szybka Kolej Miejska</w:t>
                          </w:r>
                        </w:p>
                        <w:p w14:paraId="2DE81F3F" w14:textId="77777777" w:rsidR="00260A96" w:rsidRDefault="00260A96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Trójmieście sp. z o. o.</w:t>
                          </w:r>
                        </w:p>
                        <w:p w14:paraId="3D0390CC" w14:textId="77777777" w:rsidR="00260A96" w:rsidRDefault="00260A96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81-002 Gdynia ul. Morska 350A</w:t>
                          </w:r>
                        </w:p>
                        <w:p w14:paraId="4CD6C4F0" w14:textId="77777777" w:rsidR="00260A96" w:rsidRDefault="002C6178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hyperlink r:id="rId1" w:history="1">
                            <w:r w:rsidR="00260A96" w:rsidRPr="00804557">
                              <w:rPr>
                                <w:rStyle w:val="Hipercze"/>
                                <w:sz w:val="16"/>
                                <w:szCs w:val="16"/>
                                <w:lang w:eastAsia="pl-PL"/>
                              </w:rPr>
                              <w:t>www.skm.pkp.pl</w:t>
                            </w:r>
                          </w:hyperlink>
                        </w:p>
                        <w:p w14:paraId="664E1B6E" w14:textId="77777777" w:rsidR="00260A96" w:rsidRPr="00597D98" w:rsidRDefault="00260A96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skm@skm.pkp.pl</w:t>
                          </w:r>
                        </w:p>
                        <w:p w14:paraId="5D7F288B" w14:textId="77777777" w:rsidR="00260A96" w:rsidRDefault="00260A96" w:rsidP="00AB7BC5">
                          <w:pPr>
                            <w:rPr>
                              <w:color w:val="143C46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2A3B89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style="position:absolute;margin-left:12pt;margin-top:2.95pt;width:125.95pt;height:53.7pt;z-index:-2516638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" stroked="f">
              <v:fill opacity="0"/>
              <v:textbox inset="0,0,0,0">
                <w:txbxContent>
                  <w:p w14:paraId="29BF608F" w14:textId="77777777" w:rsidR="00260A96" w:rsidRDefault="00260A96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PKP Szybka Kolej Miejska</w:t>
                    </w:r>
                  </w:p>
                  <w:p w14:paraId="2DE81F3F" w14:textId="77777777" w:rsidR="00260A96" w:rsidRDefault="00260A96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Trójmieście sp. z o. o.</w:t>
                    </w:r>
                  </w:p>
                  <w:p w14:paraId="3D0390CC" w14:textId="77777777" w:rsidR="00260A96" w:rsidRDefault="00260A96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81-002 Gdynia ul. Morska 350A</w:t>
                    </w:r>
                  </w:p>
                  <w:p w14:paraId="4CD6C4F0" w14:textId="77777777" w:rsidR="00260A96" w:rsidRDefault="002C6178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hyperlink r:id="rId2" w:history="1">
                      <w:r w:rsidR="00260A96" w:rsidRPr="00804557">
                        <w:rPr>
                          <w:rStyle w:val="Hipercze"/>
                          <w:sz w:val="16"/>
                          <w:szCs w:val="16"/>
                          <w:lang w:eastAsia="pl-PL"/>
                        </w:rPr>
                        <w:t>www.skm.pkp.pl</w:t>
                      </w:r>
                    </w:hyperlink>
                  </w:p>
                  <w:p w14:paraId="664E1B6E" w14:textId="77777777" w:rsidR="00260A96" w:rsidRPr="00597D98" w:rsidRDefault="00260A96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skm@skm.pkp.pl</w:t>
                    </w:r>
                  </w:p>
                  <w:p w14:paraId="5D7F288B" w14:textId="77777777" w:rsidR="00260A96" w:rsidRDefault="00260A96" w:rsidP="00AB7BC5">
                    <w:pPr>
                      <w:rPr>
                        <w:color w:val="143C46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4E7291">
      <w:rPr>
        <w:noProof/>
        <w:lang w:eastAsia="pl-PL"/>
      </w:rPr>
      <w:drawing>
        <wp:anchor distT="0" distB="0" distL="114935" distR="114935" simplePos="0" relativeHeight="251656704" behindDoc="1" locked="0" layoutInCell="1" allowOverlap="1" wp14:anchorId="32947B08" wp14:editId="0540B6E1">
          <wp:simplePos x="0" y="0"/>
          <wp:positionH relativeFrom="column">
            <wp:posOffset>2878455</wp:posOffset>
          </wp:positionH>
          <wp:positionV relativeFrom="paragraph">
            <wp:posOffset>46990</wp:posOffset>
          </wp:positionV>
          <wp:extent cx="83185" cy="418465"/>
          <wp:effectExtent l="19050" t="0" r="0" b="0"/>
          <wp:wrapNone/>
          <wp:docPr id="27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4656" behindDoc="1" locked="0" layoutInCell="1" allowOverlap="1" wp14:anchorId="1EB48878" wp14:editId="0EE415F3">
              <wp:simplePos x="0" y="0"/>
              <wp:positionH relativeFrom="column">
                <wp:posOffset>3009900</wp:posOffset>
              </wp:positionH>
              <wp:positionV relativeFrom="paragraph">
                <wp:posOffset>56515</wp:posOffset>
              </wp:positionV>
              <wp:extent cx="3199765" cy="542290"/>
              <wp:effectExtent l="0" t="8890" r="635" b="127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9765" cy="542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87795E" w14:textId="77777777" w:rsidR="00260A96" w:rsidRDefault="00260A96" w:rsidP="002E58E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NIP: 958-13-70-512 | REGON: 192488478 |Sąd Rejonowy Gdańsk</w:t>
                          </w:r>
                          <w:r w:rsidR="009F122C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-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Północ </w:t>
                          </w:r>
                        </w:p>
                        <w:p w14:paraId="1447C5D2" w14:textId="77777777" w:rsidR="00260A96" w:rsidRDefault="00260A96" w:rsidP="002E58E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Gdańsku VIII Wydział Gospodarczy KRS, nr KRS: 0000076705 |</w:t>
                          </w:r>
                        </w:p>
                        <w:p w14:paraId="207CC562" w14:textId="473487CF" w:rsidR="00260A96" w:rsidRDefault="00A84D0B" w:rsidP="002E58E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nr rej. BDO: 000124414 | </w:t>
                          </w:r>
                          <w:r w:rsidR="00260A96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Kapitał Zakładowy</w:t>
                          </w:r>
                          <w:r w:rsidR="0099256F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 </w:t>
                          </w:r>
                          <w:r w:rsidR="00260A96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 </w:t>
                          </w:r>
                          <w:r w:rsidR="0099256F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16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8</w:t>
                          </w:r>
                          <w:r w:rsidR="0099256F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 </w:t>
                          </w:r>
                          <w:r w:rsidR="00DD262F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389</w:t>
                          </w:r>
                          <w:r w:rsidR="0099256F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 0</w:t>
                          </w:r>
                          <w:r w:rsidR="00B672F5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00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,00</w:t>
                          </w:r>
                          <w:r w:rsidR="00053422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 </w:t>
                          </w:r>
                          <w:r w:rsidR="0099256F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 </w:t>
                          </w:r>
                          <w:r w:rsidR="00943DCB" w:rsidRPr="00943DCB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zł.</w:t>
                          </w:r>
                        </w:p>
                        <w:p w14:paraId="6DAD0E00" w14:textId="77777777" w:rsidR="00260A96" w:rsidRPr="00B66FA7" w:rsidRDefault="00260A96" w:rsidP="002E58E7">
                          <w:pPr>
                            <w:rPr>
                              <w:color w:val="143C46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</w:rPr>
                            <w:t>BGK Oddział Gdańsk  88 1130 1121 0080 0116 9520 0008</w:t>
                          </w:r>
                        </w:p>
                        <w:p w14:paraId="22FF0831" w14:textId="77777777" w:rsidR="00260A96" w:rsidRPr="002E58E7" w:rsidRDefault="00260A96" w:rsidP="002E58E7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B48878" id="Text Box 9" o:spid="_x0000_s1031" type="#_x0000_t202" style="position:absolute;margin-left:237pt;margin-top:4.45pt;width:251.95pt;height:42.7pt;z-index:-2516618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" stroked="f">
              <v:fill opacity="0"/>
              <v:textbox inset="0,0,0,0">
                <w:txbxContent>
                  <w:p w14:paraId="1C87795E" w14:textId="77777777" w:rsidR="00260A96" w:rsidRDefault="00260A96" w:rsidP="002E58E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NIP: 958-13-70-512 | REGON: 192488478 |Sąd Rejonowy Gdańsk</w:t>
                    </w:r>
                    <w:r w:rsidR="009F122C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-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Północ </w:t>
                    </w:r>
                  </w:p>
                  <w:p w14:paraId="1447C5D2" w14:textId="77777777" w:rsidR="00260A96" w:rsidRDefault="00260A96" w:rsidP="002E58E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Gdańsku VIII Wydział Gospodarczy KRS, nr KRS: 0000076705 |</w:t>
                    </w:r>
                  </w:p>
                  <w:p w14:paraId="207CC562" w14:textId="473487CF" w:rsidR="00260A96" w:rsidRDefault="00A84D0B" w:rsidP="002E58E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nr rej. BDO: 000124414 | </w:t>
                    </w:r>
                    <w:r w:rsidR="00260A96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Kapitał Zakładowy</w:t>
                    </w:r>
                    <w:r w:rsidR="0099256F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 </w:t>
                    </w:r>
                    <w:r w:rsidR="00260A96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 </w:t>
                    </w:r>
                    <w:r w:rsidR="0099256F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16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8</w:t>
                    </w:r>
                    <w:r w:rsidR="0099256F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 </w:t>
                    </w:r>
                    <w:r w:rsidR="00DD262F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389</w:t>
                    </w:r>
                    <w:r w:rsidR="0099256F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 0</w:t>
                    </w:r>
                    <w:r w:rsidR="00B672F5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00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,00</w:t>
                    </w:r>
                    <w:r w:rsidR="00053422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 </w:t>
                    </w:r>
                    <w:r w:rsidR="0099256F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 </w:t>
                    </w:r>
                    <w:r w:rsidR="00943DCB" w:rsidRPr="00943DCB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zł.</w:t>
                    </w:r>
                  </w:p>
                  <w:p w14:paraId="6DAD0E00" w14:textId="77777777" w:rsidR="00260A96" w:rsidRPr="00B66FA7" w:rsidRDefault="00260A96" w:rsidP="002E58E7">
                    <w:pPr>
                      <w:rPr>
                        <w:color w:val="143C46"/>
                        <w:sz w:val="18"/>
                        <w:szCs w:val="18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</w:rPr>
                      <w:t>BGK Oddział Gdańsk  88 1130 1121 0080 0116 9520 0008</w:t>
                    </w:r>
                  </w:p>
                  <w:p w14:paraId="22FF0831" w14:textId="77777777" w:rsidR="00260A96" w:rsidRPr="002E58E7" w:rsidRDefault="00260A96" w:rsidP="002E58E7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3632" behindDoc="1" locked="0" layoutInCell="1" allowOverlap="1" wp14:anchorId="5F2AC126" wp14:editId="0640BFA7">
              <wp:simplePos x="0" y="0"/>
              <wp:positionH relativeFrom="column">
                <wp:posOffset>1752600</wp:posOffset>
              </wp:positionH>
              <wp:positionV relativeFrom="paragraph">
                <wp:posOffset>56515</wp:posOffset>
              </wp:positionV>
              <wp:extent cx="1157605" cy="456565"/>
              <wp:effectExtent l="0" t="8890" r="4445" b="1270"/>
              <wp:wrapNone/>
              <wp:docPr id="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7605" cy="456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DE0626" w14:textId="504CFD36" w:rsidR="00260A96" w:rsidRPr="003C4439" w:rsidRDefault="00260A96" w:rsidP="003C4439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 w:rsidRPr="003C443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 xml:space="preserve">Tel.+48 58 721 </w:t>
                          </w:r>
                          <w:r w:rsidR="00D13C83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2</w:t>
                          </w:r>
                          <w:r w:rsidR="00617C4B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9 29</w:t>
                          </w:r>
                        </w:p>
                        <w:p w14:paraId="229EB4B3" w14:textId="1A31833D" w:rsidR="00260A96" w:rsidRPr="003C4439" w:rsidRDefault="00617C4B" w:rsidP="003C4439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proofErr w:type="spellStart"/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Wew</w:t>
                          </w:r>
                          <w:proofErr w:type="spellEnd"/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. 210</w:t>
                          </w:r>
                          <w:r w:rsidR="00DD262F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4</w:t>
                          </w:r>
                        </w:p>
                        <w:p w14:paraId="3D870926" w14:textId="730DC940" w:rsidR="00260A96" w:rsidRPr="003C4439" w:rsidRDefault="00617C4B" w:rsidP="003C4439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dszablowska</w:t>
                          </w:r>
                          <w:r w:rsidR="00260A96" w:rsidRPr="003C443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@skm.pkp.pl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2AC126" id="Text Box 8" o:spid="_x0000_s1032" type="#_x0000_t202" style="position:absolute;margin-left:138pt;margin-top:4.45pt;width:91.15pt;height:35.95pt;z-index:-2516628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" stroked="f">
              <v:fill opacity="0"/>
              <v:textbox inset="0,0,0,0">
                <w:txbxContent>
                  <w:p w14:paraId="2ADE0626" w14:textId="504CFD36" w:rsidR="00260A96" w:rsidRPr="003C4439" w:rsidRDefault="00260A96" w:rsidP="003C4439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 w:rsidRPr="003C443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 xml:space="preserve">Tel.+48 58 721 </w:t>
                    </w:r>
                    <w:r w:rsidR="00D13C83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2</w:t>
                    </w:r>
                    <w:r w:rsidR="00617C4B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9 29</w:t>
                    </w:r>
                  </w:p>
                  <w:p w14:paraId="229EB4B3" w14:textId="1A31833D" w:rsidR="00260A96" w:rsidRPr="003C4439" w:rsidRDefault="00617C4B" w:rsidP="003C4439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proofErr w:type="spellStart"/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Wew</w:t>
                    </w:r>
                    <w:proofErr w:type="spellEnd"/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. 210</w:t>
                    </w:r>
                    <w:r w:rsidR="00DD262F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4</w:t>
                    </w:r>
                  </w:p>
                  <w:p w14:paraId="3D870926" w14:textId="730DC940" w:rsidR="00260A96" w:rsidRPr="003C4439" w:rsidRDefault="00617C4B" w:rsidP="003C4439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dszablowska</w:t>
                    </w:r>
                    <w:r w:rsidR="00260A96" w:rsidRPr="003C443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@skm.pkp.pl</w:t>
                    </w:r>
                  </w:p>
                </w:txbxContent>
              </v:textbox>
            </v:shape>
          </w:pict>
        </mc:Fallback>
      </mc:AlternateContent>
    </w:r>
    <w:r w:rsidR="004E7291">
      <w:rPr>
        <w:noProof/>
        <w:lang w:eastAsia="pl-PL"/>
      </w:rPr>
      <w:drawing>
        <wp:anchor distT="0" distB="0" distL="114935" distR="114935" simplePos="0" relativeHeight="251655680" behindDoc="1" locked="0" layoutInCell="1" allowOverlap="1" wp14:anchorId="7D050BE8" wp14:editId="45A6C3DC">
          <wp:simplePos x="0" y="0"/>
          <wp:positionH relativeFrom="column">
            <wp:posOffset>1621155</wp:posOffset>
          </wp:positionH>
          <wp:positionV relativeFrom="paragraph">
            <wp:posOffset>46990</wp:posOffset>
          </wp:positionV>
          <wp:extent cx="83185" cy="418465"/>
          <wp:effectExtent l="19050" t="0" r="0" b="0"/>
          <wp:wrapNone/>
          <wp:docPr id="2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AEDB19E" w14:textId="77777777" w:rsidR="00260A96" w:rsidRDefault="00260A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99A5C" w14:textId="77777777" w:rsidR="002C6178" w:rsidRDefault="002C6178">
      <w:r>
        <w:separator/>
      </w:r>
    </w:p>
  </w:footnote>
  <w:footnote w:type="continuationSeparator" w:id="0">
    <w:p w14:paraId="535ED893" w14:textId="77777777" w:rsidR="002C6178" w:rsidRDefault="002C6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F7D54" w14:textId="0839344E" w:rsidR="00B672F5" w:rsidRDefault="00E80D33" w:rsidP="00142CDA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FC71CB" wp14:editId="1BA639F0">
              <wp:simplePos x="0" y="0"/>
              <wp:positionH relativeFrom="column">
                <wp:posOffset>146050</wp:posOffset>
              </wp:positionH>
              <wp:positionV relativeFrom="paragraph">
                <wp:posOffset>657225</wp:posOffset>
              </wp:positionV>
              <wp:extent cx="2990850" cy="266700"/>
              <wp:effectExtent l="3175" t="0" r="0" b="0"/>
              <wp:wrapNone/>
              <wp:docPr id="13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B49D13" w14:textId="77777777" w:rsidR="00260A96" w:rsidRPr="00B23024" w:rsidRDefault="00B672F5" w:rsidP="00142CDA">
                          <w:pPr>
                            <w:rPr>
                              <w:b/>
                              <w:color w:val="143C46"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color w:val="143C46"/>
                              <w:sz w:val="18"/>
                              <w:szCs w:val="18"/>
                            </w:rPr>
                            <w:t>Wydział Infrastruktury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FC71CB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11.5pt;margin-top:51.75pt;width:235.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" filled="f" stroked="f">
              <v:textbox>
                <w:txbxContent>
                  <w:p w14:paraId="29B49D13" w14:textId="77777777" w:rsidR="00260A96" w:rsidRPr="00B23024" w:rsidRDefault="00B672F5" w:rsidP="00142CDA">
                    <w:pPr>
                      <w:rPr>
                        <w:b/>
                        <w:color w:val="143C46"/>
                        <w:sz w:val="18"/>
                        <w:szCs w:val="18"/>
                      </w:rPr>
                    </w:pPr>
                    <w:r>
                      <w:rPr>
                        <w:b/>
                        <w:color w:val="143C46"/>
                        <w:sz w:val="18"/>
                        <w:szCs w:val="18"/>
                      </w:rPr>
                      <w:t>Wydział Infrastruktury</w:t>
                    </w:r>
                  </w:p>
                </w:txbxContent>
              </v:textbox>
            </v:shape>
          </w:pict>
        </mc:Fallback>
      </mc:AlternateContent>
    </w:r>
    <w:r w:rsidR="004E7291">
      <w:rPr>
        <w:noProof/>
        <w:lang w:eastAsia="pl-PL"/>
      </w:rPr>
      <w:drawing>
        <wp:inline distT="0" distB="0" distL="0" distR="0" wp14:anchorId="530960B6" wp14:editId="29D00C9F">
          <wp:extent cx="2714625" cy="695325"/>
          <wp:effectExtent l="19050" t="0" r="9525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735" t="12587" r="3752" b="14149"/>
                  <a:stretch>
                    <a:fillRect/>
                  </a:stretch>
                </pic:blipFill>
                <pic:spPr bwMode="auto">
                  <a:xfrm>
                    <a:off x="0" y="0"/>
                    <a:ext cx="2714625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60A96">
      <w:t xml:space="preserve">                          </w:t>
    </w:r>
    <w:r w:rsidR="00B672F5">
      <w:t xml:space="preserve">                     </w:t>
    </w:r>
  </w:p>
  <w:tbl>
    <w:tblPr>
      <w:tblW w:w="0" w:type="auto"/>
      <w:tblLook w:val="04A0" w:firstRow="1" w:lastRow="0" w:firstColumn="1" w:lastColumn="0" w:noHBand="0" w:noVBand="1"/>
    </w:tblPr>
    <w:tblGrid>
      <w:gridCol w:w="2650"/>
    </w:tblGrid>
    <w:tr w:rsidR="00B672F5" w14:paraId="087B18E2" w14:textId="77777777" w:rsidTr="006E30F2">
      <w:tc>
        <w:tcPr>
          <w:tcW w:w="2650" w:type="dxa"/>
        </w:tcPr>
        <w:p w14:paraId="10F7AB80" w14:textId="77777777" w:rsidR="00B672F5" w:rsidRDefault="00B672F5" w:rsidP="00B672F5"/>
      </w:tc>
    </w:tr>
  </w:tbl>
  <w:p w14:paraId="75763F3C" w14:textId="77777777" w:rsidR="00260A96" w:rsidRDefault="00260A96" w:rsidP="008D1F86">
    <w:pPr>
      <w:pStyle w:val="Nagwek"/>
      <w:spacing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536"/>
      <w:gridCol w:w="2337"/>
      <w:gridCol w:w="2522"/>
    </w:tblGrid>
    <w:tr w:rsidR="00260A96" w14:paraId="2307E7B4" w14:textId="77777777" w:rsidTr="00EC3EAC">
      <w:tc>
        <w:tcPr>
          <w:tcW w:w="4536" w:type="dxa"/>
        </w:tcPr>
        <w:p w14:paraId="04E5AB2A" w14:textId="77777777" w:rsidR="00260A96" w:rsidRDefault="00260A96" w:rsidP="0011545B">
          <w:pPr>
            <w:jc w:val="center"/>
          </w:pPr>
          <w:r>
            <w:t xml:space="preserve"> </w:t>
          </w:r>
        </w:p>
        <w:p w14:paraId="79E40A66" w14:textId="77777777" w:rsidR="00260A96" w:rsidRDefault="004E7291" w:rsidP="0011545B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759414CD" wp14:editId="4CEF0092">
                <wp:extent cx="2714625" cy="695325"/>
                <wp:effectExtent l="1905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4735" t="12587" r="3752" b="1414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146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40" w:type="dxa"/>
        </w:tcPr>
        <w:p w14:paraId="3C6FE856" w14:textId="77777777" w:rsidR="00260A96" w:rsidRDefault="00260A96" w:rsidP="0011545B">
          <w:pPr>
            <w:jc w:val="center"/>
          </w:pPr>
        </w:p>
        <w:p w14:paraId="2C30F9B2" w14:textId="77777777" w:rsidR="00260A96" w:rsidRDefault="00260A96" w:rsidP="0011545B">
          <w:pPr>
            <w:jc w:val="center"/>
          </w:pPr>
        </w:p>
        <w:p w14:paraId="6DE7DBF5" w14:textId="77777777" w:rsidR="00260A96" w:rsidRDefault="00260A96" w:rsidP="00A0283F">
          <w:pPr>
            <w:jc w:val="center"/>
          </w:pPr>
          <w:r>
            <w:rPr>
              <w:rFonts w:ascii="Calibri" w:hAnsi="Calibri"/>
              <w:b/>
              <w:noProof/>
              <w:color w:val="FF0000"/>
              <w:lang w:eastAsia="pl-PL"/>
            </w:rPr>
            <w:t xml:space="preserve">          </w:t>
          </w:r>
        </w:p>
      </w:tc>
      <w:tc>
        <w:tcPr>
          <w:tcW w:w="2635" w:type="dxa"/>
        </w:tcPr>
        <w:p w14:paraId="72EE2BFB" w14:textId="77777777" w:rsidR="00260A96" w:rsidRPr="00A0283F" w:rsidRDefault="00260A96" w:rsidP="0011545B">
          <w:pPr>
            <w:jc w:val="center"/>
            <w:rPr>
              <w:rFonts w:ascii="Calibri" w:hAnsi="Calibri"/>
              <w:b/>
              <w:noProof/>
              <w:color w:val="FF0000"/>
              <w:sz w:val="16"/>
              <w:szCs w:val="16"/>
              <w:lang w:eastAsia="pl-PL"/>
            </w:rPr>
          </w:pPr>
        </w:p>
        <w:p w14:paraId="361A1E44" w14:textId="6C8A90D5" w:rsidR="00260A96" w:rsidRDefault="00DC7B8D" w:rsidP="0011545B">
          <w:pPr>
            <w:jc w:val="center"/>
          </w:pPr>
          <w:r>
            <w:rPr>
              <w:rFonts w:ascii="Calibri" w:hAnsi="Calibri"/>
              <w:b/>
              <w:noProof/>
              <w:color w:val="FF0000"/>
              <w:lang w:eastAsia="pl-PL"/>
            </w:rPr>
            <w:t xml:space="preserve"> </w:t>
          </w:r>
        </w:p>
      </w:tc>
    </w:tr>
  </w:tbl>
  <w:p w14:paraId="0150A56F" w14:textId="77777777" w:rsidR="00EC3EAC" w:rsidRPr="00B23024" w:rsidRDefault="00EC3EAC" w:rsidP="00EC3EAC">
    <w:pPr>
      <w:rPr>
        <w:b/>
        <w:color w:val="143C46"/>
        <w:sz w:val="18"/>
        <w:szCs w:val="18"/>
      </w:rPr>
    </w:pPr>
    <w:r>
      <w:rPr>
        <w:b/>
        <w:color w:val="143C46"/>
        <w:sz w:val="18"/>
        <w:szCs w:val="18"/>
      </w:rPr>
      <w:t>Wydział Infrastruktury</w:t>
    </w:r>
  </w:p>
  <w:p w14:paraId="0DE739EA" w14:textId="77777777" w:rsidR="00260A96" w:rsidRPr="00B672F5" w:rsidRDefault="00260A96" w:rsidP="00EC3EAC">
    <w:pPr>
      <w:pStyle w:val="Nagwek"/>
      <w:rPr>
        <w:noProof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31"/>
        </w:tabs>
        <w:ind w:left="1211" w:hanging="360"/>
      </w:pPr>
    </w:lvl>
  </w:abstractNum>
  <w:abstractNum w:abstractNumId="2" w15:restartNumberingAfterBreak="0">
    <w:nsid w:val="00000003"/>
    <w:multiLevelType w:val="singleLevel"/>
    <w:tmpl w:val="C13A6B5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/>
        <w:color w:val="auto"/>
      </w:rPr>
    </w:lvl>
  </w:abstractNum>
  <w:abstractNum w:abstractNumId="3" w15:restartNumberingAfterBreak="0">
    <w:nsid w:val="00000004"/>
    <w:multiLevelType w:val="singleLevel"/>
    <w:tmpl w:val="7B3402FE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ABDA354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7" w15:restartNumberingAfterBreak="0">
    <w:nsid w:val="00000008"/>
    <w:multiLevelType w:val="singleLevel"/>
    <w:tmpl w:val="2CC00BFA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8" w15:restartNumberingAfterBreak="0">
    <w:nsid w:val="0184571A"/>
    <w:multiLevelType w:val="hybridMultilevel"/>
    <w:tmpl w:val="A9827E0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1BC4251"/>
    <w:multiLevelType w:val="hybridMultilevel"/>
    <w:tmpl w:val="E4BA4D32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06A354BC"/>
    <w:multiLevelType w:val="multilevel"/>
    <w:tmpl w:val="CC8A445E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 w15:restartNumberingAfterBreak="0">
    <w:nsid w:val="074A44CF"/>
    <w:multiLevelType w:val="hybridMultilevel"/>
    <w:tmpl w:val="C6AC4526"/>
    <w:lvl w:ilvl="0" w:tplc="4B9E7052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75739D8"/>
    <w:multiLevelType w:val="hybridMultilevel"/>
    <w:tmpl w:val="1D36083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0BA73EDF"/>
    <w:multiLevelType w:val="hybridMultilevel"/>
    <w:tmpl w:val="72E2A3AA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0BB00B77"/>
    <w:multiLevelType w:val="hybridMultilevel"/>
    <w:tmpl w:val="297E15C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C402984"/>
    <w:multiLevelType w:val="hybridMultilevel"/>
    <w:tmpl w:val="CAE8A1B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0F4B5F71"/>
    <w:multiLevelType w:val="multilevel"/>
    <w:tmpl w:val="7D4A1034"/>
    <w:lvl w:ilvl="0">
      <w:start w:val="1"/>
      <w:numFmt w:val="decimal"/>
      <w:lvlText w:val="%1)"/>
      <w:lvlJc w:val="left"/>
      <w:pPr>
        <w:ind w:left="1069" w:firstLine="70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firstLine="142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firstLine="2329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firstLine="2869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firstLine="3589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firstLine="4489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firstLine="502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firstLine="5749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firstLine="6649"/>
      </w:pPr>
      <w:rPr>
        <w:vertAlign w:val="baseline"/>
      </w:rPr>
    </w:lvl>
  </w:abstractNum>
  <w:abstractNum w:abstractNumId="17" w15:restartNumberingAfterBreak="0">
    <w:nsid w:val="175B40C7"/>
    <w:multiLevelType w:val="hybridMultilevel"/>
    <w:tmpl w:val="CC1845B4"/>
    <w:lvl w:ilvl="0" w:tplc="774C2B20">
      <w:start w:val="1"/>
      <w:numFmt w:val="lowerLetter"/>
      <w:lvlText w:val="%1)"/>
      <w:lvlJc w:val="left"/>
      <w:pPr>
        <w:ind w:left="121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1BD159D7"/>
    <w:multiLevelType w:val="hybridMultilevel"/>
    <w:tmpl w:val="FA8ED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AC67EB"/>
    <w:multiLevelType w:val="hybridMultilevel"/>
    <w:tmpl w:val="A52C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2BD5271"/>
    <w:multiLevelType w:val="hybridMultilevel"/>
    <w:tmpl w:val="6A5CE59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B25D68"/>
    <w:multiLevelType w:val="hybridMultilevel"/>
    <w:tmpl w:val="30F235D0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2" w15:restartNumberingAfterBreak="0">
    <w:nsid w:val="314016C7"/>
    <w:multiLevelType w:val="multilevel"/>
    <w:tmpl w:val="21D09D42"/>
    <w:lvl w:ilvl="0">
      <w:start w:val="1"/>
      <w:numFmt w:val="upperRoman"/>
      <w:lvlText w:val="%1."/>
      <w:lvlJc w:val="left"/>
      <w:pPr>
        <w:ind w:left="862" w:firstLine="142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222" w:firstLine="862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firstLine="1762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firstLine="2302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firstLine="3022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firstLine="3922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firstLine="4462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firstLine="5182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firstLine="6082"/>
      </w:pPr>
      <w:rPr>
        <w:vertAlign w:val="baseline"/>
      </w:rPr>
    </w:lvl>
  </w:abstractNum>
  <w:abstractNum w:abstractNumId="23" w15:restartNumberingAfterBreak="0">
    <w:nsid w:val="325B125A"/>
    <w:multiLevelType w:val="hybridMultilevel"/>
    <w:tmpl w:val="8AB013C4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0D5769"/>
    <w:multiLevelType w:val="hybridMultilevel"/>
    <w:tmpl w:val="2C5C233A"/>
    <w:lvl w:ilvl="0" w:tplc="0415000F">
      <w:start w:val="1"/>
      <w:numFmt w:val="decimal"/>
      <w:lvlText w:val="%1."/>
      <w:lvlJc w:val="left"/>
      <w:pPr>
        <w:ind w:left="76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9A3216"/>
    <w:multiLevelType w:val="hybridMultilevel"/>
    <w:tmpl w:val="5BCACE9E"/>
    <w:lvl w:ilvl="0" w:tplc="EF44C5FA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5B4CC0"/>
    <w:multiLevelType w:val="hybridMultilevel"/>
    <w:tmpl w:val="55CE27AA"/>
    <w:lvl w:ilvl="0" w:tplc="D06682E0">
      <w:start w:val="1"/>
      <w:numFmt w:val="decimal"/>
      <w:lvlText w:val="%1."/>
      <w:lvlJc w:val="left"/>
      <w:pPr>
        <w:ind w:left="390" w:hanging="39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767B40"/>
    <w:multiLevelType w:val="multilevel"/>
    <w:tmpl w:val="4760BC60"/>
    <w:lvl w:ilvl="0">
      <w:start w:val="1"/>
      <w:numFmt w:val="lowerLetter"/>
      <w:lvlText w:val="%1)"/>
      <w:lvlJc w:val="left"/>
      <w:pPr>
        <w:ind w:left="916" w:firstLine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636" w:firstLine="1080"/>
      </w:pPr>
      <w:rPr>
        <w:u w:val="none"/>
      </w:rPr>
    </w:lvl>
    <w:lvl w:ilvl="2">
      <w:start w:val="1"/>
      <w:numFmt w:val="decimal"/>
      <w:lvlText w:val="%3)"/>
      <w:lvlJc w:val="left"/>
      <w:pPr>
        <w:ind w:left="2356" w:firstLine="1800"/>
      </w:pPr>
      <w:rPr>
        <w:u w:val="none"/>
      </w:rPr>
    </w:lvl>
    <w:lvl w:ilvl="3">
      <w:start w:val="1"/>
      <w:numFmt w:val="lowerLetter"/>
      <w:lvlText w:val="(%4)"/>
      <w:lvlJc w:val="left"/>
      <w:pPr>
        <w:ind w:left="3076" w:firstLine="2520"/>
      </w:pPr>
      <w:rPr>
        <w:u w:val="none"/>
      </w:rPr>
    </w:lvl>
    <w:lvl w:ilvl="4">
      <w:start w:val="1"/>
      <w:numFmt w:val="lowerRoman"/>
      <w:lvlText w:val="(%5)"/>
      <w:lvlJc w:val="right"/>
      <w:pPr>
        <w:ind w:left="3796" w:firstLine="3240"/>
      </w:pPr>
      <w:rPr>
        <w:u w:val="none"/>
      </w:rPr>
    </w:lvl>
    <w:lvl w:ilvl="5">
      <w:start w:val="1"/>
      <w:numFmt w:val="decimal"/>
      <w:lvlText w:val="(%6)"/>
      <w:lvlJc w:val="left"/>
      <w:pPr>
        <w:ind w:left="4516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236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956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676" w:firstLine="6120"/>
      </w:pPr>
      <w:rPr>
        <w:u w:val="none"/>
      </w:rPr>
    </w:lvl>
  </w:abstractNum>
  <w:abstractNum w:abstractNumId="28" w15:restartNumberingAfterBreak="0">
    <w:nsid w:val="42C824A4"/>
    <w:multiLevelType w:val="multilevel"/>
    <w:tmpl w:val="B9BCD012"/>
    <w:lvl w:ilvl="0">
      <w:start w:val="1"/>
      <w:numFmt w:val="decimal"/>
      <w:lvlText w:val="%1)"/>
      <w:lvlJc w:val="left"/>
      <w:pPr>
        <w:ind w:left="-709" w:firstLine="70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" w:firstLine="142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31" w:firstLine="2329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51" w:firstLine="2869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71" w:firstLine="3589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91" w:firstLine="4489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11" w:firstLine="502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31" w:firstLine="5749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51" w:firstLine="6649"/>
      </w:pPr>
      <w:rPr>
        <w:vertAlign w:val="baseline"/>
      </w:rPr>
    </w:lvl>
  </w:abstractNum>
  <w:abstractNum w:abstractNumId="29" w15:restartNumberingAfterBreak="0">
    <w:nsid w:val="46D47FE4"/>
    <w:multiLevelType w:val="hybridMultilevel"/>
    <w:tmpl w:val="4484C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114D59"/>
    <w:multiLevelType w:val="hybridMultilevel"/>
    <w:tmpl w:val="89CE1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BC4C33"/>
    <w:multiLevelType w:val="hybridMultilevel"/>
    <w:tmpl w:val="FA2C0D0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59BD7C49"/>
    <w:multiLevelType w:val="multilevel"/>
    <w:tmpl w:val="516871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6E6CD5"/>
    <w:multiLevelType w:val="hybridMultilevel"/>
    <w:tmpl w:val="CECC155C"/>
    <w:lvl w:ilvl="0" w:tplc="31BA3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CCC3A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E87B53"/>
    <w:multiLevelType w:val="hybridMultilevel"/>
    <w:tmpl w:val="B8E0D9F2"/>
    <w:lvl w:ilvl="0" w:tplc="0415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5" w15:restartNumberingAfterBreak="0">
    <w:nsid w:val="682A5956"/>
    <w:multiLevelType w:val="hybridMultilevel"/>
    <w:tmpl w:val="DD022F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9F0CD5"/>
    <w:multiLevelType w:val="multilevel"/>
    <w:tmpl w:val="F118AC10"/>
    <w:lvl w:ilvl="0">
      <w:start w:val="1"/>
      <w:numFmt w:val="decimal"/>
      <w:lvlText w:val="%1."/>
      <w:lvlJc w:val="left"/>
      <w:pPr>
        <w:ind w:left="1069" w:firstLine="70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firstLine="142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firstLine="2329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firstLine="2869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firstLine="3589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firstLine="4489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firstLine="502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firstLine="5749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firstLine="6649"/>
      </w:pPr>
      <w:rPr>
        <w:vertAlign w:val="baseline"/>
      </w:rPr>
    </w:lvl>
  </w:abstractNum>
  <w:abstractNum w:abstractNumId="37" w15:restartNumberingAfterBreak="0">
    <w:nsid w:val="78D2740E"/>
    <w:multiLevelType w:val="multilevel"/>
    <w:tmpl w:val="2D00B7BE"/>
    <w:lvl w:ilvl="0">
      <w:start w:val="1"/>
      <w:numFmt w:val="decimal"/>
      <w:lvlText w:val="%1)"/>
      <w:lvlJc w:val="left"/>
      <w:pPr>
        <w:ind w:left="1069" w:firstLine="70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firstLine="142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firstLine="2329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firstLine="2869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firstLine="3589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firstLine="4489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firstLine="502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firstLine="5749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firstLine="6649"/>
      </w:pPr>
      <w:rPr>
        <w:vertAlign w:val="baseline"/>
      </w:rPr>
    </w:lvl>
  </w:abstractNum>
  <w:abstractNum w:abstractNumId="38" w15:restartNumberingAfterBreak="0">
    <w:nsid w:val="7BFA7DBB"/>
    <w:multiLevelType w:val="hybridMultilevel"/>
    <w:tmpl w:val="B58424B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CFB02D9"/>
    <w:multiLevelType w:val="hybridMultilevel"/>
    <w:tmpl w:val="C8DC2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E978AF"/>
    <w:multiLevelType w:val="multilevel"/>
    <w:tmpl w:val="165C1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3"/>
  </w:num>
  <w:num w:numId="10">
    <w:abstractNumId w:val="15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6"/>
  </w:num>
  <w:num w:numId="26">
    <w:abstractNumId w:val="36"/>
  </w:num>
  <w:num w:numId="27">
    <w:abstractNumId w:val="22"/>
  </w:num>
  <w:num w:numId="28">
    <w:abstractNumId w:val="28"/>
  </w:num>
  <w:num w:numId="29">
    <w:abstractNumId w:val="37"/>
  </w:num>
  <w:num w:numId="30">
    <w:abstractNumId w:val="27"/>
  </w:num>
  <w:num w:numId="31">
    <w:abstractNumId w:val="38"/>
  </w:num>
  <w:num w:numId="32">
    <w:abstractNumId w:val="11"/>
  </w:num>
  <w:num w:numId="33">
    <w:abstractNumId w:val="31"/>
  </w:num>
  <w:num w:numId="34">
    <w:abstractNumId w:val="17"/>
  </w:num>
  <w:num w:numId="35">
    <w:abstractNumId w:val="34"/>
  </w:num>
  <w:num w:numId="36">
    <w:abstractNumId w:val="18"/>
  </w:num>
  <w:num w:numId="37">
    <w:abstractNumId w:val="9"/>
  </w:num>
  <w:num w:numId="38">
    <w:abstractNumId w:val="8"/>
  </w:num>
  <w:num w:numId="39">
    <w:abstractNumId w:val="12"/>
  </w:num>
  <w:num w:numId="40">
    <w:abstractNumId w:val="21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A5C"/>
    <w:rsid w:val="00014FA4"/>
    <w:rsid w:val="00041A64"/>
    <w:rsid w:val="00045450"/>
    <w:rsid w:val="00051DF1"/>
    <w:rsid w:val="00053422"/>
    <w:rsid w:val="00074BEC"/>
    <w:rsid w:val="00074EC3"/>
    <w:rsid w:val="000776F3"/>
    <w:rsid w:val="000A5F21"/>
    <w:rsid w:val="000B3920"/>
    <w:rsid w:val="000C47BB"/>
    <w:rsid w:val="000C5210"/>
    <w:rsid w:val="000D0B49"/>
    <w:rsid w:val="000E2127"/>
    <w:rsid w:val="000E43B2"/>
    <w:rsid w:val="000F02CC"/>
    <w:rsid w:val="000F375D"/>
    <w:rsid w:val="0011545B"/>
    <w:rsid w:val="00123185"/>
    <w:rsid w:val="00123522"/>
    <w:rsid w:val="001246A9"/>
    <w:rsid w:val="001300C5"/>
    <w:rsid w:val="0013161F"/>
    <w:rsid w:val="00136BA6"/>
    <w:rsid w:val="00142641"/>
    <w:rsid w:val="00142CDA"/>
    <w:rsid w:val="00150252"/>
    <w:rsid w:val="001606A9"/>
    <w:rsid w:val="00165F0C"/>
    <w:rsid w:val="00171B77"/>
    <w:rsid w:val="001720D5"/>
    <w:rsid w:val="00175281"/>
    <w:rsid w:val="00187241"/>
    <w:rsid w:val="00194331"/>
    <w:rsid w:val="001973C1"/>
    <w:rsid w:val="001A44D9"/>
    <w:rsid w:val="001B263C"/>
    <w:rsid w:val="001B6E40"/>
    <w:rsid w:val="001B7A53"/>
    <w:rsid w:val="001D3B87"/>
    <w:rsid w:val="001E00F5"/>
    <w:rsid w:val="001F2E49"/>
    <w:rsid w:val="00200042"/>
    <w:rsid w:val="00206917"/>
    <w:rsid w:val="00207D37"/>
    <w:rsid w:val="00212846"/>
    <w:rsid w:val="0021352F"/>
    <w:rsid w:val="002234D9"/>
    <w:rsid w:val="0022451D"/>
    <w:rsid w:val="00227E5C"/>
    <w:rsid w:val="00236B2B"/>
    <w:rsid w:val="002400AF"/>
    <w:rsid w:val="00251DD7"/>
    <w:rsid w:val="002527C7"/>
    <w:rsid w:val="00260A96"/>
    <w:rsid w:val="00260D8E"/>
    <w:rsid w:val="00262DED"/>
    <w:rsid w:val="002665AF"/>
    <w:rsid w:val="002803B9"/>
    <w:rsid w:val="002A60BC"/>
    <w:rsid w:val="002B1B53"/>
    <w:rsid w:val="002B4DB4"/>
    <w:rsid w:val="002C49C7"/>
    <w:rsid w:val="002C6178"/>
    <w:rsid w:val="002D1A0D"/>
    <w:rsid w:val="002E4314"/>
    <w:rsid w:val="002E58E7"/>
    <w:rsid w:val="002F14D7"/>
    <w:rsid w:val="002F69C6"/>
    <w:rsid w:val="003019E9"/>
    <w:rsid w:val="003045E0"/>
    <w:rsid w:val="00313284"/>
    <w:rsid w:val="00317EEA"/>
    <w:rsid w:val="00327FDC"/>
    <w:rsid w:val="00330F10"/>
    <w:rsid w:val="003320E0"/>
    <w:rsid w:val="00351A97"/>
    <w:rsid w:val="003537CD"/>
    <w:rsid w:val="00364789"/>
    <w:rsid w:val="00372C0F"/>
    <w:rsid w:val="003836F7"/>
    <w:rsid w:val="00385B89"/>
    <w:rsid w:val="00397B3D"/>
    <w:rsid w:val="003A4182"/>
    <w:rsid w:val="003A4586"/>
    <w:rsid w:val="003A731E"/>
    <w:rsid w:val="003B309A"/>
    <w:rsid w:val="003B45E0"/>
    <w:rsid w:val="003B764C"/>
    <w:rsid w:val="003B7FFB"/>
    <w:rsid w:val="003C4439"/>
    <w:rsid w:val="003C4A5A"/>
    <w:rsid w:val="003D543E"/>
    <w:rsid w:val="003D64BD"/>
    <w:rsid w:val="003F10DF"/>
    <w:rsid w:val="00406889"/>
    <w:rsid w:val="0042439A"/>
    <w:rsid w:val="00426572"/>
    <w:rsid w:val="00427AFE"/>
    <w:rsid w:val="0043542F"/>
    <w:rsid w:val="00436ADD"/>
    <w:rsid w:val="0044511E"/>
    <w:rsid w:val="00450FBF"/>
    <w:rsid w:val="00455EEB"/>
    <w:rsid w:val="00481EDE"/>
    <w:rsid w:val="004879B8"/>
    <w:rsid w:val="00493319"/>
    <w:rsid w:val="00494734"/>
    <w:rsid w:val="004A0BF2"/>
    <w:rsid w:val="004A3CAA"/>
    <w:rsid w:val="004A4F21"/>
    <w:rsid w:val="004B4E40"/>
    <w:rsid w:val="004B7D02"/>
    <w:rsid w:val="004C0A1E"/>
    <w:rsid w:val="004C0F04"/>
    <w:rsid w:val="004D1A09"/>
    <w:rsid w:val="004D28D0"/>
    <w:rsid w:val="004E135C"/>
    <w:rsid w:val="004E1CF1"/>
    <w:rsid w:val="004E7291"/>
    <w:rsid w:val="004F4258"/>
    <w:rsid w:val="004F7DEF"/>
    <w:rsid w:val="00506081"/>
    <w:rsid w:val="005105AD"/>
    <w:rsid w:val="0051121E"/>
    <w:rsid w:val="00516764"/>
    <w:rsid w:val="00520755"/>
    <w:rsid w:val="005218AE"/>
    <w:rsid w:val="00546138"/>
    <w:rsid w:val="0055594B"/>
    <w:rsid w:val="005562C6"/>
    <w:rsid w:val="00562DEE"/>
    <w:rsid w:val="00564C37"/>
    <w:rsid w:val="00597207"/>
    <w:rsid w:val="00597D98"/>
    <w:rsid w:val="005A7A83"/>
    <w:rsid w:val="005A7F96"/>
    <w:rsid w:val="005B1FFD"/>
    <w:rsid w:val="005B3CAD"/>
    <w:rsid w:val="005B46BD"/>
    <w:rsid w:val="005B5166"/>
    <w:rsid w:val="005B7349"/>
    <w:rsid w:val="005C0752"/>
    <w:rsid w:val="005C7E9F"/>
    <w:rsid w:val="005D7804"/>
    <w:rsid w:val="005E215E"/>
    <w:rsid w:val="005E423C"/>
    <w:rsid w:val="005E6E8A"/>
    <w:rsid w:val="005F206B"/>
    <w:rsid w:val="005F2173"/>
    <w:rsid w:val="006169E9"/>
    <w:rsid w:val="00617C4B"/>
    <w:rsid w:val="006204B3"/>
    <w:rsid w:val="00637ADB"/>
    <w:rsid w:val="00640E42"/>
    <w:rsid w:val="00643EAE"/>
    <w:rsid w:val="00650333"/>
    <w:rsid w:val="00656BD1"/>
    <w:rsid w:val="00661634"/>
    <w:rsid w:val="0066274C"/>
    <w:rsid w:val="006826BC"/>
    <w:rsid w:val="006967AB"/>
    <w:rsid w:val="006C09CF"/>
    <w:rsid w:val="006C1C37"/>
    <w:rsid w:val="006C59CA"/>
    <w:rsid w:val="006E30F2"/>
    <w:rsid w:val="006F4851"/>
    <w:rsid w:val="006F5EBA"/>
    <w:rsid w:val="00721DA7"/>
    <w:rsid w:val="0072619C"/>
    <w:rsid w:val="0073209F"/>
    <w:rsid w:val="0073596B"/>
    <w:rsid w:val="00744605"/>
    <w:rsid w:val="0075119D"/>
    <w:rsid w:val="00751CE5"/>
    <w:rsid w:val="0075348F"/>
    <w:rsid w:val="007748EB"/>
    <w:rsid w:val="00776368"/>
    <w:rsid w:val="00780026"/>
    <w:rsid w:val="00792722"/>
    <w:rsid w:val="007A07E4"/>
    <w:rsid w:val="007B0564"/>
    <w:rsid w:val="007C281F"/>
    <w:rsid w:val="007C4977"/>
    <w:rsid w:val="007D100A"/>
    <w:rsid w:val="007D4780"/>
    <w:rsid w:val="007E07A1"/>
    <w:rsid w:val="007E7EDC"/>
    <w:rsid w:val="007F24B1"/>
    <w:rsid w:val="007F5F4E"/>
    <w:rsid w:val="00805393"/>
    <w:rsid w:val="00810273"/>
    <w:rsid w:val="00812EE1"/>
    <w:rsid w:val="00815CDF"/>
    <w:rsid w:val="00815CED"/>
    <w:rsid w:val="00817877"/>
    <w:rsid w:val="008271E6"/>
    <w:rsid w:val="008277B5"/>
    <w:rsid w:val="00827C58"/>
    <w:rsid w:val="00830877"/>
    <w:rsid w:val="0084190F"/>
    <w:rsid w:val="008500A4"/>
    <w:rsid w:val="00862CF3"/>
    <w:rsid w:val="00864290"/>
    <w:rsid w:val="008652FA"/>
    <w:rsid w:val="00877457"/>
    <w:rsid w:val="0087753D"/>
    <w:rsid w:val="00890A20"/>
    <w:rsid w:val="00892176"/>
    <w:rsid w:val="0089388A"/>
    <w:rsid w:val="0089449A"/>
    <w:rsid w:val="008A30EA"/>
    <w:rsid w:val="008C02D6"/>
    <w:rsid w:val="008C3781"/>
    <w:rsid w:val="008C71E0"/>
    <w:rsid w:val="008D1B3F"/>
    <w:rsid w:val="008D1F86"/>
    <w:rsid w:val="008D2410"/>
    <w:rsid w:val="008D25B3"/>
    <w:rsid w:val="008D2F74"/>
    <w:rsid w:val="008E073C"/>
    <w:rsid w:val="008E4DD5"/>
    <w:rsid w:val="008F3845"/>
    <w:rsid w:val="008F493F"/>
    <w:rsid w:val="009039E6"/>
    <w:rsid w:val="00904319"/>
    <w:rsid w:val="0091112F"/>
    <w:rsid w:val="009127C9"/>
    <w:rsid w:val="00927008"/>
    <w:rsid w:val="00930A6D"/>
    <w:rsid w:val="00943AD2"/>
    <w:rsid w:val="00943DCB"/>
    <w:rsid w:val="00945715"/>
    <w:rsid w:val="00946CA7"/>
    <w:rsid w:val="00957DF8"/>
    <w:rsid w:val="009611B7"/>
    <w:rsid w:val="00961D68"/>
    <w:rsid w:val="00981ECE"/>
    <w:rsid w:val="00984BEF"/>
    <w:rsid w:val="009901A8"/>
    <w:rsid w:val="0099256F"/>
    <w:rsid w:val="00995417"/>
    <w:rsid w:val="0099653E"/>
    <w:rsid w:val="009A1C15"/>
    <w:rsid w:val="009A1DE2"/>
    <w:rsid w:val="009A7D0E"/>
    <w:rsid w:val="009C3E7F"/>
    <w:rsid w:val="009C7122"/>
    <w:rsid w:val="009D182F"/>
    <w:rsid w:val="009D4FD5"/>
    <w:rsid w:val="009F122C"/>
    <w:rsid w:val="009F4C52"/>
    <w:rsid w:val="00A0283F"/>
    <w:rsid w:val="00A04408"/>
    <w:rsid w:val="00A112B3"/>
    <w:rsid w:val="00A1238E"/>
    <w:rsid w:val="00A17FB8"/>
    <w:rsid w:val="00A34174"/>
    <w:rsid w:val="00A42C42"/>
    <w:rsid w:val="00A47D11"/>
    <w:rsid w:val="00A56151"/>
    <w:rsid w:val="00A561EF"/>
    <w:rsid w:val="00A57D38"/>
    <w:rsid w:val="00A60F10"/>
    <w:rsid w:val="00A611A5"/>
    <w:rsid w:val="00A61D1C"/>
    <w:rsid w:val="00A64A8E"/>
    <w:rsid w:val="00A6613A"/>
    <w:rsid w:val="00A70283"/>
    <w:rsid w:val="00A7174D"/>
    <w:rsid w:val="00A84D0B"/>
    <w:rsid w:val="00A93159"/>
    <w:rsid w:val="00AB288A"/>
    <w:rsid w:val="00AB3C1D"/>
    <w:rsid w:val="00AB4BE7"/>
    <w:rsid w:val="00AB5CB2"/>
    <w:rsid w:val="00AB7BC5"/>
    <w:rsid w:val="00AC07A1"/>
    <w:rsid w:val="00AC2D3B"/>
    <w:rsid w:val="00AD16C0"/>
    <w:rsid w:val="00AD1961"/>
    <w:rsid w:val="00AD2182"/>
    <w:rsid w:val="00AD3C5F"/>
    <w:rsid w:val="00AD777C"/>
    <w:rsid w:val="00AE6D10"/>
    <w:rsid w:val="00AF479A"/>
    <w:rsid w:val="00B11FDA"/>
    <w:rsid w:val="00B13345"/>
    <w:rsid w:val="00B3299E"/>
    <w:rsid w:val="00B34A0E"/>
    <w:rsid w:val="00B34BB1"/>
    <w:rsid w:val="00B4004F"/>
    <w:rsid w:val="00B428A2"/>
    <w:rsid w:val="00B46153"/>
    <w:rsid w:val="00B47E93"/>
    <w:rsid w:val="00B57244"/>
    <w:rsid w:val="00B65973"/>
    <w:rsid w:val="00B65C68"/>
    <w:rsid w:val="00B672F5"/>
    <w:rsid w:val="00B67362"/>
    <w:rsid w:val="00B71BE8"/>
    <w:rsid w:val="00B74A5C"/>
    <w:rsid w:val="00B825ED"/>
    <w:rsid w:val="00B82C10"/>
    <w:rsid w:val="00B90309"/>
    <w:rsid w:val="00B90E2E"/>
    <w:rsid w:val="00B9267D"/>
    <w:rsid w:val="00BA32A5"/>
    <w:rsid w:val="00BB27B4"/>
    <w:rsid w:val="00BC7EF2"/>
    <w:rsid w:val="00BD784A"/>
    <w:rsid w:val="00C01A45"/>
    <w:rsid w:val="00C06571"/>
    <w:rsid w:val="00C137D9"/>
    <w:rsid w:val="00C15782"/>
    <w:rsid w:val="00C16F36"/>
    <w:rsid w:val="00C24EE5"/>
    <w:rsid w:val="00C27EF9"/>
    <w:rsid w:val="00C40DF1"/>
    <w:rsid w:val="00C50E58"/>
    <w:rsid w:val="00C55D34"/>
    <w:rsid w:val="00C63AE1"/>
    <w:rsid w:val="00C709EE"/>
    <w:rsid w:val="00C72532"/>
    <w:rsid w:val="00C76840"/>
    <w:rsid w:val="00C97FDC"/>
    <w:rsid w:val="00CA1E62"/>
    <w:rsid w:val="00CA5F41"/>
    <w:rsid w:val="00CB283D"/>
    <w:rsid w:val="00CB3AB5"/>
    <w:rsid w:val="00CD0740"/>
    <w:rsid w:val="00CE1023"/>
    <w:rsid w:val="00CE117E"/>
    <w:rsid w:val="00CE20B3"/>
    <w:rsid w:val="00CF7D22"/>
    <w:rsid w:val="00D07ED4"/>
    <w:rsid w:val="00D13C83"/>
    <w:rsid w:val="00D15FE8"/>
    <w:rsid w:val="00D1729C"/>
    <w:rsid w:val="00D207AF"/>
    <w:rsid w:val="00D2301D"/>
    <w:rsid w:val="00D31380"/>
    <w:rsid w:val="00D36F91"/>
    <w:rsid w:val="00D44042"/>
    <w:rsid w:val="00D53F66"/>
    <w:rsid w:val="00D706A7"/>
    <w:rsid w:val="00D72419"/>
    <w:rsid w:val="00D726C5"/>
    <w:rsid w:val="00D766CF"/>
    <w:rsid w:val="00D7773E"/>
    <w:rsid w:val="00D95CAA"/>
    <w:rsid w:val="00DA18F2"/>
    <w:rsid w:val="00DA2ABB"/>
    <w:rsid w:val="00DA6F96"/>
    <w:rsid w:val="00DB314B"/>
    <w:rsid w:val="00DB40BB"/>
    <w:rsid w:val="00DC0879"/>
    <w:rsid w:val="00DC1A1A"/>
    <w:rsid w:val="00DC27ED"/>
    <w:rsid w:val="00DC4CEE"/>
    <w:rsid w:val="00DC7B8D"/>
    <w:rsid w:val="00DD0B6F"/>
    <w:rsid w:val="00DD1FB0"/>
    <w:rsid w:val="00DD262F"/>
    <w:rsid w:val="00DD6B29"/>
    <w:rsid w:val="00DE5456"/>
    <w:rsid w:val="00DE65F9"/>
    <w:rsid w:val="00DF4665"/>
    <w:rsid w:val="00E00392"/>
    <w:rsid w:val="00E04589"/>
    <w:rsid w:val="00E11993"/>
    <w:rsid w:val="00E23B08"/>
    <w:rsid w:val="00E2792F"/>
    <w:rsid w:val="00E30A73"/>
    <w:rsid w:val="00E36371"/>
    <w:rsid w:val="00E41C39"/>
    <w:rsid w:val="00E572E7"/>
    <w:rsid w:val="00E577D7"/>
    <w:rsid w:val="00E603E7"/>
    <w:rsid w:val="00E64ED1"/>
    <w:rsid w:val="00E659D4"/>
    <w:rsid w:val="00E76F0D"/>
    <w:rsid w:val="00E80D33"/>
    <w:rsid w:val="00E81E86"/>
    <w:rsid w:val="00E82FFC"/>
    <w:rsid w:val="00E841F4"/>
    <w:rsid w:val="00E8493B"/>
    <w:rsid w:val="00E85B12"/>
    <w:rsid w:val="00E85D1F"/>
    <w:rsid w:val="00EA00F5"/>
    <w:rsid w:val="00EB3919"/>
    <w:rsid w:val="00EC2B8E"/>
    <w:rsid w:val="00EC3EAC"/>
    <w:rsid w:val="00ED66D0"/>
    <w:rsid w:val="00ED67B6"/>
    <w:rsid w:val="00EE03BE"/>
    <w:rsid w:val="00EE228D"/>
    <w:rsid w:val="00EE2A34"/>
    <w:rsid w:val="00EE3C4B"/>
    <w:rsid w:val="00EE4D94"/>
    <w:rsid w:val="00EF0084"/>
    <w:rsid w:val="00EF4E5B"/>
    <w:rsid w:val="00EF5FB9"/>
    <w:rsid w:val="00F14541"/>
    <w:rsid w:val="00F1513F"/>
    <w:rsid w:val="00F174FB"/>
    <w:rsid w:val="00F17BB7"/>
    <w:rsid w:val="00F2243B"/>
    <w:rsid w:val="00F30D9D"/>
    <w:rsid w:val="00F4566B"/>
    <w:rsid w:val="00F50ACE"/>
    <w:rsid w:val="00F5599C"/>
    <w:rsid w:val="00F676A5"/>
    <w:rsid w:val="00F67ED1"/>
    <w:rsid w:val="00F7669D"/>
    <w:rsid w:val="00F80A43"/>
    <w:rsid w:val="00F819C1"/>
    <w:rsid w:val="00F82A3B"/>
    <w:rsid w:val="00F85731"/>
    <w:rsid w:val="00F970FA"/>
    <w:rsid w:val="00F97E45"/>
    <w:rsid w:val="00FA1920"/>
    <w:rsid w:val="00FA1DD9"/>
    <w:rsid w:val="00FA1F6A"/>
    <w:rsid w:val="00FA3336"/>
    <w:rsid w:val="00FA3609"/>
    <w:rsid w:val="00FB5E8D"/>
    <w:rsid w:val="00FC1CA0"/>
    <w:rsid w:val="00FC5235"/>
    <w:rsid w:val="00FD7B17"/>
    <w:rsid w:val="00FE0080"/>
    <w:rsid w:val="00FE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6BCA65"/>
  <w15:docId w15:val="{7BCA75CE-68E7-44A2-A8AE-1B136238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92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21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0B3920"/>
    <w:pPr>
      <w:keepNext/>
      <w:tabs>
        <w:tab w:val="num" w:pos="576"/>
      </w:tabs>
      <w:ind w:left="576" w:hanging="576"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0B3920"/>
    <w:rPr>
      <w:rFonts w:ascii="Symbol" w:hAnsi="Symbol"/>
    </w:rPr>
  </w:style>
  <w:style w:type="character" w:customStyle="1" w:styleId="WW8Num2z1">
    <w:name w:val="WW8Num2z1"/>
    <w:rsid w:val="000B3920"/>
    <w:rPr>
      <w:rFonts w:ascii="Courier New" w:hAnsi="Courier New" w:cs="Courier New"/>
    </w:rPr>
  </w:style>
  <w:style w:type="character" w:customStyle="1" w:styleId="WW8Num2z2">
    <w:name w:val="WW8Num2z2"/>
    <w:rsid w:val="000B3920"/>
    <w:rPr>
      <w:rFonts w:ascii="Wingdings" w:hAnsi="Wingdings"/>
    </w:rPr>
  </w:style>
  <w:style w:type="character" w:customStyle="1" w:styleId="WW8Num3z0">
    <w:name w:val="WW8Num3z0"/>
    <w:rsid w:val="000B3920"/>
    <w:rPr>
      <w:rFonts w:ascii="Symbol" w:hAnsi="Symbol"/>
    </w:rPr>
  </w:style>
  <w:style w:type="character" w:customStyle="1" w:styleId="WW8Num3z1">
    <w:name w:val="WW8Num3z1"/>
    <w:rsid w:val="000B3920"/>
    <w:rPr>
      <w:rFonts w:ascii="Courier New" w:hAnsi="Courier New" w:cs="Courier New"/>
    </w:rPr>
  </w:style>
  <w:style w:type="character" w:customStyle="1" w:styleId="WW8Num3z2">
    <w:name w:val="WW8Num3z2"/>
    <w:rsid w:val="000B3920"/>
    <w:rPr>
      <w:rFonts w:ascii="Wingdings" w:hAnsi="Wingdings"/>
    </w:rPr>
  </w:style>
  <w:style w:type="character" w:customStyle="1" w:styleId="WW8Num4z0">
    <w:name w:val="WW8Num4z0"/>
    <w:rsid w:val="000B3920"/>
    <w:rPr>
      <w:rFonts w:ascii="Symbol" w:hAnsi="Symbol"/>
    </w:rPr>
  </w:style>
  <w:style w:type="character" w:customStyle="1" w:styleId="WW8Num4z1">
    <w:name w:val="WW8Num4z1"/>
    <w:rsid w:val="000B3920"/>
    <w:rPr>
      <w:rFonts w:ascii="Courier New" w:hAnsi="Courier New" w:cs="Courier New"/>
    </w:rPr>
  </w:style>
  <w:style w:type="character" w:customStyle="1" w:styleId="WW8Num4z2">
    <w:name w:val="WW8Num4z2"/>
    <w:rsid w:val="000B3920"/>
    <w:rPr>
      <w:rFonts w:ascii="Wingdings" w:hAnsi="Wingdings"/>
    </w:rPr>
  </w:style>
  <w:style w:type="character" w:customStyle="1" w:styleId="WW8Num5z0">
    <w:name w:val="WW8Num5z0"/>
    <w:rsid w:val="000B3920"/>
    <w:rPr>
      <w:rFonts w:ascii="Symbol" w:hAnsi="Symbol"/>
    </w:rPr>
  </w:style>
  <w:style w:type="character" w:customStyle="1" w:styleId="WW8Num5z1">
    <w:name w:val="WW8Num5z1"/>
    <w:rsid w:val="000B3920"/>
    <w:rPr>
      <w:rFonts w:ascii="Courier New" w:hAnsi="Courier New" w:cs="Courier New"/>
    </w:rPr>
  </w:style>
  <w:style w:type="character" w:customStyle="1" w:styleId="WW8Num5z2">
    <w:name w:val="WW8Num5z2"/>
    <w:rsid w:val="000B3920"/>
    <w:rPr>
      <w:rFonts w:ascii="Wingdings" w:hAnsi="Wingdings"/>
    </w:rPr>
  </w:style>
  <w:style w:type="character" w:customStyle="1" w:styleId="WW8Num6z0">
    <w:name w:val="WW8Num6z0"/>
    <w:rsid w:val="000B3920"/>
    <w:rPr>
      <w:rFonts w:ascii="Symbol" w:hAnsi="Symbol"/>
    </w:rPr>
  </w:style>
  <w:style w:type="character" w:customStyle="1" w:styleId="WW8Num6z1">
    <w:name w:val="WW8Num6z1"/>
    <w:rsid w:val="000B3920"/>
    <w:rPr>
      <w:rFonts w:ascii="Courier New" w:hAnsi="Courier New" w:cs="Courier New"/>
    </w:rPr>
  </w:style>
  <w:style w:type="character" w:customStyle="1" w:styleId="WW8Num6z2">
    <w:name w:val="WW8Num6z2"/>
    <w:rsid w:val="000B3920"/>
    <w:rPr>
      <w:rFonts w:ascii="Wingdings" w:hAnsi="Wingdings"/>
    </w:rPr>
  </w:style>
  <w:style w:type="character" w:customStyle="1" w:styleId="WW8Num7z0">
    <w:name w:val="WW8Num7z0"/>
    <w:rsid w:val="000B3920"/>
    <w:rPr>
      <w:rFonts w:ascii="Symbol" w:hAnsi="Symbol"/>
    </w:rPr>
  </w:style>
  <w:style w:type="character" w:customStyle="1" w:styleId="WW8Num7z1">
    <w:name w:val="WW8Num7z1"/>
    <w:rsid w:val="000B3920"/>
    <w:rPr>
      <w:rFonts w:ascii="Courier New" w:hAnsi="Courier New" w:cs="Courier New"/>
    </w:rPr>
  </w:style>
  <w:style w:type="character" w:customStyle="1" w:styleId="WW8Num7z2">
    <w:name w:val="WW8Num7z2"/>
    <w:rsid w:val="000B3920"/>
    <w:rPr>
      <w:rFonts w:ascii="Wingdings" w:hAnsi="Wingdings"/>
    </w:rPr>
  </w:style>
  <w:style w:type="character" w:customStyle="1" w:styleId="WW8Num8z0">
    <w:name w:val="WW8Num8z0"/>
    <w:rsid w:val="000B3920"/>
    <w:rPr>
      <w:rFonts w:ascii="Symbol" w:hAnsi="Symbol"/>
    </w:rPr>
  </w:style>
  <w:style w:type="character" w:customStyle="1" w:styleId="WW8Num8z1">
    <w:name w:val="WW8Num8z1"/>
    <w:rsid w:val="000B3920"/>
    <w:rPr>
      <w:rFonts w:ascii="Courier New" w:hAnsi="Courier New" w:cs="Courier New"/>
    </w:rPr>
  </w:style>
  <w:style w:type="character" w:customStyle="1" w:styleId="WW8Num8z2">
    <w:name w:val="WW8Num8z2"/>
    <w:rsid w:val="000B3920"/>
    <w:rPr>
      <w:rFonts w:ascii="Wingdings" w:hAnsi="Wingdings"/>
    </w:rPr>
  </w:style>
  <w:style w:type="character" w:customStyle="1" w:styleId="WW8Num9z0">
    <w:name w:val="WW8Num9z0"/>
    <w:rsid w:val="000B3920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0B3920"/>
    <w:rPr>
      <w:rFonts w:ascii="Courier New" w:hAnsi="Courier New"/>
    </w:rPr>
  </w:style>
  <w:style w:type="character" w:customStyle="1" w:styleId="WW8Num9z2">
    <w:name w:val="WW8Num9z2"/>
    <w:rsid w:val="000B3920"/>
    <w:rPr>
      <w:rFonts w:ascii="Wingdings" w:hAnsi="Wingdings"/>
    </w:rPr>
  </w:style>
  <w:style w:type="character" w:customStyle="1" w:styleId="WW8Num9z3">
    <w:name w:val="WW8Num9z3"/>
    <w:rsid w:val="000B3920"/>
    <w:rPr>
      <w:rFonts w:ascii="Symbol" w:hAnsi="Symbol"/>
    </w:rPr>
  </w:style>
  <w:style w:type="character" w:customStyle="1" w:styleId="WW8Num10z0">
    <w:name w:val="WW8Num10z0"/>
    <w:rsid w:val="000B3920"/>
    <w:rPr>
      <w:rFonts w:ascii="Symbol" w:hAnsi="Symbol"/>
    </w:rPr>
  </w:style>
  <w:style w:type="character" w:customStyle="1" w:styleId="WW8Num10z1">
    <w:name w:val="WW8Num10z1"/>
    <w:rsid w:val="000B3920"/>
    <w:rPr>
      <w:rFonts w:ascii="Courier New" w:hAnsi="Courier New" w:cs="Courier New"/>
    </w:rPr>
  </w:style>
  <w:style w:type="character" w:customStyle="1" w:styleId="WW8Num10z2">
    <w:name w:val="WW8Num10z2"/>
    <w:rsid w:val="000B3920"/>
    <w:rPr>
      <w:rFonts w:ascii="Wingdings" w:hAnsi="Wingdings"/>
    </w:rPr>
  </w:style>
  <w:style w:type="character" w:customStyle="1" w:styleId="WW8Num11z0">
    <w:name w:val="WW8Num11z0"/>
    <w:rsid w:val="000B3920"/>
    <w:rPr>
      <w:rFonts w:ascii="Symbol" w:hAnsi="Symbol"/>
    </w:rPr>
  </w:style>
  <w:style w:type="character" w:customStyle="1" w:styleId="WW8Num13z0">
    <w:name w:val="WW8Num13z0"/>
    <w:rsid w:val="000B3920"/>
    <w:rPr>
      <w:rFonts w:ascii="Arial" w:hAnsi="Arial"/>
      <w:b w:val="0"/>
      <w:i w:val="0"/>
      <w:sz w:val="24"/>
    </w:rPr>
  </w:style>
  <w:style w:type="character" w:customStyle="1" w:styleId="WW8Num14z0">
    <w:name w:val="WW8Num14z0"/>
    <w:rsid w:val="000B3920"/>
    <w:rPr>
      <w:rFonts w:ascii="Symbol" w:hAnsi="Symbol"/>
    </w:rPr>
  </w:style>
  <w:style w:type="character" w:customStyle="1" w:styleId="WW8Num14z1">
    <w:name w:val="WW8Num14z1"/>
    <w:rsid w:val="000B3920"/>
    <w:rPr>
      <w:rFonts w:ascii="Courier New" w:hAnsi="Courier New" w:cs="Courier New"/>
    </w:rPr>
  </w:style>
  <w:style w:type="character" w:customStyle="1" w:styleId="WW8Num14z2">
    <w:name w:val="WW8Num14z2"/>
    <w:rsid w:val="000B3920"/>
    <w:rPr>
      <w:rFonts w:ascii="Wingdings" w:hAnsi="Wingdings"/>
    </w:rPr>
  </w:style>
  <w:style w:type="character" w:customStyle="1" w:styleId="WW8Num15z0">
    <w:name w:val="WW8Num15z0"/>
    <w:rsid w:val="000B3920"/>
    <w:rPr>
      <w:rFonts w:ascii="Symbol" w:hAnsi="Symbol"/>
    </w:rPr>
  </w:style>
  <w:style w:type="character" w:customStyle="1" w:styleId="WW8Num15z1">
    <w:name w:val="WW8Num15z1"/>
    <w:rsid w:val="000B3920"/>
    <w:rPr>
      <w:rFonts w:ascii="Courier New" w:hAnsi="Courier New" w:cs="Courier New"/>
    </w:rPr>
  </w:style>
  <w:style w:type="character" w:customStyle="1" w:styleId="WW8Num15z2">
    <w:name w:val="WW8Num15z2"/>
    <w:rsid w:val="000B3920"/>
    <w:rPr>
      <w:rFonts w:ascii="Wingdings" w:hAnsi="Wingdings"/>
    </w:rPr>
  </w:style>
  <w:style w:type="character" w:customStyle="1" w:styleId="WW8Num16z0">
    <w:name w:val="WW8Num16z0"/>
    <w:rsid w:val="000B3920"/>
    <w:rPr>
      <w:rFonts w:ascii="Symbol" w:hAnsi="Symbol"/>
    </w:rPr>
  </w:style>
  <w:style w:type="character" w:customStyle="1" w:styleId="WW8Num16z1">
    <w:name w:val="WW8Num16z1"/>
    <w:rsid w:val="000B3920"/>
    <w:rPr>
      <w:rFonts w:ascii="Courier New" w:hAnsi="Courier New" w:cs="Courier New"/>
    </w:rPr>
  </w:style>
  <w:style w:type="character" w:customStyle="1" w:styleId="WW8Num16z2">
    <w:name w:val="WW8Num16z2"/>
    <w:rsid w:val="000B3920"/>
    <w:rPr>
      <w:rFonts w:ascii="Wingdings" w:hAnsi="Wingdings"/>
    </w:rPr>
  </w:style>
  <w:style w:type="character" w:customStyle="1" w:styleId="WW8Num17z0">
    <w:name w:val="WW8Num17z0"/>
    <w:rsid w:val="000B3920"/>
    <w:rPr>
      <w:rFonts w:ascii="Symbol" w:hAnsi="Symbol"/>
    </w:rPr>
  </w:style>
  <w:style w:type="character" w:customStyle="1" w:styleId="WW8Num17z1">
    <w:name w:val="WW8Num17z1"/>
    <w:rsid w:val="000B3920"/>
    <w:rPr>
      <w:rFonts w:ascii="Courier New" w:hAnsi="Courier New" w:cs="Courier New"/>
    </w:rPr>
  </w:style>
  <w:style w:type="character" w:customStyle="1" w:styleId="WW8Num17z2">
    <w:name w:val="WW8Num17z2"/>
    <w:rsid w:val="000B3920"/>
    <w:rPr>
      <w:rFonts w:ascii="Wingdings" w:hAnsi="Wingdings"/>
    </w:rPr>
  </w:style>
  <w:style w:type="character" w:customStyle="1" w:styleId="WW8Num18z0">
    <w:name w:val="WW8Num18z0"/>
    <w:rsid w:val="000B3920"/>
    <w:rPr>
      <w:rFonts w:ascii="Symbol" w:hAnsi="Symbol"/>
    </w:rPr>
  </w:style>
  <w:style w:type="character" w:customStyle="1" w:styleId="WW8Num18z1">
    <w:name w:val="WW8Num18z1"/>
    <w:rsid w:val="000B3920"/>
    <w:rPr>
      <w:rFonts w:ascii="Courier New" w:hAnsi="Courier New" w:cs="Courier New"/>
    </w:rPr>
  </w:style>
  <w:style w:type="character" w:customStyle="1" w:styleId="WW8Num18z2">
    <w:name w:val="WW8Num18z2"/>
    <w:rsid w:val="000B3920"/>
    <w:rPr>
      <w:rFonts w:ascii="Wingdings" w:hAnsi="Wingdings"/>
    </w:rPr>
  </w:style>
  <w:style w:type="character" w:customStyle="1" w:styleId="WW8Num19z0">
    <w:name w:val="WW8Num19z0"/>
    <w:rsid w:val="000B3920"/>
    <w:rPr>
      <w:rFonts w:ascii="Symbol" w:hAnsi="Symbol"/>
    </w:rPr>
  </w:style>
  <w:style w:type="character" w:customStyle="1" w:styleId="WW8Num19z1">
    <w:name w:val="WW8Num19z1"/>
    <w:rsid w:val="000B3920"/>
    <w:rPr>
      <w:rFonts w:ascii="Courier New" w:hAnsi="Courier New" w:cs="Courier New"/>
    </w:rPr>
  </w:style>
  <w:style w:type="character" w:customStyle="1" w:styleId="WW8Num19z2">
    <w:name w:val="WW8Num19z2"/>
    <w:rsid w:val="000B3920"/>
    <w:rPr>
      <w:rFonts w:ascii="Wingdings" w:hAnsi="Wingdings"/>
    </w:rPr>
  </w:style>
  <w:style w:type="character" w:customStyle="1" w:styleId="WW8Num20z0">
    <w:name w:val="WW8Num20z0"/>
    <w:rsid w:val="000B3920"/>
    <w:rPr>
      <w:rFonts w:ascii="Symbol" w:hAnsi="Symbol"/>
    </w:rPr>
  </w:style>
  <w:style w:type="character" w:customStyle="1" w:styleId="WW8Num20z1">
    <w:name w:val="WW8Num20z1"/>
    <w:rsid w:val="000B3920"/>
    <w:rPr>
      <w:rFonts w:ascii="Courier New" w:hAnsi="Courier New" w:cs="Courier New"/>
    </w:rPr>
  </w:style>
  <w:style w:type="character" w:customStyle="1" w:styleId="WW8Num20z2">
    <w:name w:val="WW8Num20z2"/>
    <w:rsid w:val="000B3920"/>
    <w:rPr>
      <w:rFonts w:ascii="Wingdings" w:hAnsi="Wingdings"/>
    </w:rPr>
  </w:style>
  <w:style w:type="character" w:customStyle="1" w:styleId="Domylnaczcionkaakapitu1">
    <w:name w:val="Domyślna czcionka akapitu1"/>
    <w:rsid w:val="000B3920"/>
  </w:style>
  <w:style w:type="character" w:styleId="Hipercze">
    <w:name w:val="Hyperlink"/>
    <w:rsid w:val="000B3920"/>
    <w:rPr>
      <w:color w:val="0000FF"/>
      <w:u w:val="single"/>
    </w:rPr>
  </w:style>
  <w:style w:type="character" w:styleId="Numerstrony">
    <w:name w:val="page number"/>
    <w:basedOn w:val="Domylnaczcionkaakapitu1"/>
    <w:rsid w:val="000B3920"/>
  </w:style>
  <w:style w:type="character" w:customStyle="1" w:styleId="TekstprzypisukocowegoZnak">
    <w:name w:val="Tekst przypisu końcowego Znak"/>
    <w:basedOn w:val="Domylnaczcionkaakapitu1"/>
    <w:rsid w:val="000B3920"/>
  </w:style>
  <w:style w:type="character" w:customStyle="1" w:styleId="Znakiprzypiswkocowych">
    <w:name w:val="Znaki przypisów końcowych"/>
    <w:rsid w:val="000B3920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0B3920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0B3920"/>
    <w:pPr>
      <w:spacing w:after="120"/>
    </w:pPr>
  </w:style>
  <w:style w:type="paragraph" w:styleId="Lista">
    <w:name w:val="List"/>
    <w:basedOn w:val="Tekstpodstawowy"/>
    <w:rsid w:val="000B3920"/>
    <w:rPr>
      <w:rFonts w:cs="Mangal"/>
    </w:rPr>
  </w:style>
  <w:style w:type="paragraph" w:customStyle="1" w:styleId="Podpis1">
    <w:name w:val="Podpis1"/>
    <w:basedOn w:val="Normalny"/>
    <w:rsid w:val="000B392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0B3920"/>
    <w:pPr>
      <w:suppressLineNumbers/>
    </w:pPr>
    <w:rPr>
      <w:rFonts w:cs="Mangal"/>
    </w:rPr>
  </w:style>
  <w:style w:type="paragraph" w:styleId="Nagwek">
    <w:name w:val="header"/>
    <w:basedOn w:val="Normalny"/>
    <w:rsid w:val="000B39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B392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0B392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0B3920"/>
    <w:pPr>
      <w:ind w:firstLine="708"/>
    </w:pPr>
  </w:style>
  <w:style w:type="paragraph" w:styleId="Akapitzlist">
    <w:name w:val="List Paragraph"/>
    <w:basedOn w:val="Normalny"/>
    <w:uiPriority w:val="34"/>
    <w:qFormat/>
    <w:rsid w:val="000B3920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rsid w:val="000B3920"/>
    <w:rPr>
      <w:sz w:val="20"/>
      <w:szCs w:val="20"/>
    </w:rPr>
  </w:style>
  <w:style w:type="paragraph" w:customStyle="1" w:styleId="Zawartoramki">
    <w:name w:val="Zawartość ramki"/>
    <w:basedOn w:val="Tekstpodstawowy"/>
    <w:rsid w:val="000B3920"/>
  </w:style>
  <w:style w:type="character" w:styleId="Odwoanieprzypisukocowego">
    <w:name w:val="endnote reference"/>
    <w:uiPriority w:val="99"/>
    <w:semiHidden/>
    <w:unhideWhenUsed/>
    <w:rsid w:val="00877457"/>
    <w:rPr>
      <w:vertAlign w:val="superscript"/>
    </w:rPr>
  </w:style>
  <w:style w:type="character" w:styleId="Uwydatnienie">
    <w:name w:val="Emphasis"/>
    <w:qFormat/>
    <w:rsid w:val="00AB5CB2"/>
    <w:rPr>
      <w:i/>
      <w:iCs/>
    </w:rPr>
  </w:style>
  <w:style w:type="character" w:styleId="Odwoaniedokomentarza">
    <w:name w:val="annotation reference"/>
    <w:semiHidden/>
    <w:rsid w:val="00D706A7"/>
    <w:rPr>
      <w:sz w:val="16"/>
      <w:szCs w:val="16"/>
    </w:rPr>
  </w:style>
  <w:style w:type="paragraph" w:styleId="Tekstkomentarza">
    <w:name w:val="annotation text"/>
    <w:basedOn w:val="Normalny"/>
    <w:semiHidden/>
    <w:rsid w:val="00D706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706A7"/>
    <w:rPr>
      <w:b/>
      <w:bCs/>
    </w:rPr>
  </w:style>
  <w:style w:type="table" w:styleId="Tabela-Siatka">
    <w:name w:val="Table Grid"/>
    <w:basedOn w:val="Standardowy"/>
    <w:uiPriority w:val="59"/>
    <w:rsid w:val="001154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9C7122"/>
    <w:rPr>
      <w:rFonts w:ascii="Arial" w:eastAsia="Calibri" w:hAnsi="Arial" w:cs="Arial"/>
      <w:sz w:val="22"/>
      <w:szCs w:val="22"/>
      <w:lang w:eastAsia="en-US"/>
    </w:rPr>
  </w:style>
  <w:style w:type="character" w:customStyle="1" w:styleId="h2">
    <w:name w:val="h2"/>
    <w:rsid w:val="00EC3EAC"/>
  </w:style>
  <w:style w:type="character" w:customStyle="1" w:styleId="Nagwek1Znak">
    <w:name w:val="Nagłówek 1 Znak"/>
    <w:basedOn w:val="Domylnaczcionkaakapitu"/>
    <w:link w:val="Nagwek1"/>
    <w:uiPriority w:val="9"/>
    <w:rsid w:val="00AD218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/files/public/user_upload/pdf/Akty_prawne_i_przepisy/Instrukcje/Podglad/Id-1.pdf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k-sa.pl/files/public/user_upload/pdf/Akty_prawne_i_przepisy/Instrukcje/Wydruk/Ie-5__E-11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k-sa.pl/files/public/user_upload/pdf/Akty_prawne_i_przepisy/Instrukcje/Wydruk/Instrukcja_utrzymania_sieci_trakcyjnej_Iet-2...pdf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km.pkp.pl" TargetMode="External"/><Relationship Id="rId2" Type="http://schemas.openxmlformats.org/officeDocument/2006/relationships/hyperlink" Target="http://www.skm.pkp.pl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km.pkp.pl" TargetMode="External"/><Relationship Id="rId1" Type="http://schemas.openxmlformats.org/officeDocument/2006/relationships/hyperlink" Target="http://www.skm.pk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C8E00A-4F6A-45D0-853A-3C0A4A59F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3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Szybka Kolej Miejska</vt:lpstr>
    </vt:vector>
  </TitlesOfParts>
  <Company/>
  <LinksUpToDate>false</LinksUpToDate>
  <CharactersWithSpaces>5117</CharactersWithSpaces>
  <SharedDoc>false</SharedDoc>
  <HLinks>
    <vt:vector size="12" baseType="variant">
      <vt:variant>
        <vt:i4>6946876</vt:i4>
      </vt:variant>
      <vt:variant>
        <vt:i4>3</vt:i4>
      </vt:variant>
      <vt:variant>
        <vt:i4>0</vt:i4>
      </vt:variant>
      <vt:variant>
        <vt:i4>5</vt:i4>
      </vt:variant>
      <vt:variant>
        <vt:lpwstr>http://www.skm.pkp.pl/</vt:lpwstr>
      </vt:variant>
      <vt:variant>
        <vt:lpwstr/>
      </vt:variant>
      <vt:variant>
        <vt:i4>6946876</vt:i4>
      </vt:variant>
      <vt:variant>
        <vt:i4>0</vt:i4>
      </vt:variant>
      <vt:variant>
        <vt:i4>0</vt:i4>
      </vt:variant>
      <vt:variant>
        <vt:i4>5</vt:i4>
      </vt:variant>
      <vt:variant>
        <vt:lpwstr>http://www.skm.pkp.pl/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Szybka Kolej Miejska</dc:title>
  <dc:creator>Administrator</dc:creator>
  <cp:lastModifiedBy>Dominika Szabłowska</cp:lastModifiedBy>
  <cp:revision>291</cp:revision>
  <cp:lastPrinted>2020-09-30T11:24:00Z</cp:lastPrinted>
  <dcterms:created xsi:type="dcterms:W3CDTF">2020-09-29T05:29:00Z</dcterms:created>
  <dcterms:modified xsi:type="dcterms:W3CDTF">2022-04-05T06:57:00Z</dcterms:modified>
</cp:coreProperties>
</file>