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1474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56"/>
        <w:gridCol w:w="1673"/>
        <w:gridCol w:w="7425"/>
        <w:gridCol w:w="5189"/>
      </w:tblGrid>
      <w:tr w:rsidR="00DB31DA" w:rsidRPr="0051166B" w14:paraId="6E959E4D" w14:textId="77777777" w:rsidTr="005809A8">
        <w:tc>
          <w:tcPr>
            <w:tcW w:w="14743" w:type="dxa"/>
            <w:gridSpan w:val="4"/>
            <w:shd w:val="clear" w:color="auto" w:fill="DEEAF6" w:themeFill="accent1" w:themeFillTint="33"/>
          </w:tcPr>
          <w:p w14:paraId="0C69CA47" w14:textId="72DAF032" w:rsidR="007A72C9" w:rsidRPr="0051166B" w:rsidRDefault="00315FB3" w:rsidP="00DB31DA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P</w:t>
            </w:r>
            <w:r w:rsidR="00DB31DA" w:rsidRPr="0051166B">
              <w:rPr>
                <w:rFonts w:ascii="Arial" w:hAnsi="Arial" w:cs="Arial"/>
                <w:sz w:val="22"/>
                <w:szCs w:val="22"/>
              </w:rPr>
              <w:t xml:space="preserve">ytania </w:t>
            </w:r>
            <w:r w:rsidR="00216005" w:rsidRPr="0051166B">
              <w:rPr>
                <w:rFonts w:ascii="Arial" w:hAnsi="Arial" w:cs="Arial"/>
                <w:sz w:val="22"/>
                <w:szCs w:val="22"/>
              </w:rPr>
              <w:t>–</w:t>
            </w:r>
            <w:r w:rsidR="00DB31DA" w:rsidRPr="005116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16005" w:rsidRPr="0051166B">
              <w:rPr>
                <w:rFonts w:ascii="Arial" w:hAnsi="Arial" w:cs="Arial"/>
                <w:sz w:val="22"/>
                <w:szCs w:val="22"/>
              </w:rPr>
              <w:t xml:space="preserve">dotyczy przetargu nieograniczonego, którego przedmiotem jest dostawa 10 </w:t>
            </w:r>
            <w:r w:rsidR="00085F2F" w:rsidRPr="0051166B">
              <w:rPr>
                <w:rFonts w:ascii="Arial" w:hAnsi="Arial" w:cs="Arial"/>
                <w:sz w:val="22"/>
                <w:szCs w:val="22"/>
              </w:rPr>
              <w:t>wieloczłonowych</w:t>
            </w:r>
            <w:r w:rsidR="00216005" w:rsidRPr="0051166B">
              <w:rPr>
                <w:rFonts w:ascii="Arial" w:hAnsi="Arial" w:cs="Arial"/>
                <w:sz w:val="22"/>
                <w:szCs w:val="22"/>
              </w:rPr>
              <w:t xml:space="preserve"> fabrycznie nowych elektrycznych zespołów trakcyjnych wraz z dostawą sprzętu przeznaczonego do unowocześnienia zaplecza utrzymania taboru SKMMU.086.26.22</w:t>
            </w:r>
          </w:p>
          <w:p w14:paraId="63E8A1D7" w14:textId="3E0A7D65" w:rsidR="00DB31DA" w:rsidRPr="0051166B" w:rsidRDefault="002756EC" w:rsidP="002756EC">
            <w:pPr>
              <w:tabs>
                <w:tab w:val="left" w:pos="1365"/>
              </w:tabs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A66AED" w:rsidRPr="0051166B" w14:paraId="2CDF263E" w14:textId="77777777" w:rsidTr="00A66AED">
        <w:tc>
          <w:tcPr>
            <w:tcW w:w="456" w:type="dxa"/>
            <w:shd w:val="clear" w:color="auto" w:fill="auto"/>
          </w:tcPr>
          <w:p w14:paraId="38BD32F2" w14:textId="66A83807" w:rsidR="00A66AED" w:rsidRPr="0051166B" w:rsidRDefault="00085F2F" w:rsidP="001E4C5F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73" w:type="dxa"/>
            <w:shd w:val="clear" w:color="auto" w:fill="auto"/>
          </w:tcPr>
          <w:p w14:paraId="4D582E94" w14:textId="2E9AD0ED" w:rsidR="00A66AED" w:rsidRPr="0051166B" w:rsidRDefault="00020115" w:rsidP="001E4C5F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610F3FB2" w14:textId="38DFB30A" w:rsidR="00F923F4" w:rsidRPr="0051166B" w:rsidRDefault="00F923F4" w:rsidP="00F923F4">
            <w:pPr>
              <w:keepNext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bCs/>
                <w:sz w:val="22"/>
                <w:szCs w:val="22"/>
              </w:rPr>
              <w:t>Umowa § 3 ust. 18-19</w:t>
            </w:r>
          </w:p>
          <w:p w14:paraId="33855D01" w14:textId="1B8BC191" w:rsidR="00F923F4" w:rsidRPr="0051166B" w:rsidRDefault="00F923F4" w:rsidP="00F923F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1166B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Prosimy o wykreślenie z Umowy w tym z par. 3 ust. 18-19 Umowy postanowień udzielających Zamawiającemu prawa zezwalania wykonywania zależnego prawa autorskiego. </w:t>
            </w:r>
          </w:p>
          <w:p w14:paraId="4AFFB43D" w14:textId="070F029F" w:rsidR="00A66AED" w:rsidRPr="0051166B" w:rsidRDefault="00F923F4" w:rsidP="00F923F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  <w:lang w:eastAsia="pl-PL"/>
              </w:rPr>
              <w:t>Takie warunki licencji będą niemożliwe do zapewnienia przez żadnego Oferta w przypadku większości oprogramowania dostarczanego w ramach niniejszego postepowania i to zarówno oprogramowania systemu dynamicznej informacji pasażerskiej i emisji treści multimedialnych, systemu centralnej aplikacji diagnostyczno-zarządzającej (dyspozytorskiej), systemu monitoringu CCTV jak również oprogramowania powszechnie dostępnego (np. powszechnie stosowane systemy operacyjne Windows, Linux, bazy danych, standardowe oprogramowanie narzędziowe itp.) Wyżej wskazane oprogramowanie objęte zamówieniem w ramach niniejszego postępowania nie jest bowiem oprogramowaniem dedykowanym dla Zamawiającego lecz oprogramowaniem, które producenci dostarczają na warunkach standardowych również dla innych Zamawiających i w żadnym z tych przypadków nie udzielają licencji w tak szerokim zakresie.</w:t>
            </w:r>
          </w:p>
        </w:tc>
        <w:tc>
          <w:tcPr>
            <w:tcW w:w="5189" w:type="dxa"/>
            <w:shd w:val="clear" w:color="auto" w:fill="auto"/>
          </w:tcPr>
          <w:p w14:paraId="4EB26525" w14:textId="356DA04C" w:rsidR="001B5189" w:rsidRPr="0051166B" w:rsidRDefault="001B5189" w:rsidP="00C93C09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doprecyzował w par. 3 ust. 19 projektu umowy, iż uprawnienie do wykonywania zależnego prawa autorskiego dotyczy Dokumentacji   w zakresie opisanym w </w:t>
            </w:r>
            <w:r w:rsidR="002F7912" w:rsidRPr="0051166B">
              <w:rPr>
                <w:rFonts w:ascii="Arial" w:hAnsi="Arial" w:cs="Arial"/>
                <w:sz w:val="22"/>
                <w:szCs w:val="22"/>
              </w:rPr>
              <w:t xml:space="preserve">par. 3 </w:t>
            </w:r>
            <w:r w:rsidRPr="0051166B">
              <w:rPr>
                <w:rFonts w:ascii="Arial" w:hAnsi="Arial" w:cs="Arial"/>
                <w:sz w:val="22"/>
                <w:szCs w:val="22"/>
              </w:rPr>
              <w:t xml:space="preserve">ust. 17 pkt 2 projektu umowy. </w:t>
            </w:r>
          </w:p>
        </w:tc>
      </w:tr>
      <w:tr w:rsidR="00A66AED" w:rsidRPr="0051166B" w14:paraId="205A9DEE" w14:textId="77777777" w:rsidTr="00A66AED">
        <w:tc>
          <w:tcPr>
            <w:tcW w:w="456" w:type="dxa"/>
            <w:shd w:val="clear" w:color="auto" w:fill="auto"/>
          </w:tcPr>
          <w:p w14:paraId="4AB6214C" w14:textId="71F66C46" w:rsidR="00A66AED" w:rsidRPr="0051166B" w:rsidRDefault="00085F2F" w:rsidP="001E4C5F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73" w:type="dxa"/>
            <w:shd w:val="clear" w:color="auto" w:fill="auto"/>
          </w:tcPr>
          <w:p w14:paraId="48283CB2" w14:textId="1616F434" w:rsidR="00A66AED" w:rsidRPr="0051166B" w:rsidRDefault="00825A4E" w:rsidP="001E4C5F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4CF061C3" w14:textId="77777777" w:rsidR="002D7FF7" w:rsidRPr="0051166B" w:rsidRDefault="002D7FF7" w:rsidP="001E4C5F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bCs/>
                <w:sz w:val="22"/>
                <w:szCs w:val="22"/>
              </w:rPr>
              <w:t>Umowa § 5 ust. 4</w:t>
            </w:r>
          </w:p>
          <w:p w14:paraId="140A5EF5" w14:textId="77777777" w:rsidR="002D7FF7" w:rsidRPr="0051166B" w:rsidRDefault="002D7FF7" w:rsidP="002D7FF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1166B">
              <w:rPr>
                <w:rFonts w:ascii="Arial" w:hAnsi="Arial" w:cs="Arial"/>
                <w:sz w:val="22"/>
                <w:szCs w:val="22"/>
                <w:lang w:eastAsia="pl-PL"/>
              </w:rPr>
              <w:t>Prosimy o wykreślenie z Umowy w tym z par. 5 ust. 4 Umowy postanowień udzielających Zamawiającemu prawa do zezwalania wykonywania zależnego prawa autorskiego.</w:t>
            </w:r>
          </w:p>
          <w:p w14:paraId="4AAD5B92" w14:textId="5AF066F8" w:rsidR="002D7FF7" w:rsidRPr="0051166B" w:rsidRDefault="002D7FF7" w:rsidP="002D7FF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Takie warunki licencji będą niemożliwe do zapewnienia przez żadnego Oferta w przypadku większości oprogramowania dostarczanego w ramach niniejszego postepowania i to zarówno oprogramowania systemu dynamicznej informacji pasażerskiej i emisji treści multimedialnych, systemu centralnej aplikacji diagnostyczno-zarządzającej (dyspozytorskiej), systemu monitoringu CCTV jak również </w:t>
            </w: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>oprogramowania powszechnie dostępnego (np. powszechnie stosowane systemy operacyjne Windows, Linux, bazy danych, standardowe oprogramowanie narzędziowe itp.) Wyżej wskazane oprogramowanie objęte zamówieniem w ramach niniejszego postępowania nie jest bowiem oprogramowaniem dedykowanym dla Zamawiającego lecz oprogramowaniem, które producenci dostarczają na warunkach standardowych również dla innych Zamawiających i w żadnym z tych przypadków nie udzielają licencji w tak szerokim zakresie.</w:t>
            </w:r>
          </w:p>
        </w:tc>
        <w:tc>
          <w:tcPr>
            <w:tcW w:w="5189" w:type="dxa"/>
            <w:shd w:val="clear" w:color="auto" w:fill="auto"/>
          </w:tcPr>
          <w:p w14:paraId="779EC0E2" w14:textId="497AFC5D" w:rsidR="001B5189" w:rsidRPr="0051166B" w:rsidRDefault="001B5189" w:rsidP="00C93C09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 xml:space="preserve">Zamawiający doprecyzował w par. 3 ust. 19 projektu umowy, iż uprawnienie do wykonywania zależnego prawa autorskiego dotyczy Dokumentacji   w zakresie opisanym w </w:t>
            </w:r>
            <w:r w:rsidR="002F7912" w:rsidRPr="0051166B">
              <w:rPr>
                <w:rFonts w:ascii="Arial" w:hAnsi="Arial" w:cs="Arial"/>
                <w:sz w:val="22"/>
                <w:szCs w:val="22"/>
              </w:rPr>
              <w:t xml:space="preserve">par. 3 </w:t>
            </w:r>
            <w:r w:rsidRPr="0051166B">
              <w:rPr>
                <w:rFonts w:ascii="Arial" w:hAnsi="Arial" w:cs="Arial"/>
                <w:sz w:val="22"/>
                <w:szCs w:val="22"/>
              </w:rPr>
              <w:t>ust. 17 pkt 2 projektu umowy.</w:t>
            </w:r>
          </w:p>
        </w:tc>
      </w:tr>
      <w:tr w:rsidR="00A66AED" w:rsidRPr="0051166B" w14:paraId="2BA4BDFB" w14:textId="77777777" w:rsidTr="00A66AED">
        <w:tc>
          <w:tcPr>
            <w:tcW w:w="456" w:type="dxa"/>
            <w:shd w:val="clear" w:color="auto" w:fill="auto"/>
          </w:tcPr>
          <w:p w14:paraId="67C82B6B" w14:textId="66869625" w:rsidR="00A66AED" w:rsidRPr="0051166B" w:rsidRDefault="00085F2F" w:rsidP="001E4C5F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73" w:type="dxa"/>
            <w:shd w:val="clear" w:color="auto" w:fill="auto"/>
          </w:tcPr>
          <w:p w14:paraId="0536A2E8" w14:textId="6A0C7F0B" w:rsidR="00A66AED" w:rsidRPr="0051166B" w:rsidRDefault="00CC56A1" w:rsidP="001E4C5F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6DA59754" w14:textId="7ADE7A44" w:rsidR="00CC56A1" w:rsidRPr="0051166B" w:rsidRDefault="00CC56A1" w:rsidP="00CC56A1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4 do </w:t>
            </w:r>
            <w:r w:rsidR="008E7D6F" w:rsidRPr="0051166B"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51166B">
              <w:rPr>
                <w:rFonts w:ascii="Arial" w:hAnsi="Arial" w:cs="Arial"/>
                <w:b/>
                <w:bCs/>
                <w:sz w:val="22"/>
                <w:szCs w:val="22"/>
              </w:rPr>
              <w:t>mowy § 1 ust. 1</w:t>
            </w:r>
          </w:p>
          <w:p w14:paraId="5E695F9B" w14:textId="77777777" w:rsidR="00CC56A1" w:rsidRPr="0051166B" w:rsidRDefault="00CC56A1" w:rsidP="00CC56A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1166B">
              <w:rPr>
                <w:rFonts w:ascii="Arial" w:hAnsi="Arial" w:cs="Arial"/>
                <w:sz w:val="22"/>
                <w:szCs w:val="22"/>
                <w:lang w:eastAsia="pl-PL"/>
              </w:rPr>
              <w:t xml:space="preserve">Prosimy o potwierdzenie, że kody źródłowe dla dostarczanego oprogramowania zgodnie z § 1 Załącznika nr 4 do umowy będą deponowane w miejscu na terenie RP oraz w Kancelarii Notarialnej wskazanej przez Wykonawcę na koszt Wykonawcy lub w miejscu i w Kancelarii Notarialnej wskazanej przez Zamawiającego i wówczas na koszt Zamawiającego. </w:t>
            </w:r>
          </w:p>
          <w:p w14:paraId="1C145B80" w14:textId="0B859581" w:rsidR="00A66AED" w:rsidRPr="0051166B" w:rsidRDefault="00CC56A1" w:rsidP="00CC56A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51166B">
              <w:rPr>
                <w:rFonts w:ascii="Arial" w:hAnsi="Arial" w:cs="Arial"/>
                <w:sz w:val="22"/>
                <w:szCs w:val="22"/>
                <w:lang w:eastAsia="pl-PL"/>
              </w:rPr>
              <w:t>Wykonawca nie będzie miał możliwości skalkulowania w ofercie kosztów zdeponowania kodów źródłowych w Kancelarii Notarialnej wskazanej przez Zamawiającego, gdyż przed złożeniem oferty nie będzie mógł pozyskać informacji o ww. kosztach. Powyższe jest istotne z uwagi na wysokie koszty depozytu, gdyż oczekiwaniem Zamawiającego jest, aby okres zdeponowania nośników danych z kodami źródłowymi i danymi rozpoczął się nie później niż w dniu podpisania protokołu odbioru końcowego dla pierwszego Pojazdu i obejmował 10 lat po dostawie ostatniego Pojazdu.</w:t>
            </w:r>
          </w:p>
        </w:tc>
        <w:tc>
          <w:tcPr>
            <w:tcW w:w="5189" w:type="dxa"/>
            <w:shd w:val="clear" w:color="auto" w:fill="auto"/>
          </w:tcPr>
          <w:p w14:paraId="54070056" w14:textId="0A1C3212" w:rsidR="001B5189" w:rsidRPr="0051166B" w:rsidRDefault="001B5189" w:rsidP="001E4C5F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usunął wymóg złożenia do depozytu kodów źródłowych poprzez wykreślenie treści ust. 38 w par. 3 projektu umowy oraz usunięcie Załącznika nr 4 do projektu umowy. </w:t>
            </w:r>
          </w:p>
        </w:tc>
      </w:tr>
      <w:tr w:rsidR="00CC56A1" w:rsidRPr="0051166B" w14:paraId="65C546C5" w14:textId="77777777" w:rsidTr="00A66AED">
        <w:tc>
          <w:tcPr>
            <w:tcW w:w="456" w:type="dxa"/>
            <w:shd w:val="clear" w:color="auto" w:fill="auto"/>
          </w:tcPr>
          <w:p w14:paraId="12C8D1DB" w14:textId="234B777A" w:rsidR="00CC56A1" w:rsidRPr="0051166B" w:rsidRDefault="00085F2F" w:rsidP="001E4C5F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673" w:type="dxa"/>
            <w:shd w:val="clear" w:color="auto" w:fill="auto"/>
          </w:tcPr>
          <w:p w14:paraId="3D278D02" w14:textId="09027ACB" w:rsidR="00CC56A1" w:rsidRPr="0051166B" w:rsidRDefault="00CC56A1" w:rsidP="001E4C5F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556E287E" w14:textId="21DDB711" w:rsidR="00CC56A1" w:rsidRPr="0051166B" w:rsidRDefault="00CC56A1" w:rsidP="00CC56A1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Załącznik nr 4 do </w:t>
            </w:r>
            <w:r w:rsidR="008E7D6F" w:rsidRPr="0051166B"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51166B">
              <w:rPr>
                <w:rFonts w:ascii="Arial" w:hAnsi="Arial" w:cs="Arial"/>
                <w:b/>
                <w:bCs/>
                <w:sz w:val="22"/>
                <w:szCs w:val="22"/>
              </w:rPr>
              <w:t>mowy § 2 ust. 1</w:t>
            </w:r>
          </w:p>
          <w:p w14:paraId="31596663" w14:textId="7CA3918F" w:rsidR="00CC56A1" w:rsidRPr="0051166B" w:rsidRDefault="00CC56A1" w:rsidP="00CC56A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  <w:lang w:eastAsia="pl-PL"/>
              </w:rPr>
              <w:t>Prosimy o potwierdzenie, że skorzystanie z kodów źródłowych oprogramowania złożonych w depozycie jest możliwe wyłącznie po spełnieniu warunków opisanych w § 2 ust. 1 Umowy tj. po przedłożeniu u notariusza jednego z dokumentów określonych w § 2 ust. 1 Załącznika nr 4 do Umowy.</w:t>
            </w:r>
          </w:p>
        </w:tc>
        <w:tc>
          <w:tcPr>
            <w:tcW w:w="5189" w:type="dxa"/>
            <w:shd w:val="clear" w:color="auto" w:fill="auto"/>
          </w:tcPr>
          <w:p w14:paraId="4DB9A394" w14:textId="4C936BD9" w:rsidR="001B5189" w:rsidRPr="0051166B" w:rsidRDefault="001B5189" w:rsidP="001E4C5F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Zamawiający usunął wymóg złożenia do depozytu kodów źródłowych poprzez wykreślenie treści ust. 38 w par. 3 projektu umowy oraz usunięcie Załącznika nr 4 do projektu umowy.</w:t>
            </w:r>
          </w:p>
        </w:tc>
      </w:tr>
      <w:tr w:rsidR="000709C2" w:rsidRPr="0051166B" w14:paraId="2D09B27D" w14:textId="77777777" w:rsidTr="00A66AED">
        <w:tc>
          <w:tcPr>
            <w:tcW w:w="456" w:type="dxa"/>
            <w:shd w:val="clear" w:color="auto" w:fill="auto"/>
          </w:tcPr>
          <w:p w14:paraId="07B30138" w14:textId="43133F38" w:rsidR="000709C2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1673" w:type="dxa"/>
            <w:shd w:val="clear" w:color="auto" w:fill="auto"/>
          </w:tcPr>
          <w:p w14:paraId="7942745E" w14:textId="7434B8DB" w:rsidR="000709C2" w:rsidRPr="0051166B" w:rsidRDefault="001D42CB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0864D4BF" w14:textId="77777777" w:rsidR="008E7D6F" w:rsidRPr="0051166B" w:rsidRDefault="008E7D6F" w:rsidP="0002100B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7 ust. 10</w:t>
            </w:r>
          </w:p>
          <w:p w14:paraId="05772EBE" w14:textId="34EA56FD" w:rsidR="000709C2" w:rsidRPr="0051166B" w:rsidRDefault="0002100B" w:rsidP="0002100B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Wnioskujemy o obniżenie kar za niedotrzymanie współczynnika niezawodności </w:t>
            </w:r>
            <w:proofErr w:type="spellStart"/>
            <w:r w:rsidRPr="0051166B">
              <w:rPr>
                <w:rFonts w:ascii="Arial" w:hAnsi="Arial" w:cs="Arial"/>
                <w:sz w:val="22"/>
                <w:szCs w:val="22"/>
              </w:rPr>
              <w:t>Wn</w:t>
            </w:r>
            <w:proofErr w:type="spellEnd"/>
            <w:r w:rsidRPr="0051166B">
              <w:rPr>
                <w:rFonts w:ascii="Arial" w:hAnsi="Arial" w:cs="Arial"/>
                <w:sz w:val="22"/>
                <w:szCs w:val="22"/>
              </w:rPr>
              <w:t>. Kary są na rażąco zawyżonym poziomie.</w:t>
            </w:r>
          </w:p>
        </w:tc>
        <w:tc>
          <w:tcPr>
            <w:tcW w:w="5189" w:type="dxa"/>
            <w:shd w:val="clear" w:color="auto" w:fill="auto"/>
          </w:tcPr>
          <w:p w14:paraId="4848D46A" w14:textId="3010DA64" w:rsidR="000709C2" w:rsidRPr="0051166B" w:rsidRDefault="00C04D06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 przedmiotowym zakresie Zamawiający odmawia uwzględnienia wniosku.</w:t>
            </w:r>
          </w:p>
        </w:tc>
      </w:tr>
      <w:tr w:rsidR="000709C2" w:rsidRPr="0051166B" w14:paraId="2C389717" w14:textId="77777777" w:rsidTr="00A66AED">
        <w:tc>
          <w:tcPr>
            <w:tcW w:w="456" w:type="dxa"/>
            <w:shd w:val="clear" w:color="auto" w:fill="auto"/>
          </w:tcPr>
          <w:p w14:paraId="3C3EE994" w14:textId="4E036184" w:rsidR="000709C2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673" w:type="dxa"/>
            <w:shd w:val="clear" w:color="auto" w:fill="auto"/>
          </w:tcPr>
          <w:p w14:paraId="5493AE41" w14:textId="395F0C2C" w:rsidR="000709C2" w:rsidRPr="0051166B" w:rsidRDefault="001D42CB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012B1EB8" w14:textId="77777777" w:rsidR="001D42CB" w:rsidRPr="0051166B" w:rsidRDefault="001D42CB" w:rsidP="001D42CB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Załącznik nr 3 do SW – projekt umowy § 9 ust. 3 </w:t>
            </w:r>
          </w:p>
          <w:p w14:paraId="4090C523" w14:textId="73F24096" w:rsidR="000709C2" w:rsidRPr="0051166B" w:rsidRDefault="001D42CB" w:rsidP="001D42CB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usunięcie wymagana 10 lat rękojmi i gwarancji na elementy krytyczne dla bezpieczeństwa. Prośbę swoją motywujemy faktem, iż elementy krytyczne to miedzy innymi osie, koła, czyli elementy, które naturalnie zużywają się w trakcie eksploatacji.</w:t>
            </w:r>
          </w:p>
        </w:tc>
        <w:tc>
          <w:tcPr>
            <w:tcW w:w="5189" w:type="dxa"/>
            <w:shd w:val="clear" w:color="auto" w:fill="auto"/>
          </w:tcPr>
          <w:p w14:paraId="0CE79B2C" w14:textId="199F7A49" w:rsidR="000709C2" w:rsidRPr="0051166B" w:rsidRDefault="0006146F" w:rsidP="006D01C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</w:t>
            </w:r>
            <w:r w:rsidR="0039770C" w:rsidRPr="0051166B">
              <w:rPr>
                <w:rFonts w:ascii="Arial" w:hAnsi="Arial" w:cs="Arial"/>
                <w:sz w:val="22"/>
                <w:szCs w:val="22"/>
              </w:rPr>
              <w:t xml:space="preserve">modyfikuje treść par. 9 ust. 3 skracając okres rękojmi i gwarancji na elementy pojazdu krytyczne dla bezpieczeństwa do 4 lat.  </w:t>
            </w:r>
            <w:r w:rsidRPr="0051166B">
              <w:rPr>
                <w:rFonts w:ascii="Arial" w:hAnsi="Arial" w:cs="Arial"/>
                <w:sz w:val="22"/>
                <w:szCs w:val="22"/>
              </w:rPr>
              <w:t>Zamawiający wyjaśnia</w:t>
            </w:r>
            <w:r w:rsidR="0039770C" w:rsidRPr="0051166B">
              <w:rPr>
                <w:rFonts w:ascii="Arial" w:hAnsi="Arial" w:cs="Arial"/>
                <w:sz w:val="22"/>
                <w:szCs w:val="22"/>
              </w:rPr>
              <w:t xml:space="preserve"> jednocześnie</w:t>
            </w:r>
            <w:r w:rsidRPr="0051166B">
              <w:rPr>
                <w:rFonts w:ascii="Arial" w:hAnsi="Arial" w:cs="Arial"/>
                <w:sz w:val="22"/>
                <w:szCs w:val="22"/>
              </w:rPr>
              <w:t>, iż zgodnie z par. 9 ust. 6 projektu umowy gwarancją i rękojmia nie są objęte materiały eksploatacyjn</w:t>
            </w:r>
            <w:r w:rsidR="00906A69" w:rsidRPr="0051166B">
              <w:rPr>
                <w:rFonts w:ascii="Arial" w:hAnsi="Arial" w:cs="Arial"/>
                <w:sz w:val="22"/>
                <w:szCs w:val="22"/>
              </w:rPr>
              <w:t>e</w:t>
            </w:r>
            <w:r w:rsidRPr="0051166B">
              <w:rPr>
                <w:rFonts w:ascii="Arial" w:hAnsi="Arial" w:cs="Arial"/>
                <w:sz w:val="22"/>
                <w:szCs w:val="22"/>
              </w:rPr>
              <w:t xml:space="preserve"> i Części normalnie zużywające się w eksploatacji, o ile ich nadmierne zużycie nie jest następstwem wady.</w:t>
            </w:r>
          </w:p>
        </w:tc>
      </w:tr>
      <w:tr w:rsidR="000709C2" w:rsidRPr="0051166B" w14:paraId="32E61968" w14:textId="77777777" w:rsidTr="00A66AED">
        <w:tc>
          <w:tcPr>
            <w:tcW w:w="456" w:type="dxa"/>
            <w:shd w:val="clear" w:color="auto" w:fill="auto"/>
          </w:tcPr>
          <w:p w14:paraId="5C018CF5" w14:textId="6269D70A" w:rsidR="000709C2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673" w:type="dxa"/>
            <w:shd w:val="clear" w:color="auto" w:fill="auto"/>
          </w:tcPr>
          <w:p w14:paraId="428971DD" w14:textId="7C62962E" w:rsidR="000709C2" w:rsidRPr="0051166B" w:rsidRDefault="00CE4658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262AC2D0" w14:textId="139D8C05" w:rsidR="00CE4658" w:rsidRPr="0051166B" w:rsidRDefault="00CE4658" w:rsidP="00CE4658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Załącznik nr 3 do SW – projekt umowy § 4 ust. </w:t>
            </w:r>
            <w:r w:rsidR="00AC49F4"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3</w:t>
            </w:r>
          </w:p>
          <w:p w14:paraId="2DE2037A" w14:textId="41D76897" w:rsidR="000709C2" w:rsidRPr="0051166B" w:rsidRDefault="00CE4658" w:rsidP="00CE4658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usunięcie zapisu: ,,W razie stwierdzenia w pierwszym pojeździe braku kompatybilności podczas łączenia z innym dostarczanym pojazdem, Wykonawca będzie zobowiązany naprawić tę wadę w ramach rękojmi za wadę i gwarancji jakości. W celu uniknięcia wątpliwości Strony rozszerzają w tym zakresie odpowiedzialność Wykonawcy z tytułu rękojmi za wady i gwarancji jakości”. Zapisy dotyczące gwarancji i rękojmi opisuje § 9 umowy.</w:t>
            </w:r>
          </w:p>
        </w:tc>
        <w:tc>
          <w:tcPr>
            <w:tcW w:w="5189" w:type="dxa"/>
            <w:shd w:val="clear" w:color="auto" w:fill="auto"/>
          </w:tcPr>
          <w:p w14:paraId="5D9BA110" w14:textId="46602178" w:rsidR="00906A69" w:rsidRPr="0051166B" w:rsidRDefault="00906A69" w:rsidP="00554D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wykreśla z par. 4 ust. 3 projektu umowy dwa ostatnie zdania o treści: </w:t>
            </w:r>
          </w:p>
          <w:p w14:paraId="52AC3124" w14:textId="2622FB05" w:rsidR="000709C2" w:rsidRPr="0051166B" w:rsidRDefault="00906A69" w:rsidP="00AC49F4">
            <w:pPr>
              <w:widowControl w:val="0"/>
              <w:shd w:val="clear" w:color="auto" w:fill="FFFFFF"/>
              <w:tabs>
                <w:tab w:val="left" w:pos="540"/>
              </w:tabs>
              <w:ind w:right="7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„W razie stwierdzenia w pierwszym pojeździe braku kompatybilności podczas łączenia z innym dostarczanym pojazdem, Wykonawca będzie zobowiązany naprawić tę wadę w ramach rękojmi za wadę i gwarancji jakości. W celu uniknięcia wątpliwości Strony rozszerzają w tym zakresie odpowiedzialność Wykonawcy z tytułu rękojmi za wady i gwarancji jakości.” </w:t>
            </w:r>
          </w:p>
        </w:tc>
      </w:tr>
      <w:tr w:rsidR="000709C2" w:rsidRPr="0051166B" w14:paraId="19B69CBA" w14:textId="77777777" w:rsidTr="00A66AED">
        <w:tc>
          <w:tcPr>
            <w:tcW w:w="456" w:type="dxa"/>
            <w:shd w:val="clear" w:color="auto" w:fill="auto"/>
          </w:tcPr>
          <w:p w14:paraId="406970C4" w14:textId="2E7C3D85" w:rsidR="000709C2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673" w:type="dxa"/>
            <w:shd w:val="clear" w:color="auto" w:fill="auto"/>
          </w:tcPr>
          <w:p w14:paraId="2817DBB5" w14:textId="63F6BF69" w:rsidR="000709C2" w:rsidRPr="0051166B" w:rsidRDefault="00C4615D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196084DC" w14:textId="77777777" w:rsidR="00C4615D" w:rsidRPr="0051166B" w:rsidRDefault="00C4615D" w:rsidP="00C4615D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4 ust. 17</w:t>
            </w:r>
          </w:p>
          <w:p w14:paraId="365473B0" w14:textId="139F6DCC" w:rsidR="000709C2" w:rsidRPr="0051166B" w:rsidRDefault="00C4615D" w:rsidP="00C4615D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usunięcie sformułowania: ,,w tym wad nieistotnych”.</w:t>
            </w:r>
          </w:p>
        </w:tc>
        <w:tc>
          <w:tcPr>
            <w:tcW w:w="5189" w:type="dxa"/>
            <w:shd w:val="clear" w:color="auto" w:fill="auto"/>
          </w:tcPr>
          <w:p w14:paraId="2D680723" w14:textId="77777777" w:rsidR="0028171B" w:rsidRPr="0051166B" w:rsidRDefault="00906A69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w par. 4 ust. 17 wykreśla słowa: </w:t>
            </w:r>
          </w:p>
          <w:p w14:paraId="60E704F9" w14:textId="1EF4B8F3" w:rsidR="000709C2" w:rsidRPr="0051166B" w:rsidRDefault="00906A69" w:rsidP="00256C38">
            <w:pPr>
              <w:keepNext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,,w tym wad nieistotnych”.</w:t>
            </w:r>
          </w:p>
        </w:tc>
      </w:tr>
      <w:tr w:rsidR="000709C2" w:rsidRPr="0051166B" w14:paraId="3AF0D454" w14:textId="77777777" w:rsidTr="00A66AED">
        <w:tc>
          <w:tcPr>
            <w:tcW w:w="456" w:type="dxa"/>
            <w:shd w:val="clear" w:color="auto" w:fill="auto"/>
          </w:tcPr>
          <w:p w14:paraId="0DA73E00" w14:textId="1A6BBB6C" w:rsidR="000709C2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673" w:type="dxa"/>
            <w:shd w:val="clear" w:color="auto" w:fill="auto"/>
          </w:tcPr>
          <w:p w14:paraId="640242D7" w14:textId="2CEB767A" w:rsidR="000709C2" w:rsidRPr="0051166B" w:rsidRDefault="000B0DB3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61446E57" w14:textId="77777777" w:rsidR="000B0DB3" w:rsidRPr="0051166B" w:rsidRDefault="000B0DB3" w:rsidP="000B0DB3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7</w:t>
            </w:r>
          </w:p>
          <w:p w14:paraId="45CB1ED4" w14:textId="070616CF" w:rsidR="000709C2" w:rsidRPr="0051166B" w:rsidRDefault="000B0DB3" w:rsidP="000B0DB3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obniżenie wysokości wszystkich kar o minimum 75% w odniesieniu do każdej z kar osobno. Kary umowne zawarte w umowie są rażąco zawyżone.</w:t>
            </w:r>
          </w:p>
        </w:tc>
        <w:tc>
          <w:tcPr>
            <w:tcW w:w="5189" w:type="dxa"/>
            <w:shd w:val="clear" w:color="auto" w:fill="auto"/>
          </w:tcPr>
          <w:p w14:paraId="2003C845" w14:textId="1E00C3EF" w:rsidR="000709C2" w:rsidRPr="0051166B" w:rsidRDefault="00D915A4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obniża </w:t>
            </w:r>
            <w:r w:rsidR="004A0407" w:rsidRPr="0051166B">
              <w:rPr>
                <w:rFonts w:ascii="Arial" w:hAnsi="Arial" w:cs="Arial"/>
                <w:sz w:val="22"/>
                <w:szCs w:val="22"/>
              </w:rPr>
              <w:t xml:space="preserve">w projekcie umowy </w:t>
            </w:r>
            <w:r w:rsidRPr="0051166B">
              <w:rPr>
                <w:rFonts w:ascii="Arial" w:hAnsi="Arial" w:cs="Arial"/>
                <w:sz w:val="22"/>
                <w:szCs w:val="22"/>
              </w:rPr>
              <w:t>następujące kary umowne:</w:t>
            </w:r>
          </w:p>
          <w:p w14:paraId="1915186B" w14:textId="77777777" w:rsidR="0028171B" w:rsidRPr="0051166B" w:rsidRDefault="0028171B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2CB397" w14:textId="464A0644" w:rsidR="00D915A4" w:rsidRPr="0051166B" w:rsidRDefault="00D915A4" w:rsidP="0028171B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W par. 7 ust. 2 do kwoty: </w:t>
            </w:r>
            <w:r w:rsidR="0028171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„(..) 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1.250,- zł (słownie: jeden tysiąc </w:t>
            </w:r>
            <w:bookmarkStart w:id="0" w:name="_Hlk116292390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dwieście pięćdziesiąt złotych</w:t>
            </w:r>
            <w:bookmarkEnd w:id="0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) za każdy dzień zwłoki, lecz nie więcej niż </w:t>
            </w:r>
            <w:bookmarkStart w:id="1" w:name="_Hlk116292419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250.000,- zł 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(słownie: dwieście pięćdziesiąt tysięcy złotych)</w:t>
            </w:r>
            <w:bookmarkEnd w:id="1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  <w:r w:rsidR="0028171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”</w:t>
            </w:r>
            <w:r w:rsidR="0028171B" w:rsidRPr="0051166B">
              <w:rPr>
                <w:rFonts w:ascii="Arial" w:hAnsi="Arial" w:cs="Arial"/>
                <w:sz w:val="22"/>
                <w:szCs w:val="22"/>
              </w:rPr>
              <w:br/>
            </w:r>
          </w:p>
          <w:p w14:paraId="2CE0439A" w14:textId="7EC1A81A" w:rsidR="00D915A4" w:rsidRPr="0051166B" w:rsidRDefault="00D915A4" w:rsidP="0028171B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 par. 7 ust. 3 do kwoty</w:t>
            </w:r>
            <w:r w:rsidR="0028171B" w:rsidRPr="0051166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28171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„(…)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bookmarkStart w:id="2" w:name="_Hlk116292562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10.000,-  zł (słownie: dziesięć tysięcy złotych)</w:t>
            </w:r>
            <w:bookmarkEnd w:id="2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za każdy dzień zwłoki w dostawie pojazdu, lecz nie więcej niż </w:t>
            </w:r>
            <w:bookmarkStart w:id="3" w:name="_Hlk116292615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500.000,-  zł (słownie: pięćset tysięcy złotych)</w:t>
            </w:r>
            <w:bookmarkEnd w:id="3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za jeden pojazd oraz karą umowną w wysokości </w:t>
            </w:r>
            <w:bookmarkStart w:id="4" w:name="_Hlk116292672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1.000,-  zł (</w:t>
            </w:r>
            <w:r w:rsidR="0028171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słownie: 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jeden tysiąc pięćset  złotych)</w:t>
            </w:r>
            <w:bookmarkEnd w:id="4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za każdy dzień zwłoki w dostawie  Sprzętu, lecz nie więcej niż </w:t>
            </w:r>
            <w:bookmarkStart w:id="5" w:name="_Hlk116292750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50.000 zł (</w:t>
            </w:r>
            <w:r w:rsidR="0028171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słownie: 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pięćdziesiąt tysięcy złotych)</w:t>
            </w:r>
            <w:bookmarkEnd w:id="5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za  Sprzęt</w:t>
            </w:r>
            <w:r w:rsidR="0028171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.”</w:t>
            </w:r>
          </w:p>
          <w:p w14:paraId="6BCE7982" w14:textId="77777777" w:rsidR="0028171B" w:rsidRPr="0051166B" w:rsidRDefault="0028171B" w:rsidP="0028171B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23A18AF" w14:textId="424C18FE" w:rsidR="00D915A4" w:rsidRPr="0051166B" w:rsidRDefault="00D915A4" w:rsidP="0028171B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 par. 7 ust. 9 do kwoty</w:t>
            </w:r>
            <w:r w:rsidR="00D644BB" w:rsidRPr="0051166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644B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„(…)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1.000,- zł (słownie: jeden tysiąc złotych) za każdy dzień zwłoki, lecz nie więcej niż </w:t>
            </w:r>
            <w:r w:rsidR="00D750CF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3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0.000,- złotych (słownie: trzydzieści tysięcy złotych).</w:t>
            </w:r>
            <w:r w:rsidR="00D644B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”</w:t>
            </w:r>
          </w:p>
          <w:p w14:paraId="4B10C4A5" w14:textId="77777777" w:rsidR="00D644BB" w:rsidRPr="0051166B" w:rsidRDefault="00D644BB" w:rsidP="0028171B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1EA531" w14:textId="501B1CCC" w:rsidR="00C07280" w:rsidRPr="0051166B" w:rsidRDefault="00C07280" w:rsidP="007412FD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 par 7 ust. 11 do kwoty</w:t>
            </w:r>
            <w:r w:rsidR="007412FD" w:rsidRPr="0051166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7412FD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„(…)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 wysokości 1.000,- zł (słownie: jeden  tysiąc złotych) za każdy dzień zwłoki, lecz nie więcej niż 200.000,- złotych (słownie: dwieście tysięcy złotych).</w:t>
            </w:r>
            <w:r w:rsidR="007412FD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”</w:t>
            </w:r>
          </w:p>
          <w:p w14:paraId="0E266154" w14:textId="77777777" w:rsidR="007412FD" w:rsidRPr="0051166B" w:rsidRDefault="007412FD" w:rsidP="007412FD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3BD7AD" w14:textId="249871CC" w:rsidR="00D915A4" w:rsidRPr="0051166B" w:rsidRDefault="00C07280" w:rsidP="004C012B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 par. 7 ust. 12 do</w:t>
            </w:r>
            <w:r w:rsidR="004C012B" w:rsidRPr="0051166B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4C012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„(…)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wysokości </w:t>
            </w:r>
            <w:bookmarkStart w:id="6" w:name="_Hlk116293170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pięciokrotności</w:t>
            </w:r>
            <w:bookmarkEnd w:id="6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kary umownej za jeden dzień zwłoki określonej odpowiednio w ust. 5 – 8 niniejszego paragrafu za każdy przypadek odpowiednio opisany w ust. 5 – 8 niniejszego paragrafu.</w:t>
            </w:r>
            <w:r w:rsidR="004C012B"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”</w:t>
            </w:r>
          </w:p>
          <w:p w14:paraId="075277AE" w14:textId="77777777" w:rsidR="004C012B" w:rsidRPr="0051166B" w:rsidRDefault="004C012B" w:rsidP="00D915A4">
            <w:pPr>
              <w:widowControl w:val="0"/>
              <w:shd w:val="clear" w:color="auto" w:fill="FFFFFF"/>
              <w:tabs>
                <w:tab w:val="left" w:pos="540"/>
              </w:tabs>
              <w:ind w:right="74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C6A7400" w14:textId="6FE42CA4" w:rsidR="00D915A4" w:rsidRPr="0051166B" w:rsidRDefault="00D915A4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W pozostałym zakresie Zamawiający odmawia uwzględnienia wniosku. </w:t>
            </w:r>
          </w:p>
        </w:tc>
      </w:tr>
      <w:tr w:rsidR="004853D0" w:rsidRPr="0051166B" w14:paraId="3338E896" w14:textId="77777777" w:rsidTr="00A66AED">
        <w:tc>
          <w:tcPr>
            <w:tcW w:w="456" w:type="dxa"/>
            <w:shd w:val="clear" w:color="auto" w:fill="auto"/>
          </w:tcPr>
          <w:p w14:paraId="3F57B1E3" w14:textId="3D696E46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>10</w:t>
            </w:r>
          </w:p>
        </w:tc>
        <w:tc>
          <w:tcPr>
            <w:tcW w:w="1673" w:type="dxa"/>
            <w:shd w:val="clear" w:color="auto" w:fill="auto"/>
          </w:tcPr>
          <w:p w14:paraId="22501547" w14:textId="5A6A075D" w:rsidR="004853D0" w:rsidRPr="0051166B" w:rsidRDefault="00FB1133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66E5981F" w14:textId="77777777" w:rsidR="00FB1133" w:rsidRPr="0051166B" w:rsidRDefault="00FB1133" w:rsidP="00FB1133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7 ust. 5</w:t>
            </w:r>
          </w:p>
          <w:p w14:paraId="579CA8B7" w14:textId="77777777" w:rsidR="00FB1133" w:rsidRPr="0051166B" w:rsidRDefault="00FB1133" w:rsidP="00FB11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bCs/>
                <w:sz w:val="22"/>
                <w:szCs w:val="22"/>
              </w:rPr>
              <w:t xml:space="preserve">Wnioskujemy o zmianę zapisu: </w:t>
            </w:r>
          </w:p>
          <w:p w14:paraId="300165A0" w14:textId="77BF2CE7" w:rsidR="00FB1133" w:rsidRPr="0051166B" w:rsidRDefault="00FB1133" w:rsidP="00FB11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1166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lastRenderedPageBreak/>
              <w:t>,,Za okres, za jaki Wykonawca pokryje koszty wynajęcia przez Zamawiającego pojazdów zastępczych zgodnie z par. 9 ust. 30 Umowy, kary będą wynosić 500 zł (słownie: pięćset złotych) za każdy dzień zwłoki w odniesieniu do każdego z pojazdów”</w:t>
            </w:r>
          </w:p>
          <w:p w14:paraId="40A4693E" w14:textId="77777777" w:rsidR="00FB1133" w:rsidRPr="0051166B" w:rsidRDefault="00FB1133" w:rsidP="00FB11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bCs/>
                <w:sz w:val="22"/>
                <w:szCs w:val="22"/>
              </w:rPr>
              <w:t>Na:</w:t>
            </w:r>
          </w:p>
          <w:p w14:paraId="7E663940" w14:textId="7B6C254F" w:rsidR="00FB1133" w:rsidRPr="0051166B" w:rsidRDefault="00FB1133" w:rsidP="00FB113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51166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,,Za okres, za jaki Wykonawca pokryje koszty wynajęcia przez Zamawiającego pojazdów zastępczych zgodnie z par. 9 ust. 30 Umowy kary nie będą naliczane”.</w:t>
            </w:r>
          </w:p>
          <w:p w14:paraId="754D0707" w14:textId="32AF4243" w:rsidR="004853D0" w:rsidRPr="0051166B" w:rsidRDefault="00FB1133" w:rsidP="00FB1133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Cs/>
                <w:sz w:val="22"/>
                <w:szCs w:val="22"/>
              </w:rPr>
              <w:t>Wykonawca nie może ponosić dwukrotnie kosztów w odniesieniu do tego samego przewinienia.</w:t>
            </w:r>
          </w:p>
        </w:tc>
        <w:tc>
          <w:tcPr>
            <w:tcW w:w="5189" w:type="dxa"/>
            <w:shd w:val="clear" w:color="auto" w:fill="auto"/>
          </w:tcPr>
          <w:p w14:paraId="27138743" w14:textId="1E22E341" w:rsidR="00C07280" w:rsidRPr="0051166B" w:rsidRDefault="00C07280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 xml:space="preserve">Zamawiający odmawia uwzględnienia wniosku. Dostarczenie pojazdu zastępczego nie zwalnia </w:t>
            </w: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 xml:space="preserve">Wykonawcy z obowiązku terminowego dokonania naprawy pojazdu. Kara umowna została w tym przypadku stosownie obniżona w stosunku do kary </w:t>
            </w:r>
            <w:r w:rsidR="004877FF" w:rsidRPr="0051166B">
              <w:rPr>
                <w:rFonts w:ascii="Arial" w:hAnsi="Arial" w:cs="Arial"/>
                <w:sz w:val="22"/>
                <w:szCs w:val="22"/>
              </w:rPr>
              <w:t xml:space="preserve">umownej </w:t>
            </w:r>
            <w:r w:rsidRPr="0051166B">
              <w:rPr>
                <w:rFonts w:ascii="Arial" w:hAnsi="Arial" w:cs="Arial"/>
                <w:sz w:val="22"/>
                <w:szCs w:val="22"/>
              </w:rPr>
              <w:t xml:space="preserve">określonej w </w:t>
            </w:r>
            <w:r w:rsidR="004877FF" w:rsidRPr="0051166B">
              <w:rPr>
                <w:rFonts w:ascii="Arial" w:hAnsi="Arial" w:cs="Arial"/>
                <w:sz w:val="22"/>
                <w:szCs w:val="22"/>
              </w:rPr>
              <w:t xml:space="preserve">zdaniu pierwszym tego ustępu. </w:t>
            </w:r>
          </w:p>
        </w:tc>
      </w:tr>
      <w:tr w:rsidR="004853D0" w:rsidRPr="0051166B" w14:paraId="74D42AE5" w14:textId="77777777" w:rsidTr="00A66AED">
        <w:tc>
          <w:tcPr>
            <w:tcW w:w="456" w:type="dxa"/>
            <w:shd w:val="clear" w:color="auto" w:fill="auto"/>
          </w:tcPr>
          <w:p w14:paraId="293F94C4" w14:textId="075344C6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1673" w:type="dxa"/>
            <w:shd w:val="clear" w:color="auto" w:fill="auto"/>
          </w:tcPr>
          <w:p w14:paraId="073AE79E" w14:textId="16C26718" w:rsidR="004853D0" w:rsidRPr="0051166B" w:rsidRDefault="00CB0B3A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7D61CC62" w14:textId="77777777" w:rsidR="00CB0B3A" w:rsidRPr="0051166B" w:rsidRDefault="00CB0B3A" w:rsidP="00CB0B3A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9 ust. 3</w:t>
            </w:r>
          </w:p>
          <w:p w14:paraId="79D445A7" w14:textId="0E1E829C" w:rsidR="004853D0" w:rsidRPr="0051166B" w:rsidRDefault="00CB0B3A" w:rsidP="00CB0B3A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Wnioskujemy o ujednolicenie wymagania dotyczącego okresu rękojmi i gwarancji do 25 miesięcy. Obecne wymagania dotyczące rękojmi za wady i gwarancji jakości na Oprogramowanie, Dokumentację i elementów pojazdu krytycznych dla bezpieczeństwa są nierynkowe i bezzasadnie wygórowane. </w:t>
            </w:r>
          </w:p>
        </w:tc>
        <w:tc>
          <w:tcPr>
            <w:tcW w:w="5189" w:type="dxa"/>
            <w:shd w:val="clear" w:color="auto" w:fill="auto"/>
          </w:tcPr>
          <w:p w14:paraId="394D8FB5" w14:textId="56C5376D" w:rsidR="00F4537A" w:rsidRPr="0051166B" w:rsidRDefault="00F4537A" w:rsidP="00C93C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</w:t>
            </w:r>
            <w:r w:rsidR="00F0273A" w:rsidRPr="0051166B">
              <w:rPr>
                <w:rFonts w:ascii="Arial" w:hAnsi="Arial" w:cs="Arial"/>
                <w:sz w:val="22"/>
                <w:szCs w:val="22"/>
              </w:rPr>
              <w:t xml:space="preserve">częściowo uwzględnia wniosek </w:t>
            </w:r>
            <w:r w:rsidR="00C93C09" w:rsidRPr="0051166B">
              <w:rPr>
                <w:rFonts w:ascii="Arial" w:hAnsi="Arial" w:cs="Arial"/>
                <w:sz w:val="22"/>
                <w:szCs w:val="22"/>
              </w:rPr>
              <w:t xml:space="preserve">poprzez skrócenie okresu gwarancji i rękojmi na elementy pojazdu krytyczne dla bezpieczeństwa do 4 (czterech) lat w związku z czym </w:t>
            </w:r>
            <w:r w:rsidR="00F0273A" w:rsidRPr="005116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166B">
              <w:rPr>
                <w:rFonts w:ascii="Arial" w:hAnsi="Arial" w:cs="Arial"/>
                <w:sz w:val="22"/>
                <w:szCs w:val="22"/>
              </w:rPr>
              <w:t>modyfikuje treść § 9 ust. 3 projektu umowy i nadaje mu brzmienie:</w:t>
            </w:r>
          </w:p>
          <w:p w14:paraId="5C0EB51B" w14:textId="77777777" w:rsidR="00F4537A" w:rsidRPr="0051166B" w:rsidRDefault="00F4537A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810CC7" w14:textId="7E2F14FE" w:rsidR="00F4537A" w:rsidRPr="0051166B" w:rsidRDefault="00F4537A" w:rsidP="00F4537A">
            <w:pPr>
              <w:widowControl w:val="0"/>
              <w:shd w:val="clear" w:color="auto" w:fill="FFFFFF"/>
              <w:tabs>
                <w:tab w:val="left" w:pos="540"/>
              </w:tabs>
              <w:ind w:right="74"/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bookmarkStart w:id="7" w:name="_Hlk116294234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„3. Wykonawca udziela gwarancji jakości i rękojmi za wady na bezawaryjną pracę każdego z pojazdów, przez okres 2 (dwóch) lat od daty podpisania Protokołu Przekazania do Eksploatacji, z tym, że rękojmia za wady i gwarancja jakości na Oprogramowanie wynosi 10 (dziesięć) lat </w:t>
            </w:r>
            <w:bookmarkStart w:id="8" w:name="_Hlk67294624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od daty </w:t>
            </w:r>
            <w:bookmarkStart w:id="9" w:name="_Hlk67005314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podpisania Protokołu Przekazania do Eksploatacji</w:t>
            </w:r>
            <w:bookmarkEnd w:id="8"/>
            <w:bookmarkEnd w:id="9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rękojmia za wady i gwarancja jakości na Dokumentację, o której mowa w § 3 ust. 3 niniejszej Umowy, wynosi 4 (cztery) lata od daty podpisania Protokołu Przekazania do Eksploatacji ostatniego z dostarczanych Pojazdów, gwarancja na Sprzęt wynosi 2 (dwa) lata liczone  od daty odbioru końcowego  Sprzętu. W zakresie wad 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pojazdów zagrażających bezpieczeństwu ruchu kolejowego lub życiu ludzkiemu, </w:t>
            </w:r>
            <w:proofErr w:type="spellStart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t.j</w:t>
            </w:r>
            <w:proofErr w:type="spellEnd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dotyczących elementów pojazdu krytycznych dla bezpieczeństwa, zgodnie z 4.2.12.1 </w:t>
            </w:r>
            <w:proofErr w:type="spellStart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ppkt</w:t>
            </w:r>
            <w:proofErr w:type="spellEnd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4 TSI </w:t>
            </w:r>
            <w:proofErr w:type="spellStart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Loc&amp;Pas</w:t>
            </w:r>
            <w:proofErr w:type="spellEnd"/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termin rękojmi za wady i gwarancji jakości wynosi </w:t>
            </w:r>
            <w:r w:rsidR="0039770C" w:rsidRPr="0051166B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4 (cztery) </w:t>
            </w:r>
            <w:r w:rsidRPr="0051166B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 lata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51166B">
              <w:rPr>
                <w:rFonts w:ascii="Arial" w:hAnsi="Arial" w:cs="Arial"/>
                <w:i/>
                <w:iCs/>
                <w:strike/>
                <w:color w:val="FF0000"/>
                <w:sz w:val="22"/>
                <w:szCs w:val="22"/>
              </w:rPr>
              <w:t>10 lat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zaczyna biec z dniem podpisania Protokołu Przekazania do Eksploatacji ostatniego z dostarczonych pojazdów.”</w:t>
            </w:r>
            <w:bookmarkEnd w:id="7"/>
          </w:p>
        </w:tc>
      </w:tr>
      <w:tr w:rsidR="004853D0" w:rsidRPr="0051166B" w14:paraId="24AE597A" w14:textId="77777777" w:rsidTr="00A66AED">
        <w:tc>
          <w:tcPr>
            <w:tcW w:w="456" w:type="dxa"/>
            <w:shd w:val="clear" w:color="auto" w:fill="auto"/>
          </w:tcPr>
          <w:p w14:paraId="0A7E9605" w14:textId="78EDF9A1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>12</w:t>
            </w:r>
          </w:p>
        </w:tc>
        <w:tc>
          <w:tcPr>
            <w:tcW w:w="1673" w:type="dxa"/>
            <w:shd w:val="clear" w:color="auto" w:fill="auto"/>
          </w:tcPr>
          <w:p w14:paraId="354DF6FD" w14:textId="44208C90" w:rsidR="004853D0" w:rsidRPr="0051166B" w:rsidRDefault="001A7CC7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6211C356" w14:textId="77777777" w:rsidR="001A7CC7" w:rsidRPr="0051166B" w:rsidRDefault="001A7CC7" w:rsidP="001A7CC7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9 ust. 16</w:t>
            </w:r>
          </w:p>
          <w:p w14:paraId="0B091218" w14:textId="603190BC" w:rsidR="004853D0" w:rsidRPr="0051166B" w:rsidRDefault="001A7CC7" w:rsidP="001A7CC7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usunięcie słowa ,,wyłącznie”.</w:t>
            </w:r>
          </w:p>
        </w:tc>
        <w:tc>
          <w:tcPr>
            <w:tcW w:w="5189" w:type="dxa"/>
            <w:shd w:val="clear" w:color="auto" w:fill="auto"/>
          </w:tcPr>
          <w:p w14:paraId="7607CF73" w14:textId="4F9BDD3F" w:rsidR="004853D0" w:rsidRPr="0051166B" w:rsidRDefault="004A0407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Zamawiający w par. 9 ust. 16 projektu umowy usuwa słowo „wyłącznie”.</w:t>
            </w:r>
          </w:p>
        </w:tc>
      </w:tr>
      <w:tr w:rsidR="004853D0" w:rsidRPr="0051166B" w14:paraId="6B50E518" w14:textId="77777777" w:rsidTr="00A66AED">
        <w:tc>
          <w:tcPr>
            <w:tcW w:w="456" w:type="dxa"/>
            <w:shd w:val="clear" w:color="auto" w:fill="auto"/>
          </w:tcPr>
          <w:p w14:paraId="4FAB69F9" w14:textId="2D1622D5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673" w:type="dxa"/>
            <w:shd w:val="clear" w:color="auto" w:fill="auto"/>
          </w:tcPr>
          <w:p w14:paraId="7E0D4853" w14:textId="486B361C" w:rsidR="004853D0" w:rsidRPr="0051166B" w:rsidRDefault="00C50561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29D19CB8" w14:textId="77777777" w:rsidR="00C50561" w:rsidRPr="0051166B" w:rsidRDefault="00C50561" w:rsidP="00C50561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9 ust. 21</w:t>
            </w:r>
          </w:p>
          <w:p w14:paraId="5E9C944F" w14:textId="02D33CC0" w:rsidR="004853D0" w:rsidRPr="0051166B" w:rsidRDefault="00C50561" w:rsidP="00C50561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zwiększenie wskazanych ilości odpowiednio do 5 i 7 razy.</w:t>
            </w:r>
          </w:p>
        </w:tc>
        <w:tc>
          <w:tcPr>
            <w:tcW w:w="5189" w:type="dxa"/>
            <w:shd w:val="clear" w:color="auto" w:fill="auto"/>
          </w:tcPr>
          <w:p w14:paraId="6ED65387" w14:textId="1D7E4CC2" w:rsidR="00EE4128" w:rsidRPr="0051166B" w:rsidRDefault="00EE4128" w:rsidP="00EE41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modyfikuje treść § 9 ust. 21 </w:t>
            </w:r>
            <w:r w:rsidR="004A0407" w:rsidRPr="0051166B">
              <w:rPr>
                <w:rFonts w:ascii="Arial" w:hAnsi="Arial" w:cs="Arial"/>
                <w:sz w:val="22"/>
                <w:szCs w:val="22"/>
              </w:rPr>
              <w:t xml:space="preserve">projektu umowy </w:t>
            </w:r>
            <w:r w:rsidRPr="0051166B">
              <w:rPr>
                <w:rFonts w:ascii="Arial" w:hAnsi="Arial" w:cs="Arial"/>
                <w:sz w:val="22"/>
                <w:szCs w:val="22"/>
              </w:rPr>
              <w:t>i nadaje mu brzmienie:</w:t>
            </w:r>
          </w:p>
          <w:p w14:paraId="752922BF" w14:textId="77777777" w:rsidR="00EE4128" w:rsidRPr="0051166B" w:rsidRDefault="00EE4128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90C266" w14:textId="77777777" w:rsidR="00EE4128" w:rsidRPr="0051166B" w:rsidRDefault="00EE4128" w:rsidP="00EE41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„ 21. Za Wady systemowe uznaje się tego samego rodzaju wady lub uszkodzenia w funkcjonowaniu takiego samego elementu pojazdu, części, zespołu lub podzespołu, ujawnione w okresie gwarancji jakości lub rękojmi za wady: </w:t>
            </w:r>
          </w:p>
          <w:p w14:paraId="017E9AA6" w14:textId="39D0EB3C" w:rsidR="00EE4128" w:rsidRPr="0051166B" w:rsidRDefault="00EE4128" w:rsidP="00D6183F">
            <w:pPr>
              <w:pStyle w:val="Akapitzlist"/>
              <w:widowControl w:val="0"/>
              <w:numPr>
                <w:ilvl w:val="0"/>
                <w:numId w:val="23"/>
              </w:numPr>
              <w:spacing w:after="0"/>
              <w:ind w:left="403"/>
              <w:contextualSpacing/>
              <w:jc w:val="both"/>
              <w:rPr>
                <w:rFonts w:ascii="Arial" w:hAnsi="Arial" w:cs="Arial"/>
                <w:bCs/>
              </w:rPr>
            </w:pPr>
            <w:r w:rsidRPr="0051166B">
              <w:rPr>
                <w:rFonts w:ascii="Arial" w:hAnsi="Arial" w:cs="Arial"/>
                <w:bCs/>
              </w:rPr>
              <w:t xml:space="preserve">co najmniej </w:t>
            </w:r>
            <w:r w:rsidR="00F22CD2" w:rsidRPr="0051166B">
              <w:rPr>
                <w:rFonts w:ascii="Arial" w:hAnsi="Arial" w:cs="Arial"/>
                <w:bCs/>
                <w:color w:val="FF0000"/>
              </w:rPr>
              <w:t xml:space="preserve">4 </w:t>
            </w:r>
            <w:r w:rsidRPr="0051166B">
              <w:rPr>
                <w:rFonts w:ascii="Arial" w:hAnsi="Arial" w:cs="Arial"/>
                <w:bCs/>
                <w:strike/>
                <w:color w:val="FF0000"/>
              </w:rPr>
              <w:t>3</w:t>
            </w:r>
            <w:r w:rsidRPr="0051166B">
              <w:rPr>
                <w:rFonts w:ascii="Arial" w:hAnsi="Arial" w:cs="Arial"/>
                <w:bCs/>
              </w:rPr>
              <w:t xml:space="preserve"> (</w:t>
            </w:r>
            <w:r w:rsidR="00F22CD2" w:rsidRPr="0051166B">
              <w:rPr>
                <w:rFonts w:ascii="Arial" w:hAnsi="Arial" w:cs="Arial"/>
                <w:bCs/>
                <w:color w:val="FF0000"/>
              </w:rPr>
              <w:t xml:space="preserve">cztery </w:t>
            </w:r>
            <w:r w:rsidRPr="0051166B">
              <w:rPr>
                <w:rFonts w:ascii="Arial" w:hAnsi="Arial" w:cs="Arial"/>
                <w:bCs/>
                <w:strike/>
                <w:color w:val="FF0000"/>
              </w:rPr>
              <w:t>trzy</w:t>
            </w:r>
            <w:r w:rsidRPr="0051166B">
              <w:rPr>
                <w:rFonts w:ascii="Arial" w:hAnsi="Arial" w:cs="Arial"/>
                <w:bCs/>
              </w:rPr>
              <w:t>) razy w dowolnym tym samym dostarczonym Pojeździe,</w:t>
            </w:r>
          </w:p>
          <w:p w14:paraId="70FF92BE" w14:textId="77777777" w:rsidR="00EE4128" w:rsidRPr="0051166B" w:rsidRDefault="00EE4128" w:rsidP="00D6183F">
            <w:pPr>
              <w:widowControl w:val="0"/>
              <w:spacing w:line="276" w:lineRule="auto"/>
              <w:ind w:left="403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1166B">
              <w:rPr>
                <w:rFonts w:ascii="Arial" w:hAnsi="Arial" w:cs="Arial"/>
                <w:bCs/>
                <w:sz w:val="22"/>
                <w:szCs w:val="22"/>
              </w:rPr>
              <w:t>lub</w:t>
            </w:r>
          </w:p>
          <w:p w14:paraId="37F273CA" w14:textId="1EDD2B19" w:rsidR="00EE4128" w:rsidRPr="0051166B" w:rsidRDefault="00EE4128" w:rsidP="00D6183F">
            <w:pPr>
              <w:pStyle w:val="Akapitzlist"/>
              <w:keepNext/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540"/>
              </w:tabs>
              <w:spacing w:after="0"/>
              <w:ind w:left="403" w:right="74"/>
              <w:contextualSpacing/>
              <w:jc w:val="both"/>
              <w:rPr>
                <w:rFonts w:ascii="Arial" w:hAnsi="Arial" w:cs="Arial"/>
              </w:rPr>
            </w:pPr>
            <w:r w:rsidRPr="0051166B">
              <w:rPr>
                <w:rFonts w:ascii="Arial" w:hAnsi="Arial" w:cs="Arial"/>
                <w:bCs/>
              </w:rPr>
              <w:t xml:space="preserve">co najmniej </w:t>
            </w:r>
            <w:r w:rsidR="00D6183F" w:rsidRPr="0051166B">
              <w:rPr>
                <w:rFonts w:ascii="Arial" w:hAnsi="Arial" w:cs="Arial"/>
                <w:bCs/>
                <w:color w:val="FF0000"/>
              </w:rPr>
              <w:t>7</w:t>
            </w:r>
            <w:r w:rsidR="00F22CD2" w:rsidRPr="0051166B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51166B">
              <w:rPr>
                <w:rFonts w:ascii="Arial" w:hAnsi="Arial" w:cs="Arial"/>
                <w:bCs/>
                <w:strike/>
                <w:color w:val="FF0000"/>
              </w:rPr>
              <w:t>5</w:t>
            </w:r>
            <w:r w:rsidRPr="0051166B">
              <w:rPr>
                <w:rFonts w:ascii="Arial" w:hAnsi="Arial" w:cs="Arial"/>
                <w:bCs/>
              </w:rPr>
              <w:t xml:space="preserve"> (</w:t>
            </w:r>
            <w:r w:rsidR="00D6183F" w:rsidRPr="0051166B">
              <w:rPr>
                <w:rFonts w:ascii="Arial" w:hAnsi="Arial" w:cs="Arial"/>
                <w:bCs/>
                <w:color w:val="FF0000"/>
              </w:rPr>
              <w:t>siedmiu</w:t>
            </w:r>
            <w:r w:rsidR="00F22CD2" w:rsidRPr="0051166B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51166B">
              <w:rPr>
                <w:rFonts w:ascii="Arial" w:hAnsi="Arial" w:cs="Arial"/>
                <w:bCs/>
                <w:strike/>
                <w:color w:val="FF0000"/>
              </w:rPr>
              <w:t>pięciu</w:t>
            </w:r>
            <w:r w:rsidRPr="0051166B">
              <w:rPr>
                <w:rFonts w:ascii="Arial" w:hAnsi="Arial" w:cs="Arial"/>
                <w:bCs/>
              </w:rPr>
              <w:t>) razy łącznie na dostarczonych Pojazdach.</w:t>
            </w:r>
            <w:r w:rsidR="00D6183F" w:rsidRPr="0051166B">
              <w:rPr>
                <w:rFonts w:ascii="Arial" w:hAnsi="Arial" w:cs="Arial"/>
                <w:bCs/>
              </w:rPr>
              <w:t>”</w:t>
            </w:r>
          </w:p>
        </w:tc>
      </w:tr>
      <w:tr w:rsidR="004853D0" w:rsidRPr="0051166B" w14:paraId="71610D4D" w14:textId="77777777" w:rsidTr="00A66AED">
        <w:tc>
          <w:tcPr>
            <w:tcW w:w="456" w:type="dxa"/>
            <w:shd w:val="clear" w:color="auto" w:fill="auto"/>
          </w:tcPr>
          <w:p w14:paraId="3E99C824" w14:textId="316DD2D9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673" w:type="dxa"/>
            <w:shd w:val="clear" w:color="auto" w:fill="auto"/>
          </w:tcPr>
          <w:p w14:paraId="2C9FEF76" w14:textId="5AF3B8F5" w:rsidR="004853D0" w:rsidRPr="0051166B" w:rsidRDefault="00C50561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4CE7E73E" w14:textId="77777777" w:rsidR="00C50561" w:rsidRPr="0051166B" w:rsidRDefault="00C50561" w:rsidP="00C50561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9 ust. 24</w:t>
            </w:r>
          </w:p>
          <w:p w14:paraId="0EB2484E" w14:textId="2BA7FC73" w:rsidR="004853D0" w:rsidRPr="0051166B" w:rsidRDefault="00C50561" w:rsidP="00C50561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Wnioskujemy o rezygnację z zapisu: ,,oraz wymaga pozytywnej opinii jednostki notyfikowanej..”. Opinia Zamawiającego jest wystarczająca. </w:t>
            </w:r>
          </w:p>
        </w:tc>
        <w:tc>
          <w:tcPr>
            <w:tcW w:w="5189" w:type="dxa"/>
            <w:shd w:val="clear" w:color="auto" w:fill="auto"/>
          </w:tcPr>
          <w:p w14:paraId="489444E0" w14:textId="6FC76E34" w:rsidR="00D6183F" w:rsidRPr="0051166B" w:rsidRDefault="00D6183F" w:rsidP="00D618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modyfikuje treść § 9 ust. 24 </w:t>
            </w:r>
            <w:r w:rsidR="004A0407" w:rsidRPr="0051166B">
              <w:rPr>
                <w:rFonts w:ascii="Arial" w:hAnsi="Arial" w:cs="Arial"/>
                <w:sz w:val="22"/>
                <w:szCs w:val="22"/>
              </w:rPr>
              <w:t>projektu u</w:t>
            </w:r>
            <w:r w:rsidRPr="0051166B">
              <w:rPr>
                <w:rFonts w:ascii="Arial" w:hAnsi="Arial" w:cs="Arial"/>
                <w:sz w:val="22"/>
                <w:szCs w:val="22"/>
              </w:rPr>
              <w:t>mowy i nadaje mu brzmienie:</w:t>
            </w:r>
          </w:p>
          <w:p w14:paraId="0F6857E8" w14:textId="77777777" w:rsidR="00D6183F" w:rsidRPr="0051166B" w:rsidRDefault="00D6183F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8C81EB" w14:textId="58226B32" w:rsidR="00D6183F" w:rsidRPr="0051166B" w:rsidRDefault="00D6183F" w:rsidP="00D6183F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„24. Potwierdzenie skuteczności wprowadzonych rozwiązań w usunięciu Wady systemowej wymaga nieprzerwanego 6-cio miesięcznego okresu 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 xml:space="preserve">eksploatacji, w których nie wystąpi Wada systemowa w odniesieniu do tego samego rodzaju wady lub uszkodzenia w funkcjonowaniu takiego samego elementu pojazdu, części, zespołu lub podzespołu oraz wymaga pozytywnej opinii </w:t>
            </w:r>
            <w:r w:rsidRPr="0051166B">
              <w:rPr>
                <w:rFonts w:ascii="Arial" w:hAnsi="Arial" w:cs="Arial"/>
                <w:i/>
                <w:iCs/>
                <w:strike/>
                <w:color w:val="FF0000"/>
                <w:sz w:val="22"/>
                <w:szCs w:val="22"/>
              </w:rPr>
              <w:t>jednostki notyfikowanej i</w:t>
            </w:r>
            <w:r w:rsidRPr="0051166B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>Zamawiającego. Do czasu potwierdzenia skutecznego usunięcia Wady systemowej zostaje wydłużona gwarancja na kwestionowane elementy pojazdu, części, zespoły lub podzespoły we wszystkich dostarczonych Pojazdach.”</w:t>
            </w:r>
          </w:p>
        </w:tc>
      </w:tr>
      <w:tr w:rsidR="004853D0" w:rsidRPr="0051166B" w14:paraId="02CEEB74" w14:textId="77777777" w:rsidTr="00A66AED">
        <w:tc>
          <w:tcPr>
            <w:tcW w:w="456" w:type="dxa"/>
            <w:shd w:val="clear" w:color="auto" w:fill="auto"/>
          </w:tcPr>
          <w:p w14:paraId="3348499F" w14:textId="73722BC4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>15</w:t>
            </w:r>
          </w:p>
        </w:tc>
        <w:tc>
          <w:tcPr>
            <w:tcW w:w="1673" w:type="dxa"/>
            <w:shd w:val="clear" w:color="auto" w:fill="auto"/>
          </w:tcPr>
          <w:p w14:paraId="773D1BF8" w14:textId="72AC828C" w:rsidR="004853D0" w:rsidRPr="0051166B" w:rsidRDefault="00363331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2A1F4214" w14:textId="77777777" w:rsidR="00363331" w:rsidRPr="0051166B" w:rsidRDefault="00363331" w:rsidP="00363331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9 ust. 26</w:t>
            </w:r>
          </w:p>
          <w:p w14:paraId="7E66F6AC" w14:textId="01DF2AF0" w:rsidR="004853D0" w:rsidRPr="0051166B" w:rsidRDefault="00363331" w:rsidP="00363331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usunięcie w całości ust. 26.</w:t>
            </w:r>
            <w:r w:rsidRPr="0051166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89" w:type="dxa"/>
            <w:shd w:val="clear" w:color="auto" w:fill="auto"/>
          </w:tcPr>
          <w:p w14:paraId="220861B3" w14:textId="1D34DF4E" w:rsidR="004853D0" w:rsidRPr="0051166B" w:rsidRDefault="004853D0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59FC710" w14:textId="0C0E0860" w:rsidR="002F7912" w:rsidRPr="0051166B" w:rsidRDefault="002F7912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odmawia uwzględnienia wniosku. </w:t>
            </w:r>
          </w:p>
          <w:p w14:paraId="1E9971A4" w14:textId="77777777" w:rsidR="001F6D09" w:rsidRPr="0051166B" w:rsidRDefault="001F6D09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120ECF" w14:textId="435AC448" w:rsidR="001F6D09" w:rsidRPr="0051166B" w:rsidRDefault="001F6D09" w:rsidP="001F6D09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  <w:tr w:rsidR="004853D0" w:rsidRPr="0051166B" w14:paraId="1503AFAD" w14:textId="77777777" w:rsidTr="00A66AED">
        <w:tc>
          <w:tcPr>
            <w:tcW w:w="456" w:type="dxa"/>
            <w:shd w:val="clear" w:color="auto" w:fill="auto"/>
          </w:tcPr>
          <w:p w14:paraId="572B62DB" w14:textId="20A5EA8C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673" w:type="dxa"/>
            <w:shd w:val="clear" w:color="auto" w:fill="auto"/>
          </w:tcPr>
          <w:p w14:paraId="367C61B9" w14:textId="1CA2D650" w:rsidR="004853D0" w:rsidRPr="0051166B" w:rsidRDefault="006279B2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074499E5" w14:textId="77777777" w:rsidR="006279B2" w:rsidRPr="0051166B" w:rsidRDefault="006279B2" w:rsidP="006279B2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Załącznik nr 3 do SW – projekt umowy </w:t>
            </w:r>
            <w:bookmarkStart w:id="10" w:name="_Hlk115337061"/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§ 9</w:t>
            </w:r>
            <w:bookmarkEnd w:id="10"/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ust. 29 pkt 1</w:t>
            </w:r>
          </w:p>
          <w:p w14:paraId="5CBDD1D8" w14:textId="3B6E0A74" w:rsidR="004853D0" w:rsidRPr="0051166B" w:rsidRDefault="006279B2" w:rsidP="006279B2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usunięcie w całości pkt 1.</w:t>
            </w:r>
            <w:r w:rsidRPr="0051166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89" w:type="dxa"/>
            <w:shd w:val="clear" w:color="auto" w:fill="auto"/>
          </w:tcPr>
          <w:p w14:paraId="79282AED" w14:textId="09F2B0C0" w:rsidR="004853D0" w:rsidRPr="0051166B" w:rsidRDefault="004A0407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odmawia usunięcia pkt 1 w par. 9 ust. 29 projektu umowy. </w:t>
            </w:r>
          </w:p>
        </w:tc>
      </w:tr>
      <w:tr w:rsidR="004853D0" w:rsidRPr="0051166B" w14:paraId="0AD1DFCA" w14:textId="77777777" w:rsidTr="00A66AED">
        <w:tc>
          <w:tcPr>
            <w:tcW w:w="456" w:type="dxa"/>
            <w:shd w:val="clear" w:color="auto" w:fill="auto"/>
          </w:tcPr>
          <w:p w14:paraId="497730C7" w14:textId="05E9B342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673" w:type="dxa"/>
            <w:shd w:val="clear" w:color="auto" w:fill="auto"/>
          </w:tcPr>
          <w:p w14:paraId="7C970D38" w14:textId="4A58D83A" w:rsidR="004853D0" w:rsidRPr="0051166B" w:rsidRDefault="00A1103F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58156541" w14:textId="77777777" w:rsidR="00A1103F" w:rsidRPr="0051166B" w:rsidRDefault="00A1103F" w:rsidP="002319E0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Załącznik nr 3 do SW – projekt umowy § 9 ust. 37</w:t>
            </w:r>
          </w:p>
          <w:p w14:paraId="49E30FC2" w14:textId="2C5B0D20" w:rsidR="004853D0" w:rsidRPr="0051166B" w:rsidRDefault="00A1103F" w:rsidP="00A1103F">
            <w:pPr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Wnioskujemy o zmianę zapisu, tak aby cztery kolejne wskaźniki świadczyły o wadzie szczególnej. Obecny zapis jest bezzasadnie wygórowany.</w:t>
            </w:r>
          </w:p>
        </w:tc>
        <w:tc>
          <w:tcPr>
            <w:tcW w:w="5189" w:type="dxa"/>
            <w:shd w:val="clear" w:color="auto" w:fill="auto"/>
          </w:tcPr>
          <w:p w14:paraId="19109289" w14:textId="2425673D" w:rsidR="00356DAE" w:rsidRPr="0051166B" w:rsidRDefault="00356DAE" w:rsidP="00356DA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Zamawiający modyfikuje treść § 9 ust. 37 </w:t>
            </w:r>
            <w:r w:rsidR="004A0407" w:rsidRPr="0051166B">
              <w:rPr>
                <w:rFonts w:ascii="Arial" w:hAnsi="Arial" w:cs="Arial"/>
                <w:sz w:val="22"/>
                <w:szCs w:val="22"/>
              </w:rPr>
              <w:t>projektu u</w:t>
            </w:r>
            <w:r w:rsidRPr="0051166B">
              <w:rPr>
                <w:rFonts w:ascii="Arial" w:hAnsi="Arial" w:cs="Arial"/>
                <w:sz w:val="22"/>
                <w:szCs w:val="22"/>
              </w:rPr>
              <w:t>mowy i nadaje mu brzmienie:</w:t>
            </w:r>
          </w:p>
          <w:p w14:paraId="6BE26C0D" w14:textId="77777777" w:rsidR="004853D0" w:rsidRPr="0051166B" w:rsidRDefault="004853D0" w:rsidP="00256C38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E06D67" w14:textId="00CF0486" w:rsidR="00356DAE" w:rsidRPr="0051166B" w:rsidRDefault="00356DAE" w:rsidP="00356DAE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„37. W przypadku, gdy dla danego pojazdu </w:t>
            </w:r>
            <w:r w:rsidRPr="0051166B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>cztery</w:t>
            </w:r>
            <w:r w:rsidR="0075181B" w:rsidRPr="0051166B">
              <w:rPr>
                <w:rFonts w:ascii="Arial" w:hAnsi="Arial" w:cs="Arial"/>
                <w:i/>
                <w:iCs/>
                <w:color w:val="FF0000"/>
                <w:sz w:val="22"/>
                <w:szCs w:val="22"/>
              </w:rPr>
              <w:t xml:space="preserve"> </w:t>
            </w:r>
            <w:r w:rsidRPr="0051166B">
              <w:rPr>
                <w:rFonts w:ascii="Arial" w:hAnsi="Arial" w:cs="Arial"/>
                <w:i/>
                <w:iCs/>
                <w:strike/>
                <w:color w:val="FF0000"/>
                <w:sz w:val="22"/>
                <w:szCs w:val="22"/>
              </w:rPr>
              <w:t>dwa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kolejne wskaźniki niezawodności będą niższe od wartości 95 % uznaje się, że ma miejsce wada szczególna i zostaje wdrożone postepowanie naprawcze, mające doprowadzić do likwidacji wady szczególnej. Sposób postepowania naprawczego określa Wykonawca, w porozumieniu z Zamawiającym. Postępowanie naprawcze powinno w tym przypadku obejmować okres najwyżej 3 miesięcy od daty pisemnego zawiadomienia Wykonawcy przez Zamawiającego o wystąpieniu </w:t>
            </w:r>
            <w:r w:rsidRPr="0051166B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wady szczególnej. Zapis ust. 18 niniejszego paragrafu stosuje się odpowiednio.”</w:t>
            </w:r>
          </w:p>
        </w:tc>
      </w:tr>
      <w:tr w:rsidR="004853D0" w:rsidRPr="0051166B" w14:paraId="39804432" w14:textId="77777777" w:rsidTr="00A66AED">
        <w:tc>
          <w:tcPr>
            <w:tcW w:w="456" w:type="dxa"/>
            <w:shd w:val="clear" w:color="auto" w:fill="auto"/>
          </w:tcPr>
          <w:p w14:paraId="3082F3EB" w14:textId="1B44559A" w:rsidR="004853D0" w:rsidRPr="0051166B" w:rsidRDefault="00085F2F" w:rsidP="00256C38">
            <w:pPr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lastRenderedPageBreak/>
              <w:t>18</w:t>
            </w:r>
          </w:p>
        </w:tc>
        <w:tc>
          <w:tcPr>
            <w:tcW w:w="1673" w:type="dxa"/>
            <w:shd w:val="clear" w:color="auto" w:fill="auto"/>
          </w:tcPr>
          <w:p w14:paraId="2AD4464E" w14:textId="03CAF0D0" w:rsidR="004853D0" w:rsidRPr="0051166B" w:rsidRDefault="002319E0" w:rsidP="00256C38">
            <w:pPr>
              <w:keepNext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umowa</w:t>
            </w:r>
          </w:p>
        </w:tc>
        <w:tc>
          <w:tcPr>
            <w:tcW w:w="7425" w:type="dxa"/>
            <w:shd w:val="clear" w:color="auto" w:fill="auto"/>
          </w:tcPr>
          <w:p w14:paraId="55CC6AD7" w14:textId="77777777" w:rsidR="002319E0" w:rsidRPr="0051166B" w:rsidRDefault="002319E0" w:rsidP="002319E0">
            <w:pPr>
              <w:keepNext/>
              <w:suppressAutoHyphens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1166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Załącznik nr 4 do umowy </w:t>
            </w:r>
          </w:p>
          <w:p w14:paraId="2C99E033" w14:textId="3808C9B6" w:rsidR="004853D0" w:rsidRPr="0051166B" w:rsidRDefault="002319E0" w:rsidP="00D62B4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 xml:space="preserve">Wnioskujemy o rezygnację z wymagań dotyczących kodów źródłowych.  Kody źródłowe stanowią </w:t>
            </w:r>
            <w:proofErr w:type="spellStart"/>
            <w:r w:rsidRPr="0051166B">
              <w:rPr>
                <w:rFonts w:ascii="Arial" w:hAnsi="Arial" w:cs="Arial"/>
                <w:sz w:val="22"/>
                <w:szCs w:val="22"/>
              </w:rPr>
              <w:t>know</w:t>
            </w:r>
            <w:proofErr w:type="spellEnd"/>
            <w:r w:rsidRPr="0051166B">
              <w:rPr>
                <w:rFonts w:ascii="Arial" w:hAnsi="Arial" w:cs="Arial"/>
                <w:sz w:val="22"/>
                <w:szCs w:val="22"/>
              </w:rPr>
              <w:t xml:space="preserve">- </w:t>
            </w:r>
            <w:proofErr w:type="spellStart"/>
            <w:r w:rsidRPr="0051166B">
              <w:rPr>
                <w:rFonts w:ascii="Arial" w:hAnsi="Arial" w:cs="Arial"/>
                <w:sz w:val="22"/>
                <w:szCs w:val="22"/>
              </w:rPr>
              <w:t>how</w:t>
            </w:r>
            <w:proofErr w:type="spellEnd"/>
            <w:r w:rsidRPr="0051166B">
              <w:rPr>
                <w:rFonts w:ascii="Arial" w:hAnsi="Arial" w:cs="Arial"/>
                <w:sz w:val="22"/>
                <w:szCs w:val="22"/>
              </w:rPr>
              <w:t xml:space="preserve"> przedsiębiorstwa i jego tajemnicę. Przekazywanie kodów źródłowych nie jest stosowane w praktyce. Oprogramowanie w ramach realizacji tego projektu nie jest oprogramowaniem stworzonym wyłącznie dla Zamawiającego, lecz stanowi ewolucje oprogramowani już istniejącego. Przekazanie kodów źródłowych jest </w:t>
            </w:r>
            <w:r w:rsidRPr="0051166B">
              <w:rPr>
                <w:rFonts w:ascii="Arial" w:hAnsi="Arial" w:cs="Arial"/>
                <w:sz w:val="22"/>
                <w:szCs w:val="22"/>
              </w:rPr>
              <w:br/>
              <w:t>w pełni nieuzasadnione</w:t>
            </w:r>
          </w:p>
        </w:tc>
        <w:tc>
          <w:tcPr>
            <w:tcW w:w="5189" w:type="dxa"/>
            <w:shd w:val="clear" w:color="auto" w:fill="auto"/>
          </w:tcPr>
          <w:p w14:paraId="263AD168" w14:textId="69B1C44C" w:rsidR="00F0273A" w:rsidRPr="0051166B" w:rsidRDefault="00F0273A" w:rsidP="00C93C09">
            <w:pPr>
              <w:keepNext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166B">
              <w:rPr>
                <w:rFonts w:ascii="Arial" w:hAnsi="Arial" w:cs="Arial"/>
                <w:sz w:val="22"/>
                <w:szCs w:val="22"/>
              </w:rPr>
              <w:t>Zamawiający usunął wymóg złożenia do depozytu kodów źródłowych poprzez wykreślenie treści ust. 38 w par. 3 projektu umowy oraz usunięcie Załącznika nr 4 do projektu umowy.</w:t>
            </w:r>
          </w:p>
        </w:tc>
      </w:tr>
    </w:tbl>
    <w:p w14:paraId="138C94A4" w14:textId="71AB9B40" w:rsidR="00FD28D5" w:rsidRPr="0051166B" w:rsidRDefault="00FD28D5" w:rsidP="002756EC">
      <w:pPr>
        <w:rPr>
          <w:rFonts w:ascii="Arial" w:hAnsi="Arial" w:cs="Arial"/>
          <w:sz w:val="22"/>
          <w:szCs w:val="22"/>
        </w:rPr>
      </w:pPr>
    </w:p>
    <w:sectPr w:rsidR="00FD28D5" w:rsidRPr="0051166B" w:rsidSect="00013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552" w:right="141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47A1" w14:textId="77777777" w:rsidR="00910518" w:rsidRDefault="00910518">
      <w:r>
        <w:separator/>
      </w:r>
    </w:p>
  </w:endnote>
  <w:endnote w:type="continuationSeparator" w:id="0">
    <w:p w14:paraId="1A6FFE92" w14:textId="77777777" w:rsidR="00910518" w:rsidRDefault="00910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A4D1" w14:textId="77777777" w:rsidR="00FD3799" w:rsidRDefault="00FD37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B08" w14:textId="77777777" w:rsidR="008F2538" w:rsidRPr="003C4439" w:rsidRDefault="008F2538" w:rsidP="003C4439">
    <w:pPr>
      <w:ind w:right="-180"/>
      <w:jc w:val="center"/>
      <w:rPr>
        <w:rFonts w:ascii="Arial" w:hAnsi="Arial" w:cs="Arial"/>
        <w:sz w:val="22"/>
        <w:szCs w:val="22"/>
      </w:rPr>
    </w:pPr>
  </w:p>
  <w:p w14:paraId="0BF09D8D" w14:textId="57F4495C" w:rsidR="008F2538" w:rsidRDefault="008F2538" w:rsidP="00142CD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5C659218" wp14:editId="51AF26E0">
              <wp:simplePos x="0" y="0"/>
              <wp:positionH relativeFrom="column">
                <wp:posOffset>152400</wp:posOffset>
              </wp:positionH>
              <wp:positionV relativeFrom="paragraph">
                <wp:posOffset>37465</wp:posOffset>
              </wp:positionV>
              <wp:extent cx="1599565" cy="456565"/>
              <wp:effectExtent l="0" t="8890" r="635" b="1270"/>
              <wp:wrapNone/>
              <wp:docPr id="1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9565" cy="4565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7687C" w14:textId="77777777" w:rsidR="008F2538" w:rsidRDefault="008F2538" w:rsidP="00142CDA">
                          <w:pPr>
                            <w:rPr>
                              <w:color w:val="143C4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65921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12pt;margin-top:2.95pt;width:125.95pt;height:35.9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" stroked="f">
              <v:fill opacity="0"/>
              <v:textbox inset="0,0,0,0">
                <w:txbxContent>
                  <w:p w14:paraId="2807687C" w14:textId="77777777" w:rsidR="008F2538" w:rsidRDefault="008F2538" w:rsidP="00142CDA">
                    <w:pPr>
                      <w:rPr>
                        <w:color w:val="143C46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61C46E7" w14:textId="77777777" w:rsidR="008F2538" w:rsidRPr="00AB7BC5" w:rsidRDefault="008F2538" w:rsidP="00AB7BC5">
    <w:pPr>
      <w:pageBreakBefore/>
      <w:ind w:right="-18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72A9F" w14:textId="14A9D6F6" w:rsidR="00175E8F" w:rsidRDefault="00175E8F">
    <w:pPr>
      <w:pStyle w:val="Stopka"/>
    </w:pPr>
  </w:p>
  <w:p w14:paraId="7F72C576" w14:textId="77777777" w:rsidR="008F2538" w:rsidRDefault="008F2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47DB8" w14:textId="77777777" w:rsidR="00910518" w:rsidRDefault="00910518">
      <w:r>
        <w:separator/>
      </w:r>
    </w:p>
  </w:footnote>
  <w:footnote w:type="continuationSeparator" w:id="0">
    <w:p w14:paraId="7E2B3A69" w14:textId="77777777" w:rsidR="00910518" w:rsidRDefault="00910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487E6" w14:textId="77777777" w:rsidR="00FD3799" w:rsidRDefault="00FD37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665E" w14:textId="0DAE37A8" w:rsidR="008F2538" w:rsidRDefault="008F2538" w:rsidP="00BE763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23CE0" wp14:editId="7F965A8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233" w14:textId="77777777" w:rsidR="008F2538" w:rsidRPr="00B23024" w:rsidRDefault="008F2538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23CE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" filled="f" stroked="f">
              <v:textbox>
                <w:txbxContent>
                  <w:p w14:paraId="53DF1233" w14:textId="77777777" w:rsidR="008F2538" w:rsidRPr="00B23024" w:rsidRDefault="008F2538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64EE" w14:textId="2E50170A" w:rsidR="008F2538" w:rsidRDefault="008F2538" w:rsidP="00AD1E3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371B31" wp14:editId="0CD40D2F">
              <wp:simplePos x="0" y="0"/>
              <wp:positionH relativeFrom="margin">
                <wp:posOffset>-323851</wp:posOffset>
              </wp:positionH>
              <wp:positionV relativeFrom="paragraph">
                <wp:posOffset>-2540</wp:posOffset>
              </wp:positionV>
              <wp:extent cx="9210675" cy="1143000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10675" cy="1143000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1A444" id="Grupa 4" o:spid="_x0000_s1026" style="position:absolute;margin-left:-25.5pt;margin-top:-.2pt;width:725.25pt;height:90pt;z-index:251665408;mso-position-horizontal-relative:margin;mso-width-relative:margin;mso-height-relative:margin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xAwgAAANoAAAAPAAAAZHJzL2Rvd25yZXYueG1sRI/NasMw&#10;EITvhbyD2EBujZxC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AFn1xAwgAAANoAAAAPAAAA&#10;AAAAAAAAAAAAAAcCAABkcnMvZG93bnJldi54bWxQSwUGAAAAAAMAAwC3AAAA9gIAAAAA&#10;">
                <v:imagedata r:id="rId5" o:title=""/>
              </v:shape>
              <v:shape id="Obraz 18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">
                <v:imagedata r:id="rId6" o:title=""/>
              </v:shape>
              <v:shape id="Obraz 19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">
                <v:imagedata r:id="rId7" o:title=""/>
              </v:shape>
              <v:shape id="Obraz 20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">
                <v:imagedata r:id="rId8" o:title=""/>
              </v:shape>
              <w10:wrap anchorx="margin"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D0B449" wp14:editId="1FA1357B">
              <wp:simplePos x="0" y="0"/>
              <wp:positionH relativeFrom="column">
                <wp:posOffset>-6350</wp:posOffset>
              </wp:positionH>
              <wp:positionV relativeFrom="paragraph">
                <wp:posOffset>647700</wp:posOffset>
              </wp:positionV>
              <wp:extent cx="2990850" cy="266700"/>
              <wp:effectExtent l="3175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2FCEF" w14:textId="77777777" w:rsidR="008F2538" w:rsidRPr="00AC6A81" w:rsidRDefault="008F2538" w:rsidP="00AC6A81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0B4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.5pt;margin-top:51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" filled="f" stroked="f">
              <v:textbox>
                <w:txbxContent>
                  <w:p w14:paraId="1CC2FCEF" w14:textId="77777777" w:rsidR="008F2538" w:rsidRPr="00AC6A81" w:rsidRDefault="008F2538" w:rsidP="00AC6A81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t xml:space="preserve">                                               </w:t>
    </w:r>
  </w:p>
  <w:p w14:paraId="56F0B588" w14:textId="77777777" w:rsidR="008F2538" w:rsidRDefault="008F2538" w:rsidP="00AD1E3F"/>
  <w:p w14:paraId="6B710FA6" w14:textId="77777777" w:rsidR="008F2538" w:rsidRDefault="008F2538" w:rsidP="009212A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BE1B6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9A5C20D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192E77F0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4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5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8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9" w15:restartNumberingAfterBreak="0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B2511"/>
    <w:multiLevelType w:val="hybridMultilevel"/>
    <w:tmpl w:val="02EEBA02"/>
    <w:lvl w:ilvl="0" w:tplc="3164404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2" w15:restartNumberingAfterBreak="0">
    <w:nsid w:val="0EC2611F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3363E9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9A2200"/>
    <w:multiLevelType w:val="hybridMultilevel"/>
    <w:tmpl w:val="6E1A559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03E22"/>
    <w:multiLevelType w:val="hybridMultilevel"/>
    <w:tmpl w:val="171AA5C8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8E0990"/>
    <w:multiLevelType w:val="hybridMultilevel"/>
    <w:tmpl w:val="02FCC20C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E175D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538EE"/>
    <w:multiLevelType w:val="hybridMultilevel"/>
    <w:tmpl w:val="7122848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369C3E12"/>
    <w:multiLevelType w:val="hybridMultilevel"/>
    <w:tmpl w:val="424CA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540CF"/>
    <w:multiLevelType w:val="hybridMultilevel"/>
    <w:tmpl w:val="C2304A08"/>
    <w:lvl w:ilvl="0" w:tplc="3310379C">
      <w:start w:val="1"/>
      <w:numFmt w:val="lowerLetter"/>
      <w:lvlText w:val="%1)"/>
      <w:lvlJc w:val="left"/>
      <w:pPr>
        <w:ind w:left="720" w:hanging="363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C2E93"/>
    <w:multiLevelType w:val="hybridMultilevel"/>
    <w:tmpl w:val="51FC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1733B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B033F"/>
    <w:multiLevelType w:val="hybridMultilevel"/>
    <w:tmpl w:val="87C2A58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E262B"/>
    <w:multiLevelType w:val="hybridMultilevel"/>
    <w:tmpl w:val="972E4D6C"/>
    <w:lvl w:ilvl="0" w:tplc="0AFA8FC2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155C25"/>
    <w:multiLevelType w:val="hybridMultilevel"/>
    <w:tmpl w:val="8BB4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D55F55"/>
    <w:multiLevelType w:val="hybridMultilevel"/>
    <w:tmpl w:val="2508097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1" w15:restartNumberingAfterBreak="0">
    <w:nsid w:val="6846180E"/>
    <w:multiLevelType w:val="multilevel"/>
    <w:tmpl w:val="2DD836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1BC053D"/>
    <w:multiLevelType w:val="hybridMultilevel"/>
    <w:tmpl w:val="30FC9470"/>
    <w:lvl w:ilvl="0" w:tplc="90F2017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85578564">
    <w:abstractNumId w:val="2"/>
  </w:num>
  <w:num w:numId="2" w16cid:durableId="1880507573">
    <w:abstractNumId w:val="30"/>
  </w:num>
  <w:num w:numId="3" w16cid:durableId="1767724936">
    <w:abstractNumId w:val="13"/>
  </w:num>
  <w:num w:numId="4" w16cid:durableId="2004434992">
    <w:abstractNumId w:val="23"/>
  </w:num>
  <w:num w:numId="5" w16cid:durableId="1817988422">
    <w:abstractNumId w:val="10"/>
  </w:num>
  <w:num w:numId="6" w16cid:durableId="99686302">
    <w:abstractNumId w:val="22"/>
  </w:num>
  <w:num w:numId="7" w16cid:durableId="1086418443">
    <w:abstractNumId w:val="27"/>
  </w:num>
  <w:num w:numId="8" w16cid:durableId="900021706">
    <w:abstractNumId w:val="12"/>
  </w:num>
  <w:num w:numId="9" w16cid:durableId="2053799136">
    <w:abstractNumId w:val="28"/>
  </w:num>
  <w:num w:numId="10" w16cid:durableId="1450247348">
    <w:abstractNumId w:val="29"/>
  </w:num>
  <w:num w:numId="11" w16cid:durableId="2049333246">
    <w:abstractNumId w:val="11"/>
  </w:num>
  <w:num w:numId="12" w16cid:durableId="1361274166">
    <w:abstractNumId w:val="24"/>
  </w:num>
  <w:num w:numId="13" w16cid:durableId="820117693">
    <w:abstractNumId w:val="9"/>
  </w:num>
  <w:num w:numId="14" w16cid:durableId="1310478724">
    <w:abstractNumId w:val="16"/>
  </w:num>
  <w:num w:numId="15" w16cid:durableId="284701626">
    <w:abstractNumId w:val="18"/>
  </w:num>
  <w:num w:numId="16" w16cid:durableId="18006101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3609532">
    <w:abstractNumId w:val="31"/>
  </w:num>
  <w:num w:numId="18" w16cid:durableId="137384218">
    <w:abstractNumId w:val="32"/>
  </w:num>
  <w:num w:numId="19" w16cid:durableId="1600601767">
    <w:abstractNumId w:val="1"/>
  </w:num>
  <w:num w:numId="20" w16cid:durableId="1428619709">
    <w:abstractNumId w:val="0"/>
  </w:num>
  <w:num w:numId="21" w16cid:durableId="1495488402">
    <w:abstractNumId w:val="20"/>
  </w:num>
  <w:num w:numId="22" w16cid:durableId="1971864754">
    <w:abstractNumId w:val="17"/>
  </w:num>
  <w:num w:numId="23" w16cid:durableId="637952450">
    <w:abstractNumId w:val="19"/>
  </w:num>
  <w:num w:numId="24" w16cid:durableId="1740588696">
    <w:abstractNumId w:val="26"/>
  </w:num>
  <w:num w:numId="25" w16cid:durableId="196049398">
    <w:abstractNumId w:val="25"/>
  </w:num>
  <w:num w:numId="26" w16cid:durableId="855466406">
    <w:abstractNumId w:val="15"/>
  </w:num>
  <w:num w:numId="27" w16cid:durableId="182597379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5C"/>
    <w:rsid w:val="00003DA4"/>
    <w:rsid w:val="00003DD9"/>
    <w:rsid w:val="00004296"/>
    <w:rsid w:val="000046E8"/>
    <w:rsid w:val="0001040C"/>
    <w:rsid w:val="000108C5"/>
    <w:rsid w:val="0001124C"/>
    <w:rsid w:val="000115E7"/>
    <w:rsid w:val="00013A20"/>
    <w:rsid w:val="00015218"/>
    <w:rsid w:val="00020115"/>
    <w:rsid w:val="0002100B"/>
    <w:rsid w:val="00021407"/>
    <w:rsid w:val="00021C80"/>
    <w:rsid w:val="00024457"/>
    <w:rsid w:val="000246AE"/>
    <w:rsid w:val="00026AEE"/>
    <w:rsid w:val="00027A12"/>
    <w:rsid w:val="00027E43"/>
    <w:rsid w:val="000301A9"/>
    <w:rsid w:val="000321D4"/>
    <w:rsid w:val="000333AA"/>
    <w:rsid w:val="0003722F"/>
    <w:rsid w:val="000401B2"/>
    <w:rsid w:val="00041A64"/>
    <w:rsid w:val="00042099"/>
    <w:rsid w:val="00043361"/>
    <w:rsid w:val="0004482F"/>
    <w:rsid w:val="00045450"/>
    <w:rsid w:val="00045584"/>
    <w:rsid w:val="0005086F"/>
    <w:rsid w:val="0005332E"/>
    <w:rsid w:val="00056053"/>
    <w:rsid w:val="00056EEF"/>
    <w:rsid w:val="000606A2"/>
    <w:rsid w:val="0006146F"/>
    <w:rsid w:val="00064290"/>
    <w:rsid w:val="000645CF"/>
    <w:rsid w:val="000647F3"/>
    <w:rsid w:val="000667E0"/>
    <w:rsid w:val="000673D4"/>
    <w:rsid w:val="000708E4"/>
    <w:rsid w:val="000709C2"/>
    <w:rsid w:val="00070EE7"/>
    <w:rsid w:val="00071644"/>
    <w:rsid w:val="00073003"/>
    <w:rsid w:val="00073CAE"/>
    <w:rsid w:val="00074BEC"/>
    <w:rsid w:val="00076352"/>
    <w:rsid w:val="000773A9"/>
    <w:rsid w:val="00077C0B"/>
    <w:rsid w:val="00085F2F"/>
    <w:rsid w:val="0008606D"/>
    <w:rsid w:val="00086B82"/>
    <w:rsid w:val="00087773"/>
    <w:rsid w:val="00091F87"/>
    <w:rsid w:val="000929BE"/>
    <w:rsid w:val="00092BEE"/>
    <w:rsid w:val="000931BB"/>
    <w:rsid w:val="00094152"/>
    <w:rsid w:val="00095D5A"/>
    <w:rsid w:val="00096025"/>
    <w:rsid w:val="000960C8"/>
    <w:rsid w:val="0009687D"/>
    <w:rsid w:val="00097D07"/>
    <w:rsid w:val="00097E34"/>
    <w:rsid w:val="000A00BF"/>
    <w:rsid w:val="000A0B1E"/>
    <w:rsid w:val="000A3583"/>
    <w:rsid w:val="000A633D"/>
    <w:rsid w:val="000A765B"/>
    <w:rsid w:val="000A7FE5"/>
    <w:rsid w:val="000B0DB3"/>
    <w:rsid w:val="000B2849"/>
    <w:rsid w:val="000B309F"/>
    <w:rsid w:val="000B391F"/>
    <w:rsid w:val="000B52C9"/>
    <w:rsid w:val="000B5FCD"/>
    <w:rsid w:val="000B6049"/>
    <w:rsid w:val="000B6F81"/>
    <w:rsid w:val="000C051E"/>
    <w:rsid w:val="000C1E4A"/>
    <w:rsid w:val="000C264D"/>
    <w:rsid w:val="000C47BB"/>
    <w:rsid w:val="000C49D8"/>
    <w:rsid w:val="000C552B"/>
    <w:rsid w:val="000C7407"/>
    <w:rsid w:val="000C74A6"/>
    <w:rsid w:val="000D04B4"/>
    <w:rsid w:val="000D0A38"/>
    <w:rsid w:val="000D4F00"/>
    <w:rsid w:val="000D70FB"/>
    <w:rsid w:val="000E03CC"/>
    <w:rsid w:val="000E1495"/>
    <w:rsid w:val="000E1D32"/>
    <w:rsid w:val="000E2039"/>
    <w:rsid w:val="000E5F05"/>
    <w:rsid w:val="000E6842"/>
    <w:rsid w:val="000E6D24"/>
    <w:rsid w:val="000E6D69"/>
    <w:rsid w:val="000F08A5"/>
    <w:rsid w:val="000F4795"/>
    <w:rsid w:val="000F6E22"/>
    <w:rsid w:val="000F6FB5"/>
    <w:rsid w:val="000F703D"/>
    <w:rsid w:val="00103C81"/>
    <w:rsid w:val="0010460F"/>
    <w:rsid w:val="001048F5"/>
    <w:rsid w:val="001065BD"/>
    <w:rsid w:val="001114FD"/>
    <w:rsid w:val="00112914"/>
    <w:rsid w:val="00112CA5"/>
    <w:rsid w:val="001142ED"/>
    <w:rsid w:val="00114438"/>
    <w:rsid w:val="00115C83"/>
    <w:rsid w:val="00116733"/>
    <w:rsid w:val="00116C9E"/>
    <w:rsid w:val="001205C2"/>
    <w:rsid w:val="001214FB"/>
    <w:rsid w:val="0012514E"/>
    <w:rsid w:val="00125F83"/>
    <w:rsid w:val="001273DE"/>
    <w:rsid w:val="00127D8D"/>
    <w:rsid w:val="0013161F"/>
    <w:rsid w:val="00131BFB"/>
    <w:rsid w:val="001330E9"/>
    <w:rsid w:val="0013378C"/>
    <w:rsid w:val="0013400B"/>
    <w:rsid w:val="0013438B"/>
    <w:rsid w:val="00136E40"/>
    <w:rsid w:val="00137F10"/>
    <w:rsid w:val="00142CDA"/>
    <w:rsid w:val="00145743"/>
    <w:rsid w:val="00146A11"/>
    <w:rsid w:val="00147704"/>
    <w:rsid w:val="00147B91"/>
    <w:rsid w:val="0015044D"/>
    <w:rsid w:val="001504F6"/>
    <w:rsid w:val="00152B23"/>
    <w:rsid w:val="00153DD1"/>
    <w:rsid w:val="00153FF4"/>
    <w:rsid w:val="001551C4"/>
    <w:rsid w:val="00155CA5"/>
    <w:rsid w:val="00156BD7"/>
    <w:rsid w:val="00157365"/>
    <w:rsid w:val="001574F1"/>
    <w:rsid w:val="00157BDE"/>
    <w:rsid w:val="00162F70"/>
    <w:rsid w:val="001667B6"/>
    <w:rsid w:val="00170A46"/>
    <w:rsid w:val="00173D1E"/>
    <w:rsid w:val="001740A5"/>
    <w:rsid w:val="00174C85"/>
    <w:rsid w:val="00174EFA"/>
    <w:rsid w:val="00175037"/>
    <w:rsid w:val="00175E8F"/>
    <w:rsid w:val="00177AFE"/>
    <w:rsid w:val="00180BF4"/>
    <w:rsid w:val="00181484"/>
    <w:rsid w:val="001815D9"/>
    <w:rsid w:val="0018181A"/>
    <w:rsid w:val="00183173"/>
    <w:rsid w:val="001833E5"/>
    <w:rsid w:val="001839B7"/>
    <w:rsid w:val="0018603C"/>
    <w:rsid w:val="00190E5F"/>
    <w:rsid w:val="001922A1"/>
    <w:rsid w:val="0019254E"/>
    <w:rsid w:val="00194331"/>
    <w:rsid w:val="0019479A"/>
    <w:rsid w:val="00194D34"/>
    <w:rsid w:val="001956C4"/>
    <w:rsid w:val="001A190F"/>
    <w:rsid w:val="001A2138"/>
    <w:rsid w:val="001A32FD"/>
    <w:rsid w:val="001A44D9"/>
    <w:rsid w:val="001A535D"/>
    <w:rsid w:val="001A7404"/>
    <w:rsid w:val="001A78A3"/>
    <w:rsid w:val="001A7CC7"/>
    <w:rsid w:val="001B263C"/>
    <w:rsid w:val="001B358A"/>
    <w:rsid w:val="001B3F60"/>
    <w:rsid w:val="001B5189"/>
    <w:rsid w:val="001B6111"/>
    <w:rsid w:val="001B7A53"/>
    <w:rsid w:val="001C0444"/>
    <w:rsid w:val="001C1843"/>
    <w:rsid w:val="001C58A4"/>
    <w:rsid w:val="001C62C4"/>
    <w:rsid w:val="001C63D5"/>
    <w:rsid w:val="001C6E97"/>
    <w:rsid w:val="001D42CB"/>
    <w:rsid w:val="001D4CBA"/>
    <w:rsid w:val="001D523B"/>
    <w:rsid w:val="001D6917"/>
    <w:rsid w:val="001E00F5"/>
    <w:rsid w:val="001E14C8"/>
    <w:rsid w:val="001E41A0"/>
    <w:rsid w:val="001E45A4"/>
    <w:rsid w:val="001E4C5F"/>
    <w:rsid w:val="001E6954"/>
    <w:rsid w:val="001F31BA"/>
    <w:rsid w:val="001F457F"/>
    <w:rsid w:val="001F45EC"/>
    <w:rsid w:val="001F4F45"/>
    <w:rsid w:val="001F59A6"/>
    <w:rsid w:val="001F59F9"/>
    <w:rsid w:val="001F5C0D"/>
    <w:rsid w:val="001F6904"/>
    <w:rsid w:val="001F6D09"/>
    <w:rsid w:val="001F7674"/>
    <w:rsid w:val="001F7688"/>
    <w:rsid w:val="00200E6A"/>
    <w:rsid w:val="00201880"/>
    <w:rsid w:val="00201C9D"/>
    <w:rsid w:val="00202E67"/>
    <w:rsid w:val="00204A3E"/>
    <w:rsid w:val="00204C05"/>
    <w:rsid w:val="002062A5"/>
    <w:rsid w:val="00206458"/>
    <w:rsid w:val="00207199"/>
    <w:rsid w:val="002073D6"/>
    <w:rsid w:val="00207971"/>
    <w:rsid w:val="00207D30"/>
    <w:rsid w:val="00207D37"/>
    <w:rsid w:val="002120CB"/>
    <w:rsid w:val="00212FDD"/>
    <w:rsid w:val="002144E7"/>
    <w:rsid w:val="00216005"/>
    <w:rsid w:val="00217D34"/>
    <w:rsid w:val="00220329"/>
    <w:rsid w:val="0022274A"/>
    <w:rsid w:val="002229A0"/>
    <w:rsid w:val="00223646"/>
    <w:rsid w:val="0022417E"/>
    <w:rsid w:val="00224C81"/>
    <w:rsid w:val="002251F3"/>
    <w:rsid w:val="0022581A"/>
    <w:rsid w:val="00225CF6"/>
    <w:rsid w:val="002275BF"/>
    <w:rsid w:val="00227E79"/>
    <w:rsid w:val="00230A2C"/>
    <w:rsid w:val="002319E0"/>
    <w:rsid w:val="0023326E"/>
    <w:rsid w:val="00233288"/>
    <w:rsid w:val="00234D93"/>
    <w:rsid w:val="00234DD6"/>
    <w:rsid w:val="002352E8"/>
    <w:rsid w:val="0023539A"/>
    <w:rsid w:val="00235D90"/>
    <w:rsid w:val="002363F3"/>
    <w:rsid w:val="0023658C"/>
    <w:rsid w:val="002368F6"/>
    <w:rsid w:val="002426CC"/>
    <w:rsid w:val="0024414F"/>
    <w:rsid w:val="002443D6"/>
    <w:rsid w:val="00245658"/>
    <w:rsid w:val="00247CCB"/>
    <w:rsid w:val="002512A6"/>
    <w:rsid w:val="00251B3F"/>
    <w:rsid w:val="00251B88"/>
    <w:rsid w:val="00251E7B"/>
    <w:rsid w:val="00252F9A"/>
    <w:rsid w:val="00253553"/>
    <w:rsid w:val="00255A98"/>
    <w:rsid w:val="00256413"/>
    <w:rsid w:val="00256C38"/>
    <w:rsid w:val="002620F0"/>
    <w:rsid w:val="002655E4"/>
    <w:rsid w:val="002665AF"/>
    <w:rsid w:val="00267333"/>
    <w:rsid w:val="00267C14"/>
    <w:rsid w:val="00267E5B"/>
    <w:rsid w:val="00271A1F"/>
    <w:rsid w:val="00273496"/>
    <w:rsid w:val="002756EC"/>
    <w:rsid w:val="00275D15"/>
    <w:rsid w:val="002774F1"/>
    <w:rsid w:val="002778CA"/>
    <w:rsid w:val="002803B9"/>
    <w:rsid w:val="0028171B"/>
    <w:rsid w:val="0028217D"/>
    <w:rsid w:val="002838D9"/>
    <w:rsid w:val="00283C86"/>
    <w:rsid w:val="00286949"/>
    <w:rsid w:val="00287850"/>
    <w:rsid w:val="002906D1"/>
    <w:rsid w:val="0029080D"/>
    <w:rsid w:val="00290D03"/>
    <w:rsid w:val="002919AD"/>
    <w:rsid w:val="00294B0C"/>
    <w:rsid w:val="0029534F"/>
    <w:rsid w:val="002A28F9"/>
    <w:rsid w:val="002A2A94"/>
    <w:rsid w:val="002A2CF0"/>
    <w:rsid w:val="002A3F24"/>
    <w:rsid w:val="002A5E28"/>
    <w:rsid w:val="002A60BC"/>
    <w:rsid w:val="002A6484"/>
    <w:rsid w:val="002B10DB"/>
    <w:rsid w:val="002B162C"/>
    <w:rsid w:val="002B3ABD"/>
    <w:rsid w:val="002B4832"/>
    <w:rsid w:val="002B565A"/>
    <w:rsid w:val="002B5DF2"/>
    <w:rsid w:val="002B72CD"/>
    <w:rsid w:val="002B7D5A"/>
    <w:rsid w:val="002B7E3B"/>
    <w:rsid w:val="002B7EDF"/>
    <w:rsid w:val="002C0981"/>
    <w:rsid w:val="002C0E5C"/>
    <w:rsid w:val="002C20A3"/>
    <w:rsid w:val="002C344C"/>
    <w:rsid w:val="002C3FFD"/>
    <w:rsid w:val="002C4E9D"/>
    <w:rsid w:val="002C5823"/>
    <w:rsid w:val="002C5951"/>
    <w:rsid w:val="002C5E73"/>
    <w:rsid w:val="002C7F79"/>
    <w:rsid w:val="002D074C"/>
    <w:rsid w:val="002D2604"/>
    <w:rsid w:val="002D2B7C"/>
    <w:rsid w:val="002D32FF"/>
    <w:rsid w:val="002D3DE0"/>
    <w:rsid w:val="002D542B"/>
    <w:rsid w:val="002D67CC"/>
    <w:rsid w:val="002D7FF7"/>
    <w:rsid w:val="002E05ED"/>
    <w:rsid w:val="002E1D1B"/>
    <w:rsid w:val="002E2BD1"/>
    <w:rsid w:val="002E4314"/>
    <w:rsid w:val="002E4FE2"/>
    <w:rsid w:val="002E537E"/>
    <w:rsid w:val="002E64A7"/>
    <w:rsid w:val="002E65E4"/>
    <w:rsid w:val="002E7B45"/>
    <w:rsid w:val="002F1305"/>
    <w:rsid w:val="002F2E3A"/>
    <w:rsid w:val="002F48C5"/>
    <w:rsid w:val="002F5A5B"/>
    <w:rsid w:val="002F63EE"/>
    <w:rsid w:val="002F74A2"/>
    <w:rsid w:val="002F7912"/>
    <w:rsid w:val="0030059D"/>
    <w:rsid w:val="003006B6"/>
    <w:rsid w:val="00303ADA"/>
    <w:rsid w:val="0030475A"/>
    <w:rsid w:val="00304811"/>
    <w:rsid w:val="0030657C"/>
    <w:rsid w:val="00312447"/>
    <w:rsid w:val="003129E7"/>
    <w:rsid w:val="00312C87"/>
    <w:rsid w:val="0031312C"/>
    <w:rsid w:val="00314268"/>
    <w:rsid w:val="00314B38"/>
    <w:rsid w:val="00314E08"/>
    <w:rsid w:val="00315FB3"/>
    <w:rsid w:val="0032110F"/>
    <w:rsid w:val="00321684"/>
    <w:rsid w:val="00322724"/>
    <w:rsid w:val="0032381C"/>
    <w:rsid w:val="003241DF"/>
    <w:rsid w:val="003243DF"/>
    <w:rsid w:val="00324C00"/>
    <w:rsid w:val="00325400"/>
    <w:rsid w:val="0032602A"/>
    <w:rsid w:val="00330995"/>
    <w:rsid w:val="00330FC9"/>
    <w:rsid w:val="0033225C"/>
    <w:rsid w:val="00333130"/>
    <w:rsid w:val="00334A3C"/>
    <w:rsid w:val="003350EC"/>
    <w:rsid w:val="00336696"/>
    <w:rsid w:val="00337CC1"/>
    <w:rsid w:val="003400EC"/>
    <w:rsid w:val="00341DF1"/>
    <w:rsid w:val="0034389D"/>
    <w:rsid w:val="0034440F"/>
    <w:rsid w:val="00346828"/>
    <w:rsid w:val="003533E8"/>
    <w:rsid w:val="003537CD"/>
    <w:rsid w:val="00353DD7"/>
    <w:rsid w:val="00354C14"/>
    <w:rsid w:val="00356DAE"/>
    <w:rsid w:val="00357ABD"/>
    <w:rsid w:val="00357DCB"/>
    <w:rsid w:val="003609D7"/>
    <w:rsid w:val="00360E0D"/>
    <w:rsid w:val="00361AFA"/>
    <w:rsid w:val="0036288A"/>
    <w:rsid w:val="00363331"/>
    <w:rsid w:val="00363492"/>
    <w:rsid w:val="0036391C"/>
    <w:rsid w:val="00364C9A"/>
    <w:rsid w:val="0036573C"/>
    <w:rsid w:val="003707BD"/>
    <w:rsid w:val="003713BC"/>
    <w:rsid w:val="00371A68"/>
    <w:rsid w:val="003727BD"/>
    <w:rsid w:val="00372AB5"/>
    <w:rsid w:val="00372C0F"/>
    <w:rsid w:val="00375C3E"/>
    <w:rsid w:val="00375C55"/>
    <w:rsid w:val="00381ECB"/>
    <w:rsid w:val="003830C1"/>
    <w:rsid w:val="00384729"/>
    <w:rsid w:val="00384950"/>
    <w:rsid w:val="00384962"/>
    <w:rsid w:val="00385B89"/>
    <w:rsid w:val="00385DEA"/>
    <w:rsid w:val="003862D2"/>
    <w:rsid w:val="0038688A"/>
    <w:rsid w:val="0038793F"/>
    <w:rsid w:val="00387A86"/>
    <w:rsid w:val="00390313"/>
    <w:rsid w:val="00390862"/>
    <w:rsid w:val="00396713"/>
    <w:rsid w:val="00396BDE"/>
    <w:rsid w:val="003972E0"/>
    <w:rsid w:val="0039770C"/>
    <w:rsid w:val="003A0530"/>
    <w:rsid w:val="003A0608"/>
    <w:rsid w:val="003A088C"/>
    <w:rsid w:val="003A0C65"/>
    <w:rsid w:val="003A176D"/>
    <w:rsid w:val="003A2B31"/>
    <w:rsid w:val="003A30ED"/>
    <w:rsid w:val="003A3DCD"/>
    <w:rsid w:val="003A5950"/>
    <w:rsid w:val="003A67FD"/>
    <w:rsid w:val="003A731E"/>
    <w:rsid w:val="003A7B21"/>
    <w:rsid w:val="003A7E52"/>
    <w:rsid w:val="003B1971"/>
    <w:rsid w:val="003B2A49"/>
    <w:rsid w:val="003B33D8"/>
    <w:rsid w:val="003B39B8"/>
    <w:rsid w:val="003B433A"/>
    <w:rsid w:val="003B437B"/>
    <w:rsid w:val="003B4746"/>
    <w:rsid w:val="003B764C"/>
    <w:rsid w:val="003B7FFB"/>
    <w:rsid w:val="003C0B90"/>
    <w:rsid w:val="003C0FED"/>
    <w:rsid w:val="003C228B"/>
    <w:rsid w:val="003C3A7A"/>
    <w:rsid w:val="003C4439"/>
    <w:rsid w:val="003C484A"/>
    <w:rsid w:val="003C4A5A"/>
    <w:rsid w:val="003C5497"/>
    <w:rsid w:val="003C5A55"/>
    <w:rsid w:val="003C5E2A"/>
    <w:rsid w:val="003C69BB"/>
    <w:rsid w:val="003C7703"/>
    <w:rsid w:val="003C7E93"/>
    <w:rsid w:val="003D1879"/>
    <w:rsid w:val="003D2F68"/>
    <w:rsid w:val="003D67B5"/>
    <w:rsid w:val="003D6DAE"/>
    <w:rsid w:val="003E0861"/>
    <w:rsid w:val="003E0D85"/>
    <w:rsid w:val="003E414D"/>
    <w:rsid w:val="003E4370"/>
    <w:rsid w:val="003E4E72"/>
    <w:rsid w:val="003E611B"/>
    <w:rsid w:val="003E61CE"/>
    <w:rsid w:val="003E7474"/>
    <w:rsid w:val="003E74DE"/>
    <w:rsid w:val="003F0BA0"/>
    <w:rsid w:val="003F10DF"/>
    <w:rsid w:val="003F16BB"/>
    <w:rsid w:val="003F1ADF"/>
    <w:rsid w:val="003F1B36"/>
    <w:rsid w:val="003F2101"/>
    <w:rsid w:val="003F2F72"/>
    <w:rsid w:val="003F2F7A"/>
    <w:rsid w:val="003F64FC"/>
    <w:rsid w:val="003F7031"/>
    <w:rsid w:val="00402AA5"/>
    <w:rsid w:val="004031D6"/>
    <w:rsid w:val="00405147"/>
    <w:rsid w:val="004078B1"/>
    <w:rsid w:val="00407BB2"/>
    <w:rsid w:val="0041231D"/>
    <w:rsid w:val="00413766"/>
    <w:rsid w:val="0041436A"/>
    <w:rsid w:val="00416BB5"/>
    <w:rsid w:val="004171C1"/>
    <w:rsid w:val="00420084"/>
    <w:rsid w:val="00420CBA"/>
    <w:rsid w:val="00420CFF"/>
    <w:rsid w:val="00420DF6"/>
    <w:rsid w:val="00422711"/>
    <w:rsid w:val="00422E93"/>
    <w:rsid w:val="00423DA3"/>
    <w:rsid w:val="0042681E"/>
    <w:rsid w:val="00426CB5"/>
    <w:rsid w:val="0042762D"/>
    <w:rsid w:val="00431E1A"/>
    <w:rsid w:val="00434A39"/>
    <w:rsid w:val="00437CF2"/>
    <w:rsid w:val="00440374"/>
    <w:rsid w:val="00442482"/>
    <w:rsid w:val="00444647"/>
    <w:rsid w:val="0044630D"/>
    <w:rsid w:val="00446B0C"/>
    <w:rsid w:val="00447590"/>
    <w:rsid w:val="00450AEB"/>
    <w:rsid w:val="00450F7F"/>
    <w:rsid w:val="0045207B"/>
    <w:rsid w:val="00452649"/>
    <w:rsid w:val="00452CA9"/>
    <w:rsid w:val="00454B4C"/>
    <w:rsid w:val="00455EEB"/>
    <w:rsid w:val="00457721"/>
    <w:rsid w:val="00462661"/>
    <w:rsid w:val="0046365B"/>
    <w:rsid w:val="00466CDB"/>
    <w:rsid w:val="00466D76"/>
    <w:rsid w:val="00472160"/>
    <w:rsid w:val="00472169"/>
    <w:rsid w:val="00473011"/>
    <w:rsid w:val="00473F93"/>
    <w:rsid w:val="004800EB"/>
    <w:rsid w:val="00481B45"/>
    <w:rsid w:val="00481F73"/>
    <w:rsid w:val="00482CA1"/>
    <w:rsid w:val="004833E8"/>
    <w:rsid w:val="00483A38"/>
    <w:rsid w:val="004853D0"/>
    <w:rsid w:val="004865DF"/>
    <w:rsid w:val="004877FF"/>
    <w:rsid w:val="00487BA0"/>
    <w:rsid w:val="00487F5D"/>
    <w:rsid w:val="004909E0"/>
    <w:rsid w:val="00490ED3"/>
    <w:rsid w:val="004928F2"/>
    <w:rsid w:val="004975CB"/>
    <w:rsid w:val="00497E47"/>
    <w:rsid w:val="004A0407"/>
    <w:rsid w:val="004A263D"/>
    <w:rsid w:val="004A3D95"/>
    <w:rsid w:val="004A4F21"/>
    <w:rsid w:val="004A5EF1"/>
    <w:rsid w:val="004A7EFE"/>
    <w:rsid w:val="004B032A"/>
    <w:rsid w:val="004B0C4D"/>
    <w:rsid w:val="004B19E9"/>
    <w:rsid w:val="004B2045"/>
    <w:rsid w:val="004B4340"/>
    <w:rsid w:val="004B4F6F"/>
    <w:rsid w:val="004B5A1C"/>
    <w:rsid w:val="004B5C6D"/>
    <w:rsid w:val="004C012B"/>
    <w:rsid w:val="004C0FBA"/>
    <w:rsid w:val="004C0FF2"/>
    <w:rsid w:val="004C1919"/>
    <w:rsid w:val="004C500A"/>
    <w:rsid w:val="004C5EDD"/>
    <w:rsid w:val="004C68E1"/>
    <w:rsid w:val="004C6D65"/>
    <w:rsid w:val="004C7070"/>
    <w:rsid w:val="004C7CF9"/>
    <w:rsid w:val="004C7D29"/>
    <w:rsid w:val="004D05AE"/>
    <w:rsid w:val="004D0C4D"/>
    <w:rsid w:val="004D1A09"/>
    <w:rsid w:val="004D1FAA"/>
    <w:rsid w:val="004D21E4"/>
    <w:rsid w:val="004D3553"/>
    <w:rsid w:val="004D35D6"/>
    <w:rsid w:val="004D58F7"/>
    <w:rsid w:val="004D68A2"/>
    <w:rsid w:val="004D73EF"/>
    <w:rsid w:val="004E009D"/>
    <w:rsid w:val="004E135C"/>
    <w:rsid w:val="004E1C2F"/>
    <w:rsid w:val="004E2E3D"/>
    <w:rsid w:val="004E3982"/>
    <w:rsid w:val="004E3BD6"/>
    <w:rsid w:val="004E3DA0"/>
    <w:rsid w:val="004E410D"/>
    <w:rsid w:val="004E4D28"/>
    <w:rsid w:val="004E76DF"/>
    <w:rsid w:val="004F0BFA"/>
    <w:rsid w:val="004F0D98"/>
    <w:rsid w:val="004F1A8A"/>
    <w:rsid w:val="004F4F41"/>
    <w:rsid w:val="004F5624"/>
    <w:rsid w:val="004F6197"/>
    <w:rsid w:val="004F620D"/>
    <w:rsid w:val="004F6239"/>
    <w:rsid w:val="004F6ED2"/>
    <w:rsid w:val="004F7DC7"/>
    <w:rsid w:val="004F7DEF"/>
    <w:rsid w:val="00502A13"/>
    <w:rsid w:val="00503ADF"/>
    <w:rsid w:val="00504D42"/>
    <w:rsid w:val="00506081"/>
    <w:rsid w:val="00506190"/>
    <w:rsid w:val="005075EE"/>
    <w:rsid w:val="00507B21"/>
    <w:rsid w:val="005101CB"/>
    <w:rsid w:val="0051166B"/>
    <w:rsid w:val="00511ECE"/>
    <w:rsid w:val="00512086"/>
    <w:rsid w:val="00513085"/>
    <w:rsid w:val="00517D6A"/>
    <w:rsid w:val="00520D41"/>
    <w:rsid w:val="005213F1"/>
    <w:rsid w:val="005218AE"/>
    <w:rsid w:val="005234F1"/>
    <w:rsid w:val="00523CE0"/>
    <w:rsid w:val="00524D69"/>
    <w:rsid w:val="00525C35"/>
    <w:rsid w:val="005266C8"/>
    <w:rsid w:val="0053018A"/>
    <w:rsid w:val="005302A8"/>
    <w:rsid w:val="00532CD1"/>
    <w:rsid w:val="005334D0"/>
    <w:rsid w:val="005339A2"/>
    <w:rsid w:val="00533D1D"/>
    <w:rsid w:val="0053530D"/>
    <w:rsid w:val="00541607"/>
    <w:rsid w:val="00541A5C"/>
    <w:rsid w:val="00546138"/>
    <w:rsid w:val="005462DE"/>
    <w:rsid w:val="00547D88"/>
    <w:rsid w:val="005509CC"/>
    <w:rsid w:val="00554B8D"/>
    <w:rsid w:val="00554D40"/>
    <w:rsid w:val="0055594B"/>
    <w:rsid w:val="00555BC9"/>
    <w:rsid w:val="005562C6"/>
    <w:rsid w:val="00557B8C"/>
    <w:rsid w:val="00561251"/>
    <w:rsid w:val="00561DAD"/>
    <w:rsid w:val="00562BD4"/>
    <w:rsid w:val="00562D60"/>
    <w:rsid w:val="00563F47"/>
    <w:rsid w:val="005645EA"/>
    <w:rsid w:val="00564C37"/>
    <w:rsid w:val="00565EBF"/>
    <w:rsid w:val="00567BCC"/>
    <w:rsid w:val="00567D62"/>
    <w:rsid w:val="00573069"/>
    <w:rsid w:val="0057352F"/>
    <w:rsid w:val="005743F7"/>
    <w:rsid w:val="00574729"/>
    <w:rsid w:val="0057472D"/>
    <w:rsid w:val="0057513E"/>
    <w:rsid w:val="005763BC"/>
    <w:rsid w:val="00576E0D"/>
    <w:rsid w:val="00576E63"/>
    <w:rsid w:val="0058058B"/>
    <w:rsid w:val="005809A8"/>
    <w:rsid w:val="00581966"/>
    <w:rsid w:val="00582AEB"/>
    <w:rsid w:val="00583726"/>
    <w:rsid w:val="005857A3"/>
    <w:rsid w:val="00586237"/>
    <w:rsid w:val="00586372"/>
    <w:rsid w:val="00586EAE"/>
    <w:rsid w:val="005878C5"/>
    <w:rsid w:val="0059176B"/>
    <w:rsid w:val="00592786"/>
    <w:rsid w:val="0059478E"/>
    <w:rsid w:val="00597D98"/>
    <w:rsid w:val="005A01A7"/>
    <w:rsid w:val="005A043E"/>
    <w:rsid w:val="005A2C33"/>
    <w:rsid w:val="005A62BB"/>
    <w:rsid w:val="005A6EF4"/>
    <w:rsid w:val="005A71FD"/>
    <w:rsid w:val="005A7DE8"/>
    <w:rsid w:val="005B0763"/>
    <w:rsid w:val="005B14B4"/>
    <w:rsid w:val="005B2A0D"/>
    <w:rsid w:val="005B4CF4"/>
    <w:rsid w:val="005B6C6B"/>
    <w:rsid w:val="005B73E9"/>
    <w:rsid w:val="005C0752"/>
    <w:rsid w:val="005C3B98"/>
    <w:rsid w:val="005C6355"/>
    <w:rsid w:val="005D23FA"/>
    <w:rsid w:val="005D3E24"/>
    <w:rsid w:val="005D40E3"/>
    <w:rsid w:val="005D4F57"/>
    <w:rsid w:val="005D55F6"/>
    <w:rsid w:val="005D6DD6"/>
    <w:rsid w:val="005E0384"/>
    <w:rsid w:val="005E20FB"/>
    <w:rsid w:val="005E3F91"/>
    <w:rsid w:val="005E423C"/>
    <w:rsid w:val="005E551E"/>
    <w:rsid w:val="005E5553"/>
    <w:rsid w:val="005E65CB"/>
    <w:rsid w:val="005E6E8A"/>
    <w:rsid w:val="005E7C39"/>
    <w:rsid w:val="005F04D3"/>
    <w:rsid w:val="005F2F6A"/>
    <w:rsid w:val="005F35BB"/>
    <w:rsid w:val="005F4A94"/>
    <w:rsid w:val="005F4AC0"/>
    <w:rsid w:val="0060365E"/>
    <w:rsid w:val="00603D18"/>
    <w:rsid w:val="0060490E"/>
    <w:rsid w:val="006068B4"/>
    <w:rsid w:val="0061036A"/>
    <w:rsid w:val="00610C9B"/>
    <w:rsid w:val="00614B82"/>
    <w:rsid w:val="00615D36"/>
    <w:rsid w:val="0062083E"/>
    <w:rsid w:val="00621CBD"/>
    <w:rsid w:val="006231B7"/>
    <w:rsid w:val="006279B2"/>
    <w:rsid w:val="00633ED8"/>
    <w:rsid w:val="0063460C"/>
    <w:rsid w:val="006361CE"/>
    <w:rsid w:val="006374AA"/>
    <w:rsid w:val="00640153"/>
    <w:rsid w:val="006403D2"/>
    <w:rsid w:val="00641034"/>
    <w:rsid w:val="006414BE"/>
    <w:rsid w:val="00641551"/>
    <w:rsid w:val="00641BD1"/>
    <w:rsid w:val="00643522"/>
    <w:rsid w:val="00645461"/>
    <w:rsid w:val="006471DE"/>
    <w:rsid w:val="006472F5"/>
    <w:rsid w:val="00647D53"/>
    <w:rsid w:val="006503C9"/>
    <w:rsid w:val="006507FB"/>
    <w:rsid w:val="00650F33"/>
    <w:rsid w:val="00651858"/>
    <w:rsid w:val="00651CD8"/>
    <w:rsid w:val="0065368D"/>
    <w:rsid w:val="00653927"/>
    <w:rsid w:val="00655477"/>
    <w:rsid w:val="00657103"/>
    <w:rsid w:val="00663632"/>
    <w:rsid w:val="00665402"/>
    <w:rsid w:val="00665C15"/>
    <w:rsid w:val="00665F2C"/>
    <w:rsid w:val="0066632E"/>
    <w:rsid w:val="00666DD1"/>
    <w:rsid w:val="00667777"/>
    <w:rsid w:val="00667AD5"/>
    <w:rsid w:val="00667C58"/>
    <w:rsid w:val="00670F75"/>
    <w:rsid w:val="00671BCC"/>
    <w:rsid w:val="00671F4D"/>
    <w:rsid w:val="00674961"/>
    <w:rsid w:val="0067554C"/>
    <w:rsid w:val="00675C75"/>
    <w:rsid w:val="006760E3"/>
    <w:rsid w:val="00676D48"/>
    <w:rsid w:val="0067719C"/>
    <w:rsid w:val="00680C68"/>
    <w:rsid w:val="006826BC"/>
    <w:rsid w:val="006838E0"/>
    <w:rsid w:val="00684CE1"/>
    <w:rsid w:val="00685659"/>
    <w:rsid w:val="00686EB5"/>
    <w:rsid w:val="006871D3"/>
    <w:rsid w:val="00687476"/>
    <w:rsid w:val="00690A15"/>
    <w:rsid w:val="00690C4A"/>
    <w:rsid w:val="0069240C"/>
    <w:rsid w:val="00693171"/>
    <w:rsid w:val="00693BE4"/>
    <w:rsid w:val="006954AC"/>
    <w:rsid w:val="006954D6"/>
    <w:rsid w:val="00696AFC"/>
    <w:rsid w:val="00696FA2"/>
    <w:rsid w:val="006A04F2"/>
    <w:rsid w:val="006A0E3B"/>
    <w:rsid w:val="006A1B0F"/>
    <w:rsid w:val="006A1F58"/>
    <w:rsid w:val="006A2F42"/>
    <w:rsid w:val="006A398E"/>
    <w:rsid w:val="006A4EFB"/>
    <w:rsid w:val="006A7176"/>
    <w:rsid w:val="006A7F29"/>
    <w:rsid w:val="006B1336"/>
    <w:rsid w:val="006B2816"/>
    <w:rsid w:val="006B3C91"/>
    <w:rsid w:val="006B60C4"/>
    <w:rsid w:val="006B7912"/>
    <w:rsid w:val="006C028F"/>
    <w:rsid w:val="006C0B31"/>
    <w:rsid w:val="006C14A0"/>
    <w:rsid w:val="006C3448"/>
    <w:rsid w:val="006C3F14"/>
    <w:rsid w:val="006C55F3"/>
    <w:rsid w:val="006C59CA"/>
    <w:rsid w:val="006C6984"/>
    <w:rsid w:val="006D01C1"/>
    <w:rsid w:val="006D0BB9"/>
    <w:rsid w:val="006D1139"/>
    <w:rsid w:val="006D2794"/>
    <w:rsid w:val="006D2E29"/>
    <w:rsid w:val="006D61FB"/>
    <w:rsid w:val="006D665F"/>
    <w:rsid w:val="006E053D"/>
    <w:rsid w:val="006E06B3"/>
    <w:rsid w:val="006E072A"/>
    <w:rsid w:val="006E0B10"/>
    <w:rsid w:val="006E1870"/>
    <w:rsid w:val="006E22A5"/>
    <w:rsid w:val="006E2DB6"/>
    <w:rsid w:val="006E3E69"/>
    <w:rsid w:val="006E71B2"/>
    <w:rsid w:val="006F3CF8"/>
    <w:rsid w:val="006F4FC6"/>
    <w:rsid w:val="006F6032"/>
    <w:rsid w:val="006F62C7"/>
    <w:rsid w:val="006F6944"/>
    <w:rsid w:val="006F75D8"/>
    <w:rsid w:val="006F762C"/>
    <w:rsid w:val="0070282A"/>
    <w:rsid w:val="0070429C"/>
    <w:rsid w:val="00710B0B"/>
    <w:rsid w:val="007133CF"/>
    <w:rsid w:val="0071368B"/>
    <w:rsid w:val="00713B26"/>
    <w:rsid w:val="00713C69"/>
    <w:rsid w:val="00713FC3"/>
    <w:rsid w:val="00714365"/>
    <w:rsid w:val="00721622"/>
    <w:rsid w:val="0072285D"/>
    <w:rsid w:val="007231A1"/>
    <w:rsid w:val="00723F1E"/>
    <w:rsid w:val="00726A96"/>
    <w:rsid w:val="007271FD"/>
    <w:rsid w:val="0073209F"/>
    <w:rsid w:val="0073596B"/>
    <w:rsid w:val="00737413"/>
    <w:rsid w:val="0073780E"/>
    <w:rsid w:val="00737D2A"/>
    <w:rsid w:val="00737DB4"/>
    <w:rsid w:val="007412FD"/>
    <w:rsid w:val="00743927"/>
    <w:rsid w:val="00744F8D"/>
    <w:rsid w:val="007451C0"/>
    <w:rsid w:val="007465A8"/>
    <w:rsid w:val="007468B4"/>
    <w:rsid w:val="00750241"/>
    <w:rsid w:val="0075181B"/>
    <w:rsid w:val="00751F0E"/>
    <w:rsid w:val="0075297C"/>
    <w:rsid w:val="00754C22"/>
    <w:rsid w:val="00755287"/>
    <w:rsid w:val="0075544A"/>
    <w:rsid w:val="00755665"/>
    <w:rsid w:val="0075572F"/>
    <w:rsid w:val="00756A19"/>
    <w:rsid w:val="00757B68"/>
    <w:rsid w:val="00762B41"/>
    <w:rsid w:val="00762B4C"/>
    <w:rsid w:val="00762E35"/>
    <w:rsid w:val="00763AC5"/>
    <w:rsid w:val="0076454B"/>
    <w:rsid w:val="00765265"/>
    <w:rsid w:val="007660A4"/>
    <w:rsid w:val="00767302"/>
    <w:rsid w:val="0076792B"/>
    <w:rsid w:val="00770642"/>
    <w:rsid w:val="00770BB9"/>
    <w:rsid w:val="0077162F"/>
    <w:rsid w:val="007743D7"/>
    <w:rsid w:val="00776368"/>
    <w:rsid w:val="00776A76"/>
    <w:rsid w:val="00781134"/>
    <w:rsid w:val="00781BA4"/>
    <w:rsid w:val="00782184"/>
    <w:rsid w:val="007825AB"/>
    <w:rsid w:val="00782AD1"/>
    <w:rsid w:val="007848C9"/>
    <w:rsid w:val="007854EE"/>
    <w:rsid w:val="00787B7F"/>
    <w:rsid w:val="00791D83"/>
    <w:rsid w:val="00792722"/>
    <w:rsid w:val="00793260"/>
    <w:rsid w:val="007957F1"/>
    <w:rsid w:val="00795936"/>
    <w:rsid w:val="00796975"/>
    <w:rsid w:val="00796DF7"/>
    <w:rsid w:val="007A0092"/>
    <w:rsid w:val="007A044E"/>
    <w:rsid w:val="007A11AD"/>
    <w:rsid w:val="007A1DFC"/>
    <w:rsid w:val="007A3456"/>
    <w:rsid w:val="007A3F88"/>
    <w:rsid w:val="007A43F3"/>
    <w:rsid w:val="007A72C9"/>
    <w:rsid w:val="007A7DEE"/>
    <w:rsid w:val="007B00F6"/>
    <w:rsid w:val="007B1453"/>
    <w:rsid w:val="007B2485"/>
    <w:rsid w:val="007B43D3"/>
    <w:rsid w:val="007B4884"/>
    <w:rsid w:val="007B5403"/>
    <w:rsid w:val="007B738D"/>
    <w:rsid w:val="007C084F"/>
    <w:rsid w:val="007C281F"/>
    <w:rsid w:val="007C3FF6"/>
    <w:rsid w:val="007C4977"/>
    <w:rsid w:val="007C4DF6"/>
    <w:rsid w:val="007C5035"/>
    <w:rsid w:val="007C5C26"/>
    <w:rsid w:val="007C664C"/>
    <w:rsid w:val="007C692F"/>
    <w:rsid w:val="007C6D5A"/>
    <w:rsid w:val="007C73F2"/>
    <w:rsid w:val="007D100A"/>
    <w:rsid w:val="007D2887"/>
    <w:rsid w:val="007D695C"/>
    <w:rsid w:val="007E0E64"/>
    <w:rsid w:val="007E22BB"/>
    <w:rsid w:val="007E5991"/>
    <w:rsid w:val="007E5C10"/>
    <w:rsid w:val="007F12DE"/>
    <w:rsid w:val="007F2150"/>
    <w:rsid w:val="007F24F6"/>
    <w:rsid w:val="007F41C1"/>
    <w:rsid w:val="007F4E3D"/>
    <w:rsid w:val="007F513F"/>
    <w:rsid w:val="00802623"/>
    <w:rsid w:val="00804DEF"/>
    <w:rsid w:val="00806B82"/>
    <w:rsid w:val="008131E1"/>
    <w:rsid w:val="008139BD"/>
    <w:rsid w:val="00814282"/>
    <w:rsid w:val="00815CA5"/>
    <w:rsid w:val="00815CDF"/>
    <w:rsid w:val="00815CED"/>
    <w:rsid w:val="0082091B"/>
    <w:rsid w:val="00820EE2"/>
    <w:rsid w:val="0082209D"/>
    <w:rsid w:val="00822845"/>
    <w:rsid w:val="00822848"/>
    <w:rsid w:val="008246B0"/>
    <w:rsid w:val="00824A8E"/>
    <w:rsid w:val="00824F78"/>
    <w:rsid w:val="00825A4E"/>
    <w:rsid w:val="008264F8"/>
    <w:rsid w:val="008277B5"/>
    <w:rsid w:val="00827916"/>
    <w:rsid w:val="00832619"/>
    <w:rsid w:val="00835CDE"/>
    <w:rsid w:val="008362FA"/>
    <w:rsid w:val="00837CE3"/>
    <w:rsid w:val="00841382"/>
    <w:rsid w:val="00841730"/>
    <w:rsid w:val="00842F43"/>
    <w:rsid w:val="00843DDE"/>
    <w:rsid w:val="008445DD"/>
    <w:rsid w:val="0084493D"/>
    <w:rsid w:val="0084694C"/>
    <w:rsid w:val="00851275"/>
    <w:rsid w:val="008513B9"/>
    <w:rsid w:val="0085443D"/>
    <w:rsid w:val="0085479F"/>
    <w:rsid w:val="008573E3"/>
    <w:rsid w:val="00857F13"/>
    <w:rsid w:val="00860B58"/>
    <w:rsid w:val="00861A39"/>
    <w:rsid w:val="00861BA2"/>
    <w:rsid w:val="008636C1"/>
    <w:rsid w:val="00863D8C"/>
    <w:rsid w:val="00865090"/>
    <w:rsid w:val="00865304"/>
    <w:rsid w:val="00865540"/>
    <w:rsid w:val="0086765F"/>
    <w:rsid w:val="00872D39"/>
    <w:rsid w:val="00873B54"/>
    <w:rsid w:val="0087463A"/>
    <w:rsid w:val="00874761"/>
    <w:rsid w:val="00874B6A"/>
    <w:rsid w:val="00877457"/>
    <w:rsid w:val="00880FA5"/>
    <w:rsid w:val="008818BD"/>
    <w:rsid w:val="00884C23"/>
    <w:rsid w:val="00885BD9"/>
    <w:rsid w:val="00885D86"/>
    <w:rsid w:val="00886076"/>
    <w:rsid w:val="008916C4"/>
    <w:rsid w:val="00892176"/>
    <w:rsid w:val="008929DC"/>
    <w:rsid w:val="00892A6B"/>
    <w:rsid w:val="008935C3"/>
    <w:rsid w:val="00894FFA"/>
    <w:rsid w:val="0089510F"/>
    <w:rsid w:val="00895990"/>
    <w:rsid w:val="00896BC8"/>
    <w:rsid w:val="008A1922"/>
    <w:rsid w:val="008A1BAC"/>
    <w:rsid w:val="008A4A53"/>
    <w:rsid w:val="008A5601"/>
    <w:rsid w:val="008A619C"/>
    <w:rsid w:val="008A6C5F"/>
    <w:rsid w:val="008B1079"/>
    <w:rsid w:val="008B1B1D"/>
    <w:rsid w:val="008B24F6"/>
    <w:rsid w:val="008B5ABE"/>
    <w:rsid w:val="008B6CFC"/>
    <w:rsid w:val="008B6DDF"/>
    <w:rsid w:val="008B753C"/>
    <w:rsid w:val="008C02D6"/>
    <w:rsid w:val="008C038E"/>
    <w:rsid w:val="008C366C"/>
    <w:rsid w:val="008C3DD7"/>
    <w:rsid w:val="008C427C"/>
    <w:rsid w:val="008C5BB3"/>
    <w:rsid w:val="008C71E0"/>
    <w:rsid w:val="008C7375"/>
    <w:rsid w:val="008C78D7"/>
    <w:rsid w:val="008D1F86"/>
    <w:rsid w:val="008D1FDD"/>
    <w:rsid w:val="008D25B3"/>
    <w:rsid w:val="008D274D"/>
    <w:rsid w:val="008D3453"/>
    <w:rsid w:val="008D4350"/>
    <w:rsid w:val="008D5508"/>
    <w:rsid w:val="008D5EAC"/>
    <w:rsid w:val="008D7190"/>
    <w:rsid w:val="008E1912"/>
    <w:rsid w:val="008E1E04"/>
    <w:rsid w:val="008E3350"/>
    <w:rsid w:val="008E3432"/>
    <w:rsid w:val="008E38F2"/>
    <w:rsid w:val="008E3A22"/>
    <w:rsid w:val="008E4222"/>
    <w:rsid w:val="008E4454"/>
    <w:rsid w:val="008E4942"/>
    <w:rsid w:val="008E6D3E"/>
    <w:rsid w:val="008E7819"/>
    <w:rsid w:val="008E7A5B"/>
    <w:rsid w:val="008E7D6F"/>
    <w:rsid w:val="008F2538"/>
    <w:rsid w:val="008F2968"/>
    <w:rsid w:val="008F2CB8"/>
    <w:rsid w:val="008F34E1"/>
    <w:rsid w:val="008F359D"/>
    <w:rsid w:val="008F4253"/>
    <w:rsid w:val="008F50C3"/>
    <w:rsid w:val="008F55D3"/>
    <w:rsid w:val="008F650B"/>
    <w:rsid w:val="008F6866"/>
    <w:rsid w:val="008F6935"/>
    <w:rsid w:val="008F6ACE"/>
    <w:rsid w:val="008F7135"/>
    <w:rsid w:val="00903036"/>
    <w:rsid w:val="009039E6"/>
    <w:rsid w:val="009039F4"/>
    <w:rsid w:val="009043BB"/>
    <w:rsid w:val="00905AEB"/>
    <w:rsid w:val="00906A69"/>
    <w:rsid w:val="00910518"/>
    <w:rsid w:val="00910B47"/>
    <w:rsid w:val="00910D18"/>
    <w:rsid w:val="0091143C"/>
    <w:rsid w:val="0091361D"/>
    <w:rsid w:val="00913EC4"/>
    <w:rsid w:val="0091497C"/>
    <w:rsid w:val="00915967"/>
    <w:rsid w:val="00915D35"/>
    <w:rsid w:val="00916486"/>
    <w:rsid w:val="009174D1"/>
    <w:rsid w:val="00920572"/>
    <w:rsid w:val="0092113C"/>
    <w:rsid w:val="009212A1"/>
    <w:rsid w:val="00922407"/>
    <w:rsid w:val="0092278C"/>
    <w:rsid w:val="00923871"/>
    <w:rsid w:val="009242A0"/>
    <w:rsid w:val="00926F83"/>
    <w:rsid w:val="00927A2A"/>
    <w:rsid w:val="00930A10"/>
    <w:rsid w:val="00931663"/>
    <w:rsid w:val="00931CD0"/>
    <w:rsid w:val="0093515A"/>
    <w:rsid w:val="009367A1"/>
    <w:rsid w:val="00937CD3"/>
    <w:rsid w:val="00940B5E"/>
    <w:rsid w:val="0094164B"/>
    <w:rsid w:val="00942123"/>
    <w:rsid w:val="0094226C"/>
    <w:rsid w:val="009431F3"/>
    <w:rsid w:val="00944F8A"/>
    <w:rsid w:val="00945715"/>
    <w:rsid w:val="0094619C"/>
    <w:rsid w:val="00946728"/>
    <w:rsid w:val="00946CA7"/>
    <w:rsid w:val="00955936"/>
    <w:rsid w:val="0095718B"/>
    <w:rsid w:val="00957BA2"/>
    <w:rsid w:val="00960AA4"/>
    <w:rsid w:val="009611B7"/>
    <w:rsid w:val="00961827"/>
    <w:rsid w:val="00962B08"/>
    <w:rsid w:val="0096487C"/>
    <w:rsid w:val="00965F6D"/>
    <w:rsid w:val="0096631C"/>
    <w:rsid w:val="00967C6F"/>
    <w:rsid w:val="0097096A"/>
    <w:rsid w:val="00971F2D"/>
    <w:rsid w:val="00973108"/>
    <w:rsid w:val="00973999"/>
    <w:rsid w:val="00973F3F"/>
    <w:rsid w:val="009745C9"/>
    <w:rsid w:val="00976163"/>
    <w:rsid w:val="00976C37"/>
    <w:rsid w:val="009772E8"/>
    <w:rsid w:val="00980644"/>
    <w:rsid w:val="009807E5"/>
    <w:rsid w:val="0098119B"/>
    <w:rsid w:val="0098183F"/>
    <w:rsid w:val="00984BEF"/>
    <w:rsid w:val="00987436"/>
    <w:rsid w:val="009906AF"/>
    <w:rsid w:val="0099226C"/>
    <w:rsid w:val="0099653E"/>
    <w:rsid w:val="00997EF7"/>
    <w:rsid w:val="009A05B8"/>
    <w:rsid w:val="009A33E5"/>
    <w:rsid w:val="009A3680"/>
    <w:rsid w:val="009A374E"/>
    <w:rsid w:val="009A623F"/>
    <w:rsid w:val="009A6E1C"/>
    <w:rsid w:val="009A725D"/>
    <w:rsid w:val="009A7D0E"/>
    <w:rsid w:val="009B0D33"/>
    <w:rsid w:val="009B0EBC"/>
    <w:rsid w:val="009B11C1"/>
    <w:rsid w:val="009B192A"/>
    <w:rsid w:val="009B3E43"/>
    <w:rsid w:val="009B68CC"/>
    <w:rsid w:val="009B7B55"/>
    <w:rsid w:val="009C0A01"/>
    <w:rsid w:val="009C3E7F"/>
    <w:rsid w:val="009C6242"/>
    <w:rsid w:val="009C6E36"/>
    <w:rsid w:val="009C783A"/>
    <w:rsid w:val="009D1169"/>
    <w:rsid w:val="009D412E"/>
    <w:rsid w:val="009D5C1E"/>
    <w:rsid w:val="009D643B"/>
    <w:rsid w:val="009D6A26"/>
    <w:rsid w:val="009D75CA"/>
    <w:rsid w:val="009D79CD"/>
    <w:rsid w:val="009D7BF7"/>
    <w:rsid w:val="009E1017"/>
    <w:rsid w:val="009E1347"/>
    <w:rsid w:val="009E3B7D"/>
    <w:rsid w:val="009E47D4"/>
    <w:rsid w:val="009F0C58"/>
    <w:rsid w:val="009F1825"/>
    <w:rsid w:val="009F1AEB"/>
    <w:rsid w:val="009F31BC"/>
    <w:rsid w:val="009F3228"/>
    <w:rsid w:val="009F5AAA"/>
    <w:rsid w:val="009F6058"/>
    <w:rsid w:val="009F761B"/>
    <w:rsid w:val="00A01668"/>
    <w:rsid w:val="00A01D04"/>
    <w:rsid w:val="00A03310"/>
    <w:rsid w:val="00A045B7"/>
    <w:rsid w:val="00A06902"/>
    <w:rsid w:val="00A106E4"/>
    <w:rsid w:val="00A11027"/>
    <w:rsid w:val="00A1103F"/>
    <w:rsid w:val="00A112B3"/>
    <w:rsid w:val="00A1162D"/>
    <w:rsid w:val="00A1238E"/>
    <w:rsid w:val="00A12B81"/>
    <w:rsid w:val="00A1314F"/>
    <w:rsid w:val="00A14147"/>
    <w:rsid w:val="00A14460"/>
    <w:rsid w:val="00A15898"/>
    <w:rsid w:val="00A16DC9"/>
    <w:rsid w:val="00A17A89"/>
    <w:rsid w:val="00A20C82"/>
    <w:rsid w:val="00A213F4"/>
    <w:rsid w:val="00A23797"/>
    <w:rsid w:val="00A24451"/>
    <w:rsid w:val="00A250FD"/>
    <w:rsid w:val="00A27D1D"/>
    <w:rsid w:val="00A30568"/>
    <w:rsid w:val="00A30A0F"/>
    <w:rsid w:val="00A318CA"/>
    <w:rsid w:val="00A31C36"/>
    <w:rsid w:val="00A3214E"/>
    <w:rsid w:val="00A32BBC"/>
    <w:rsid w:val="00A33B54"/>
    <w:rsid w:val="00A353B0"/>
    <w:rsid w:val="00A35BDB"/>
    <w:rsid w:val="00A36E22"/>
    <w:rsid w:val="00A40504"/>
    <w:rsid w:val="00A42122"/>
    <w:rsid w:val="00A42C42"/>
    <w:rsid w:val="00A43F8F"/>
    <w:rsid w:val="00A447AF"/>
    <w:rsid w:val="00A44902"/>
    <w:rsid w:val="00A45BD2"/>
    <w:rsid w:val="00A51C7E"/>
    <w:rsid w:val="00A51D6E"/>
    <w:rsid w:val="00A51F0C"/>
    <w:rsid w:val="00A54B7A"/>
    <w:rsid w:val="00A550BA"/>
    <w:rsid w:val="00A555A7"/>
    <w:rsid w:val="00A600C1"/>
    <w:rsid w:val="00A64A8E"/>
    <w:rsid w:val="00A6613A"/>
    <w:rsid w:val="00A661EA"/>
    <w:rsid w:val="00A66289"/>
    <w:rsid w:val="00A66AED"/>
    <w:rsid w:val="00A67D19"/>
    <w:rsid w:val="00A70536"/>
    <w:rsid w:val="00A708D5"/>
    <w:rsid w:val="00A709E0"/>
    <w:rsid w:val="00A70F0F"/>
    <w:rsid w:val="00A71604"/>
    <w:rsid w:val="00A7174D"/>
    <w:rsid w:val="00A72011"/>
    <w:rsid w:val="00A7284E"/>
    <w:rsid w:val="00A72D99"/>
    <w:rsid w:val="00A733A4"/>
    <w:rsid w:val="00A74C19"/>
    <w:rsid w:val="00A771B5"/>
    <w:rsid w:val="00A7759B"/>
    <w:rsid w:val="00A81730"/>
    <w:rsid w:val="00A83A4E"/>
    <w:rsid w:val="00A84B5C"/>
    <w:rsid w:val="00A87C48"/>
    <w:rsid w:val="00A90239"/>
    <w:rsid w:val="00A90687"/>
    <w:rsid w:val="00A92768"/>
    <w:rsid w:val="00A95648"/>
    <w:rsid w:val="00A97611"/>
    <w:rsid w:val="00AA138C"/>
    <w:rsid w:val="00AA2408"/>
    <w:rsid w:val="00AA2761"/>
    <w:rsid w:val="00AA29CD"/>
    <w:rsid w:val="00AA4AAD"/>
    <w:rsid w:val="00AA6DD2"/>
    <w:rsid w:val="00AB03A8"/>
    <w:rsid w:val="00AB13F9"/>
    <w:rsid w:val="00AB1BD4"/>
    <w:rsid w:val="00AB2E4A"/>
    <w:rsid w:val="00AB3369"/>
    <w:rsid w:val="00AB4BE7"/>
    <w:rsid w:val="00AB5CB2"/>
    <w:rsid w:val="00AB63C9"/>
    <w:rsid w:val="00AB7BC5"/>
    <w:rsid w:val="00AC121F"/>
    <w:rsid w:val="00AC28FC"/>
    <w:rsid w:val="00AC2E14"/>
    <w:rsid w:val="00AC354D"/>
    <w:rsid w:val="00AC38D0"/>
    <w:rsid w:val="00AC3E36"/>
    <w:rsid w:val="00AC42C3"/>
    <w:rsid w:val="00AC49F4"/>
    <w:rsid w:val="00AC6A81"/>
    <w:rsid w:val="00AD07DB"/>
    <w:rsid w:val="00AD188C"/>
    <w:rsid w:val="00AD1E3F"/>
    <w:rsid w:val="00AD376D"/>
    <w:rsid w:val="00AD3C5F"/>
    <w:rsid w:val="00AD603D"/>
    <w:rsid w:val="00AD6246"/>
    <w:rsid w:val="00AD6739"/>
    <w:rsid w:val="00AD757D"/>
    <w:rsid w:val="00AE2ACB"/>
    <w:rsid w:val="00AE3392"/>
    <w:rsid w:val="00AE4D49"/>
    <w:rsid w:val="00AE4D72"/>
    <w:rsid w:val="00AE53E7"/>
    <w:rsid w:val="00AE649D"/>
    <w:rsid w:val="00AE6D10"/>
    <w:rsid w:val="00AE7CF1"/>
    <w:rsid w:val="00AF04B6"/>
    <w:rsid w:val="00AF0F48"/>
    <w:rsid w:val="00AF271F"/>
    <w:rsid w:val="00AF3318"/>
    <w:rsid w:val="00AF3ABA"/>
    <w:rsid w:val="00AF479A"/>
    <w:rsid w:val="00AF4EDD"/>
    <w:rsid w:val="00AF679A"/>
    <w:rsid w:val="00AF6E61"/>
    <w:rsid w:val="00B01DDE"/>
    <w:rsid w:val="00B0242D"/>
    <w:rsid w:val="00B028ED"/>
    <w:rsid w:val="00B03269"/>
    <w:rsid w:val="00B037CA"/>
    <w:rsid w:val="00B0590B"/>
    <w:rsid w:val="00B05F42"/>
    <w:rsid w:val="00B070E6"/>
    <w:rsid w:val="00B07C63"/>
    <w:rsid w:val="00B11965"/>
    <w:rsid w:val="00B13851"/>
    <w:rsid w:val="00B143D4"/>
    <w:rsid w:val="00B15952"/>
    <w:rsid w:val="00B161FE"/>
    <w:rsid w:val="00B167FC"/>
    <w:rsid w:val="00B16B01"/>
    <w:rsid w:val="00B16D4D"/>
    <w:rsid w:val="00B175E4"/>
    <w:rsid w:val="00B214C9"/>
    <w:rsid w:val="00B23B17"/>
    <w:rsid w:val="00B24001"/>
    <w:rsid w:val="00B247AA"/>
    <w:rsid w:val="00B302FF"/>
    <w:rsid w:val="00B30352"/>
    <w:rsid w:val="00B31626"/>
    <w:rsid w:val="00B3299E"/>
    <w:rsid w:val="00B348BD"/>
    <w:rsid w:val="00B353B6"/>
    <w:rsid w:val="00B360FB"/>
    <w:rsid w:val="00B3683B"/>
    <w:rsid w:val="00B37A51"/>
    <w:rsid w:val="00B37C14"/>
    <w:rsid w:val="00B40AED"/>
    <w:rsid w:val="00B40B3A"/>
    <w:rsid w:val="00B415FC"/>
    <w:rsid w:val="00B4176E"/>
    <w:rsid w:val="00B417D8"/>
    <w:rsid w:val="00B41FF7"/>
    <w:rsid w:val="00B428A2"/>
    <w:rsid w:val="00B42E06"/>
    <w:rsid w:val="00B42E0E"/>
    <w:rsid w:val="00B43091"/>
    <w:rsid w:val="00B438C7"/>
    <w:rsid w:val="00B442FF"/>
    <w:rsid w:val="00B50B6A"/>
    <w:rsid w:val="00B515AD"/>
    <w:rsid w:val="00B518F6"/>
    <w:rsid w:val="00B5347D"/>
    <w:rsid w:val="00B609FC"/>
    <w:rsid w:val="00B63180"/>
    <w:rsid w:val="00B63F23"/>
    <w:rsid w:val="00B64113"/>
    <w:rsid w:val="00B650D0"/>
    <w:rsid w:val="00B659DD"/>
    <w:rsid w:val="00B670D5"/>
    <w:rsid w:val="00B70367"/>
    <w:rsid w:val="00B72766"/>
    <w:rsid w:val="00B74A5C"/>
    <w:rsid w:val="00B75B02"/>
    <w:rsid w:val="00B76F3F"/>
    <w:rsid w:val="00B77A40"/>
    <w:rsid w:val="00B833F9"/>
    <w:rsid w:val="00B8572B"/>
    <w:rsid w:val="00B8710D"/>
    <w:rsid w:val="00B90E2E"/>
    <w:rsid w:val="00B921B7"/>
    <w:rsid w:val="00B93978"/>
    <w:rsid w:val="00B945B6"/>
    <w:rsid w:val="00B955F0"/>
    <w:rsid w:val="00B965F1"/>
    <w:rsid w:val="00B97415"/>
    <w:rsid w:val="00BA6542"/>
    <w:rsid w:val="00BA68A4"/>
    <w:rsid w:val="00BB10A1"/>
    <w:rsid w:val="00BB1516"/>
    <w:rsid w:val="00BB187B"/>
    <w:rsid w:val="00BB1B15"/>
    <w:rsid w:val="00BB27B4"/>
    <w:rsid w:val="00BB34D4"/>
    <w:rsid w:val="00BB484C"/>
    <w:rsid w:val="00BB4CCB"/>
    <w:rsid w:val="00BB50C9"/>
    <w:rsid w:val="00BB53EF"/>
    <w:rsid w:val="00BB59D3"/>
    <w:rsid w:val="00BB627C"/>
    <w:rsid w:val="00BB719B"/>
    <w:rsid w:val="00BB7C14"/>
    <w:rsid w:val="00BC08D1"/>
    <w:rsid w:val="00BC0D29"/>
    <w:rsid w:val="00BC2478"/>
    <w:rsid w:val="00BC28D0"/>
    <w:rsid w:val="00BC40EB"/>
    <w:rsid w:val="00BC48CF"/>
    <w:rsid w:val="00BC7C9C"/>
    <w:rsid w:val="00BD04E5"/>
    <w:rsid w:val="00BD0918"/>
    <w:rsid w:val="00BD140A"/>
    <w:rsid w:val="00BD1DD6"/>
    <w:rsid w:val="00BD219D"/>
    <w:rsid w:val="00BD3BF7"/>
    <w:rsid w:val="00BD3FC3"/>
    <w:rsid w:val="00BD4D17"/>
    <w:rsid w:val="00BD564B"/>
    <w:rsid w:val="00BD5766"/>
    <w:rsid w:val="00BD5918"/>
    <w:rsid w:val="00BD7693"/>
    <w:rsid w:val="00BE27F7"/>
    <w:rsid w:val="00BE2804"/>
    <w:rsid w:val="00BE555B"/>
    <w:rsid w:val="00BE63C9"/>
    <w:rsid w:val="00BE6E9B"/>
    <w:rsid w:val="00BE763C"/>
    <w:rsid w:val="00BF1CAD"/>
    <w:rsid w:val="00BF3D43"/>
    <w:rsid w:val="00BF401F"/>
    <w:rsid w:val="00BF5F3B"/>
    <w:rsid w:val="00BF6383"/>
    <w:rsid w:val="00BF72AC"/>
    <w:rsid w:val="00BF7601"/>
    <w:rsid w:val="00C01A45"/>
    <w:rsid w:val="00C022D2"/>
    <w:rsid w:val="00C02501"/>
    <w:rsid w:val="00C0355F"/>
    <w:rsid w:val="00C03E14"/>
    <w:rsid w:val="00C04773"/>
    <w:rsid w:val="00C04D06"/>
    <w:rsid w:val="00C0639E"/>
    <w:rsid w:val="00C06571"/>
    <w:rsid w:val="00C07280"/>
    <w:rsid w:val="00C104DB"/>
    <w:rsid w:val="00C1089B"/>
    <w:rsid w:val="00C10C46"/>
    <w:rsid w:val="00C11905"/>
    <w:rsid w:val="00C11AB5"/>
    <w:rsid w:val="00C11C39"/>
    <w:rsid w:val="00C130ED"/>
    <w:rsid w:val="00C13E4C"/>
    <w:rsid w:val="00C149F3"/>
    <w:rsid w:val="00C15782"/>
    <w:rsid w:val="00C15972"/>
    <w:rsid w:val="00C16F36"/>
    <w:rsid w:val="00C171EC"/>
    <w:rsid w:val="00C25111"/>
    <w:rsid w:val="00C30581"/>
    <w:rsid w:val="00C30E90"/>
    <w:rsid w:val="00C31DBF"/>
    <w:rsid w:val="00C32649"/>
    <w:rsid w:val="00C32CDB"/>
    <w:rsid w:val="00C337FB"/>
    <w:rsid w:val="00C3435B"/>
    <w:rsid w:val="00C3529B"/>
    <w:rsid w:val="00C35EFB"/>
    <w:rsid w:val="00C37819"/>
    <w:rsid w:val="00C40071"/>
    <w:rsid w:val="00C40DF1"/>
    <w:rsid w:val="00C44F86"/>
    <w:rsid w:val="00C4615D"/>
    <w:rsid w:val="00C46468"/>
    <w:rsid w:val="00C50561"/>
    <w:rsid w:val="00C5085B"/>
    <w:rsid w:val="00C51E32"/>
    <w:rsid w:val="00C525B1"/>
    <w:rsid w:val="00C52C3C"/>
    <w:rsid w:val="00C52DC9"/>
    <w:rsid w:val="00C5376A"/>
    <w:rsid w:val="00C55AB5"/>
    <w:rsid w:val="00C55D34"/>
    <w:rsid w:val="00C563F7"/>
    <w:rsid w:val="00C61C5B"/>
    <w:rsid w:val="00C63B8E"/>
    <w:rsid w:val="00C6676E"/>
    <w:rsid w:val="00C670BB"/>
    <w:rsid w:val="00C6793F"/>
    <w:rsid w:val="00C70B5B"/>
    <w:rsid w:val="00C71910"/>
    <w:rsid w:val="00C7196E"/>
    <w:rsid w:val="00C72532"/>
    <w:rsid w:val="00C72961"/>
    <w:rsid w:val="00C74159"/>
    <w:rsid w:val="00C7452E"/>
    <w:rsid w:val="00C75035"/>
    <w:rsid w:val="00C7521C"/>
    <w:rsid w:val="00C75317"/>
    <w:rsid w:val="00C76222"/>
    <w:rsid w:val="00C76581"/>
    <w:rsid w:val="00C773E1"/>
    <w:rsid w:val="00C81DB6"/>
    <w:rsid w:val="00C82A7D"/>
    <w:rsid w:val="00C84350"/>
    <w:rsid w:val="00C87565"/>
    <w:rsid w:val="00C909EF"/>
    <w:rsid w:val="00C91587"/>
    <w:rsid w:val="00C91C92"/>
    <w:rsid w:val="00C93C09"/>
    <w:rsid w:val="00C94794"/>
    <w:rsid w:val="00C96B5B"/>
    <w:rsid w:val="00C97A5D"/>
    <w:rsid w:val="00C97F69"/>
    <w:rsid w:val="00CA0466"/>
    <w:rsid w:val="00CA2011"/>
    <w:rsid w:val="00CA6239"/>
    <w:rsid w:val="00CA695A"/>
    <w:rsid w:val="00CB0B3A"/>
    <w:rsid w:val="00CB187D"/>
    <w:rsid w:val="00CB1C6F"/>
    <w:rsid w:val="00CB2256"/>
    <w:rsid w:val="00CB283D"/>
    <w:rsid w:val="00CB53FB"/>
    <w:rsid w:val="00CB5AE7"/>
    <w:rsid w:val="00CB6E62"/>
    <w:rsid w:val="00CC0129"/>
    <w:rsid w:val="00CC1D6D"/>
    <w:rsid w:val="00CC3904"/>
    <w:rsid w:val="00CC5083"/>
    <w:rsid w:val="00CC56A1"/>
    <w:rsid w:val="00CD2180"/>
    <w:rsid w:val="00CD2BC5"/>
    <w:rsid w:val="00CD373A"/>
    <w:rsid w:val="00CD48C4"/>
    <w:rsid w:val="00CD4C2D"/>
    <w:rsid w:val="00CD5E39"/>
    <w:rsid w:val="00CD66BA"/>
    <w:rsid w:val="00CD6755"/>
    <w:rsid w:val="00CE0374"/>
    <w:rsid w:val="00CE117E"/>
    <w:rsid w:val="00CE1E49"/>
    <w:rsid w:val="00CE23A4"/>
    <w:rsid w:val="00CE2CB7"/>
    <w:rsid w:val="00CE40E6"/>
    <w:rsid w:val="00CE4658"/>
    <w:rsid w:val="00CE48F7"/>
    <w:rsid w:val="00CE6742"/>
    <w:rsid w:val="00CF0325"/>
    <w:rsid w:val="00CF1AEC"/>
    <w:rsid w:val="00CF3029"/>
    <w:rsid w:val="00CF5589"/>
    <w:rsid w:val="00CF6453"/>
    <w:rsid w:val="00CF6B5D"/>
    <w:rsid w:val="00CF773C"/>
    <w:rsid w:val="00CF782C"/>
    <w:rsid w:val="00CF7D22"/>
    <w:rsid w:val="00D00273"/>
    <w:rsid w:val="00D003BD"/>
    <w:rsid w:val="00D0047D"/>
    <w:rsid w:val="00D03A9B"/>
    <w:rsid w:val="00D03CC1"/>
    <w:rsid w:val="00D04FF4"/>
    <w:rsid w:val="00D06CD4"/>
    <w:rsid w:val="00D07066"/>
    <w:rsid w:val="00D11C6C"/>
    <w:rsid w:val="00D11E78"/>
    <w:rsid w:val="00D1432E"/>
    <w:rsid w:val="00D14BC5"/>
    <w:rsid w:val="00D15679"/>
    <w:rsid w:val="00D15B7F"/>
    <w:rsid w:val="00D15FE8"/>
    <w:rsid w:val="00D16052"/>
    <w:rsid w:val="00D16C7E"/>
    <w:rsid w:val="00D207AF"/>
    <w:rsid w:val="00D21B45"/>
    <w:rsid w:val="00D221D8"/>
    <w:rsid w:val="00D22A85"/>
    <w:rsid w:val="00D22D5F"/>
    <w:rsid w:val="00D2469C"/>
    <w:rsid w:val="00D2589B"/>
    <w:rsid w:val="00D26747"/>
    <w:rsid w:val="00D27F3A"/>
    <w:rsid w:val="00D30163"/>
    <w:rsid w:val="00D34109"/>
    <w:rsid w:val="00D36ABE"/>
    <w:rsid w:val="00D36F91"/>
    <w:rsid w:val="00D37D65"/>
    <w:rsid w:val="00D40E07"/>
    <w:rsid w:val="00D41B74"/>
    <w:rsid w:val="00D43234"/>
    <w:rsid w:val="00D43FF8"/>
    <w:rsid w:val="00D45F9F"/>
    <w:rsid w:val="00D4617B"/>
    <w:rsid w:val="00D50805"/>
    <w:rsid w:val="00D516EA"/>
    <w:rsid w:val="00D52F2D"/>
    <w:rsid w:val="00D52FEA"/>
    <w:rsid w:val="00D540BC"/>
    <w:rsid w:val="00D54C5F"/>
    <w:rsid w:val="00D5669E"/>
    <w:rsid w:val="00D61826"/>
    <w:rsid w:val="00D6183F"/>
    <w:rsid w:val="00D61B5C"/>
    <w:rsid w:val="00D62617"/>
    <w:rsid w:val="00D627E3"/>
    <w:rsid w:val="00D62B45"/>
    <w:rsid w:val="00D62E13"/>
    <w:rsid w:val="00D644BB"/>
    <w:rsid w:val="00D706A7"/>
    <w:rsid w:val="00D7114D"/>
    <w:rsid w:val="00D7150D"/>
    <w:rsid w:val="00D7190D"/>
    <w:rsid w:val="00D71D47"/>
    <w:rsid w:val="00D72419"/>
    <w:rsid w:val="00D727A9"/>
    <w:rsid w:val="00D7297D"/>
    <w:rsid w:val="00D745C2"/>
    <w:rsid w:val="00D750CF"/>
    <w:rsid w:val="00D7556D"/>
    <w:rsid w:val="00D75910"/>
    <w:rsid w:val="00D7773E"/>
    <w:rsid w:val="00D8054F"/>
    <w:rsid w:val="00D812D7"/>
    <w:rsid w:val="00D8180C"/>
    <w:rsid w:val="00D81AEE"/>
    <w:rsid w:val="00D8412A"/>
    <w:rsid w:val="00D844A3"/>
    <w:rsid w:val="00D85525"/>
    <w:rsid w:val="00D858F5"/>
    <w:rsid w:val="00D85A5A"/>
    <w:rsid w:val="00D863BA"/>
    <w:rsid w:val="00D86935"/>
    <w:rsid w:val="00D879E5"/>
    <w:rsid w:val="00D915A4"/>
    <w:rsid w:val="00D937D4"/>
    <w:rsid w:val="00D95CAA"/>
    <w:rsid w:val="00D95E6D"/>
    <w:rsid w:val="00D9611B"/>
    <w:rsid w:val="00DA0440"/>
    <w:rsid w:val="00DA0CA2"/>
    <w:rsid w:val="00DA2CAA"/>
    <w:rsid w:val="00DA321F"/>
    <w:rsid w:val="00DA4232"/>
    <w:rsid w:val="00DA472B"/>
    <w:rsid w:val="00DA5644"/>
    <w:rsid w:val="00DA5DF7"/>
    <w:rsid w:val="00DA6DEA"/>
    <w:rsid w:val="00DA6F97"/>
    <w:rsid w:val="00DB0BEC"/>
    <w:rsid w:val="00DB2C10"/>
    <w:rsid w:val="00DB31DA"/>
    <w:rsid w:val="00DB5D30"/>
    <w:rsid w:val="00DB6566"/>
    <w:rsid w:val="00DB7110"/>
    <w:rsid w:val="00DB7EA9"/>
    <w:rsid w:val="00DC034B"/>
    <w:rsid w:val="00DC0879"/>
    <w:rsid w:val="00DC176D"/>
    <w:rsid w:val="00DC1778"/>
    <w:rsid w:val="00DC2156"/>
    <w:rsid w:val="00DC2E25"/>
    <w:rsid w:val="00DC37E0"/>
    <w:rsid w:val="00DC462D"/>
    <w:rsid w:val="00DC484A"/>
    <w:rsid w:val="00DD0958"/>
    <w:rsid w:val="00DD183C"/>
    <w:rsid w:val="00DD2333"/>
    <w:rsid w:val="00DD6B29"/>
    <w:rsid w:val="00DD7E8E"/>
    <w:rsid w:val="00DE04EF"/>
    <w:rsid w:val="00DE0659"/>
    <w:rsid w:val="00DE06BF"/>
    <w:rsid w:val="00DE1816"/>
    <w:rsid w:val="00DE31CB"/>
    <w:rsid w:val="00DF0E11"/>
    <w:rsid w:val="00DF1FF7"/>
    <w:rsid w:val="00DF3889"/>
    <w:rsid w:val="00DF4665"/>
    <w:rsid w:val="00DF791C"/>
    <w:rsid w:val="00DF7D80"/>
    <w:rsid w:val="00E00182"/>
    <w:rsid w:val="00E00592"/>
    <w:rsid w:val="00E00C12"/>
    <w:rsid w:val="00E026BB"/>
    <w:rsid w:val="00E0564D"/>
    <w:rsid w:val="00E05DF5"/>
    <w:rsid w:val="00E07AA5"/>
    <w:rsid w:val="00E113BF"/>
    <w:rsid w:val="00E12A62"/>
    <w:rsid w:val="00E16DB1"/>
    <w:rsid w:val="00E178AE"/>
    <w:rsid w:val="00E179E5"/>
    <w:rsid w:val="00E17E6C"/>
    <w:rsid w:val="00E20381"/>
    <w:rsid w:val="00E20F9D"/>
    <w:rsid w:val="00E21621"/>
    <w:rsid w:val="00E21C21"/>
    <w:rsid w:val="00E23620"/>
    <w:rsid w:val="00E267C3"/>
    <w:rsid w:val="00E2792C"/>
    <w:rsid w:val="00E3106E"/>
    <w:rsid w:val="00E3187E"/>
    <w:rsid w:val="00E322AB"/>
    <w:rsid w:val="00E330DE"/>
    <w:rsid w:val="00E3388F"/>
    <w:rsid w:val="00E404A7"/>
    <w:rsid w:val="00E40570"/>
    <w:rsid w:val="00E40EFF"/>
    <w:rsid w:val="00E41059"/>
    <w:rsid w:val="00E412BA"/>
    <w:rsid w:val="00E41E52"/>
    <w:rsid w:val="00E42967"/>
    <w:rsid w:val="00E50082"/>
    <w:rsid w:val="00E52C4B"/>
    <w:rsid w:val="00E55882"/>
    <w:rsid w:val="00E5629F"/>
    <w:rsid w:val="00E603E7"/>
    <w:rsid w:val="00E60494"/>
    <w:rsid w:val="00E63A2B"/>
    <w:rsid w:val="00E6429D"/>
    <w:rsid w:val="00E64ED1"/>
    <w:rsid w:val="00E65537"/>
    <w:rsid w:val="00E74913"/>
    <w:rsid w:val="00E76B76"/>
    <w:rsid w:val="00E8022A"/>
    <w:rsid w:val="00E80562"/>
    <w:rsid w:val="00E8104E"/>
    <w:rsid w:val="00E8214D"/>
    <w:rsid w:val="00E8250A"/>
    <w:rsid w:val="00E82FFC"/>
    <w:rsid w:val="00E83505"/>
    <w:rsid w:val="00E84274"/>
    <w:rsid w:val="00E84F97"/>
    <w:rsid w:val="00E85BD7"/>
    <w:rsid w:val="00E85C31"/>
    <w:rsid w:val="00E92165"/>
    <w:rsid w:val="00E95270"/>
    <w:rsid w:val="00E9587F"/>
    <w:rsid w:val="00E963F1"/>
    <w:rsid w:val="00E96693"/>
    <w:rsid w:val="00EA00F5"/>
    <w:rsid w:val="00EA218B"/>
    <w:rsid w:val="00EA4860"/>
    <w:rsid w:val="00EA4D44"/>
    <w:rsid w:val="00EB1113"/>
    <w:rsid w:val="00EB12E5"/>
    <w:rsid w:val="00EB1B6D"/>
    <w:rsid w:val="00EB3BA4"/>
    <w:rsid w:val="00EB43F2"/>
    <w:rsid w:val="00EB492D"/>
    <w:rsid w:val="00EB4BEA"/>
    <w:rsid w:val="00EB4E76"/>
    <w:rsid w:val="00EB5866"/>
    <w:rsid w:val="00EB6BBE"/>
    <w:rsid w:val="00EB6C17"/>
    <w:rsid w:val="00EB6DF7"/>
    <w:rsid w:val="00EC2B2B"/>
    <w:rsid w:val="00EC2B8E"/>
    <w:rsid w:val="00EC581F"/>
    <w:rsid w:val="00EC6422"/>
    <w:rsid w:val="00EC6701"/>
    <w:rsid w:val="00EC7BD7"/>
    <w:rsid w:val="00EC7CA9"/>
    <w:rsid w:val="00EC7F49"/>
    <w:rsid w:val="00ED0825"/>
    <w:rsid w:val="00ED1E1A"/>
    <w:rsid w:val="00ED2951"/>
    <w:rsid w:val="00ED33C6"/>
    <w:rsid w:val="00ED5D07"/>
    <w:rsid w:val="00ED65C4"/>
    <w:rsid w:val="00ED782B"/>
    <w:rsid w:val="00ED7EAB"/>
    <w:rsid w:val="00EE03BE"/>
    <w:rsid w:val="00EE0F0A"/>
    <w:rsid w:val="00EE2230"/>
    <w:rsid w:val="00EE3067"/>
    <w:rsid w:val="00EE389E"/>
    <w:rsid w:val="00EE4128"/>
    <w:rsid w:val="00EE49C8"/>
    <w:rsid w:val="00EE52B8"/>
    <w:rsid w:val="00EE62B5"/>
    <w:rsid w:val="00EE7516"/>
    <w:rsid w:val="00EE7E02"/>
    <w:rsid w:val="00EF06F2"/>
    <w:rsid w:val="00EF255C"/>
    <w:rsid w:val="00EF289B"/>
    <w:rsid w:val="00EF4E5B"/>
    <w:rsid w:val="00EF5FB9"/>
    <w:rsid w:val="00EF7C6D"/>
    <w:rsid w:val="00F00709"/>
    <w:rsid w:val="00F01F45"/>
    <w:rsid w:val="00F0273A"/>
    <w:rsid w:val="00F03D98"/>
    <w:rsid w:val="00F03EA9"/>
    <w:rsid w:val="00F04FC7"/>
    <w:rsid w:val="00F057FC"/>
    <w:rsid w:val="00F059C2"/>
    <w:rsid w:val="00F05C35"/>
    <w:rsid w:val="00F0722E"/>
    <w:rsid w:val="00F07AF7"/>
    <w:rsid w:val="00F10478"/>
    <w:rsid w:val="00F13051"/>
    <w:rsid w:val="00F14541"/>
    <w:rsid w:val="00F15084"/>
    <w:rsid w:val="00F15205"/>
    <w:rsid w:val="00F17BB7"/>
    <w:rsid w:val="00F21AFA"/>
    <w:rsid w:val="00F2243B"/>
    <w:rsid w:val="00F22CD2"/>
    <w:rsid w:val="00F23148"/>
    <w:rsid w:val="00F2399D"/>
    <w:rsid w:val="00F2555D"/>
    <w:rsid w:val="00F262AA"/>
    <w:rsid w:val="00F2631D"/>
    <w:rsid w:val="00F2642D"/>
    <w:rsid w:val="00F2791D"/>
    <w:rsid w:val="00F27D0A"/>
    <w:rsid w:val="00F31049"/>
    <w:rsid w:val="00F35177"/>
    <w:rsid w:val="00F35BAB"/>
    <w:rsid w:val="00F36996"/>
    <w:rsid w:val="00F379FD"/>
    <w:rsid w:val="00F40827"/>
    <w:rsid w:val="00F4121C"/>
    <w:rsid w:val="00F426B2"/>
    <w:rsid w:val="00F43488"/>
    <w:rsid w:val="00F446A8"/>
    <w:rsid w:val="00F44A41"/>
    <w:rsid w:val="00F4502B"/>
    <w:rsid w:val="00F4537A"/>
    <w:rsid w:val="00F45F2E"/>
    <w:rsid w:val="00F469F5"/>
    <w:rsid w:val="00F46A01"/>
    <w:rsid w:val="00F4772C"/>
    <w:rsid w:val="00F50B51"/>
    <w:rsid w:val="00F52632"/>
    <w:rsid w:val="00F52A1A"/>
    <w:rsid w:val="00F52C40"/>
    <w:rsid w:val="00F549CB"/>
    <w:rsid w:val="00F5599C"/>
    <w:rsid w:val="00F5658F"/>
    <w:rsid w:val="00F5693B"/>
    <w:rsid w:val="00F60416"/>
    <w:rsid w:val="00F60560"/>
    <w:rsid w:val="00F61444"/>
    <w:rsid w:val="00F65665"/>
    <w:rsid w:val="00F676A5"/>
    <w:rsid w:val="00F67E2B"/>
    <w:rsid w:val="00F70736"/>
    <w:rsid w:val="00F70ADE"/>
    <w:rsid w:val="00F71C3D"/>
    <w:rsid w:val="00F73875"/>
    <w:rsid w:val="00F743BA"/>
    <w:rsid w:val="00F755D8"/>
    <w:rsid w:val="00F76979"/>
    <w:rsid w:val="00F800E1"/>
    <w:rsid w:val="00F817ED"/>
    <w:rsid w:val="00F82516"/>
    <w:rsid w:val="00F85E7F"/>
    <w:rsid w:val="00F86213"/>
    <w:rsid w:val="00F8638E"/>
    <w:rsid w:val="00F877A0"/>
    <w:rsid w:val="00F90697"/>
    <w:rsid w:val="00F909BC"/>
    <w:rsid w:val="00F91621"/>
    <w:rsid w:val="00F923F4"/>
    <w:rsid w:val="00F92CAE"/>
    <w:rsid w:val="00F936EE"/>
    <w:rsid w:val="00F94E10"/>
    <w:rsid w:val="00F97538"/>
    <w:rsid w:val="00FA1489"/>
    <w:rsid w:val="00FA3609"/>
    <w:rsid w:val="00FA616D"/>
    <w:rsid w:val="00FA6477"/>
    <w:rsid w:val="00FB1133"/>
    <w:rsid w:val="00FB36BA"/>
    <w:rsid w:val="00FB3779"/>
    <w:rsid w:val="00FB3784"/>
    <w:rsid w:val="00FB45DB"/>
    <w:rsid w:val="00FB4AED"/>
    <w:rsid w:val="00FB4DBD"/>
    <w:rsid w:val="00FB53D9"/>
    <w:rsid w:val="00FB5E8D"/>
    <w:rsid w:val="00FB6E93"/>
    <w:rsid w:val="00FB7399"/>
    <w:rsid w:val="00FC02D5"/>
    <w:rsid w:val="00FC1C4B"/>
    <w:rsid w:val="00FC4208"/>
    <w:rsid w:val="00FC4335"/>
    <w:rsid w:val="00FC55F3"/>
    <w:rsid w:val="00FC73CE"/>
    <w:rsid w:val="00FD0029"/>
    <w:rsid w:val="00FD0116"/>
    <w:rsid w:val="00FD0CCA"/>
    <w:rsid w:val="00FD2833"/>
    <w:rsid w:val="00FD28D5"/>
    <w:rsid w:val="00FD3799"/>
    <w:rsid w:val="00FD3EB2"/>
    <w:rsid w:val="00FD43F0"/>
    <w:rsid w:val="00FD604D"/>
    <w:rsid w:val="00FD608A"/>
    <w:rsid w:val="00FD6FFC"/>
    <w:rsid w:val="00FD72E6"/>
    <w:rsid w:val="00FD7F8B"/>
    <w:rsid w:val="00FD7FAC"/>
    <w:rsid w:val="00FE47A9"/>
    <w:rsid w:val="00FE48FF"/>
    <w:rsid w:val="00FE4B99"/>
    <w:rsid w:val="00FE59ED"/>
    <w:rsid w:val="00FE7445"/>
    <w:rsid w:val="00FF1655"/>
    <w:rsid w:val="00FF20CA"/>
    <w:rsid w:val="00FF46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6B4255"/>
  <w15:docId w15:val="{30848D4B-2F46-4589-9A15-A2FA66CB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C31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rFonts w:ascii="Arial" w:hAnsi="Arial"/>
      <w:b w:val="0"/>
      <w:i w:val="0"/>
      <w:sz w:val="24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</w:pPr>
  </w:style>
  <w:style w:type="paragraph" w:styleId="Akapitzlist">
    <w:name w:val="List Paragraph"/>
    <w:aliases w:val="List Paragraph1,BulletC,Bullet List,FooterText,Paragraphe de liste1,numbered,Bulletr List Paragraph,列出段落,列出段落1,Párrafo de lista1,List Paragraph2,List Paragraph21,Parágrafo da Lista,Listeafsnit1,Parágrafo da Lista1,List Paragraph11,????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uiPriority w:val="20"/>
    <w:qFormat/>
    <w:rsid w:val="00AB5CB2"/>
    <w:rPr>
      <w:i/>
      <w:iCs/>
    </w:rPr>
  </w:style>
  <w:style w:type="character" w:styleId="Odwoaniedokomentarza">
    <w:name w:val="annotation reference"/>
    <w:uiPriority w:val="99"/>
    <w:rsid w:val="00D7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paragraph" w:styleId="NormalnyWeb">
    <w:name w:val="Normal (Web)"/>
    <w:basedOn w:val="Normalny"/>
    <w:uiPriority w:val="99"/>
    <w:rsid w:val="004F0BFA"/>
    <w:pPr>
      <w:suppressAutoHyphens w:val="0"/>
      <w:spacing w:before="75" w:after="75"/>
    </w:pPr>
    <w:rPr>
      <w:lang w:eastAsia="pl-PL"/>
    </w:rPr>
  </w:style>
  <w:style w:type="paragraph" w:customStyle="1" w:styleId="tekst">
    <w:name w:val="tekst"/>
    <w:basedOn w:val="Normalny"/>
    <w:rsid w:val="00BD3BF7"/>
    <w:pPr>
      <w:suppressAutoHyphens w:val="0"/>
      <w:spacing w:after="60" w:line="276" w:lineRule="auto"/>
      <w:ind w:firstLine="709"/>
      <w:jc w:val="both"/>
    </w:pPr>
    <w:rPr>
      <w:rFonts w:ascii="Arial Narrow" w:hAnsi="Arial Narrow" w:cs="Arial Narrow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C3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E7C39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5E7C39"/>
    <w:rPr>
      <w:vertAlign w:val="superscript"/>
    </w:rPr>
  </w:style>
  <w:style w:type="paragraph" w:customStyle="1" w:styleId="DefaultText">
    <w:name w:val="Default Text"/>
    <w:rsid w:val="006472F5"/>
    <w:pPr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472F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eastAsia="pl-PL"/>
    </w:rPr>
  </w:style>
  <w:style w:type="character" w:styleId="Pogrubienie">
    <w:name w:val="Strong"/>
    <w:uiPriority w:val="22"/>
    <w:qFormat/>
    <w:rsid w:val="004C68E1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A54B7A"/>
    <w:pPr>
      <w:suppressAutoHyphens w:val="0"/>
      <w:jc w:val="center"/>
    </w:pPr>
    <w:rPr>
      <w:rFonts w:ascii="Cambria" w:hAnsi="Cambria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54B7A"/>
    <w:rPr>
      <w:rFonts w:ascii="Cambria" w:hAnsi="Cambria"/>
      <w:b/>
      <w:kern w:val="28"/>
      <w:sz w:val="32"/>
    </w:rPr>
  </w:style>
  <w:style w:type="paragraph" w:customStyle="1" w:styleId="CMSHeadL7">
    <w:name w:val="CMS Head L7"/>
    <w:basedOn w:val="Normalny"/>
    <w:rsid w:val="00AB2E4A"/>
    <w:pPr>
      <w:numPr>
        <w:ilvl w:val="6"/>
        <w:numId w:val="2"/>
      </w:numPr>
      <w:suppressAutoHyphens w:val="0"/>
      <w:spacing w:after="240"/>
      <w:outlineLvl w:val="6"/>
    </w:pPr>
    <w:rPr>
      <w:sz w:val="22"/>
      <w:lang w:val="en-GB" w:eastAsia="en-US"/>
    </w:rPr>
  </w:style>
  <w:style w:type="paragraph" w:customStyle="1" w:styleId="ZnakZnak">
    <w:name w:val="Znak Znak"/>
    <w:basedOn w:val="Normalny"/>
    <w:rsid w:val="00AB2E4A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F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936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F91621"/>
  </w:style>
  <w:style w:type="paragraph" w:styleId="Poprawka">
    <w:name w:val="Revision"/>
    <w:hidden/>
    <w:uiPriority w:val="99"/>
    <w:semiHidden/>
    <w:rsid w:val="00B515AD"/>
    <w:rPr>
      <w:sz w:val="24"/>
      <w:szCs w:val="24"/>
      <w:lang w:eastAsia="ar-SA"/>
    </w:rPr>
  </w:style>
  <w:style w:type="paragraph" w:customStyle="1" w:styleId="Default">
    <w:name w:val="Default"/>
    <w:rsid w:val="00C337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B31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31D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31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List Paragraph1 Znak,BulletC Znak,Bullet List Znak,FooterText Znak,Paragraphe de liste1 Znak,numbered Znak,Bulletr List Paragraph Znak,列出段落 Znak,列出段落1 Znak,Párrafo de lista1 Znak,List Paragraph2 Znak,List Paragraph21 Znak,???? Znak"/>
    <w:basedOn w:val="Domylnaczcionkaakapitu"/>
    <w:link w:val="Akapitzlist"/>
    <w:uiPriority w:val="99"/>
    <w:locked/>
    <w:rsid w:val="00A72011"/>
    <w:rPr>
      <w:rFonts w:ascii="Calibri" w:eastAsia="Calibri" w:hAnsi="Calibri"/>
      <w:sz w:val="22"/>
      <w:szCs w:val="22"/>
      <w:lang w:eastAsia="ar-SA"/>
    </w:rPr>
  </w:style>
  <w:style w:type="paragraph" w:customStyle="1" w:styleId="Style24">
    <w:name w:val="Style24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A35BDB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83" w:lineRule="exact"/>
      <w:ind w:hanging="562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A35BD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4" w:lineRule="exact"/>
      <w:ind w:hanging="422"/>
      <w:jc w:val="both"/>
    </w:pPr>
    <w:rPr>
      <w:rFonts w:eastAsiaTheme="minorEastAsia"/>
      <w:lang w:eastAsia="pl-PL"/>
    </w:rPr>
  </w:style>
  <w:style w:type="character" w:customStyle="1" w:styleId="tlid-translation">
    <w:name w:val="tlid-translation"/>
    <w:basedOn w:val="Domylnaczcionkaakapitu"/>
    <w:rsid w:val="00B16B01"/>
  </w:style>
  <w:style w:type="character" w:customStyle="1" w:styleId="TekstkomentarzaZnak">
    <w:name w:val="Tekst komentarza Znak"/>
    <w:link w:val="Tekstkomentarza"/>
    <w:uiPriority w:val="99"/>
    <w:locked/>
    <w:rsid w:val="00B40AED"/>
    <w:rPr>
      <w:lang w:eastAsia="ar-SA"/>
    </w:rPr>
  </w:style>
  <w:style w:type="character" w:customStyle="1" w:styleId="markedcontent">
    <w:name w:val="markedcontent"/>
    <w:basedOn w:val="Domylnaczcionkaakapitu"/>
    <w:rsid w:val="00437CF2"/>
  </w:style>
  <w:style w:type="character" w:customStyle="1" w:styleId="highlight">
    <w:name w:val="highlight"/>
    <w:basedOn w:val="Domylnaczcionkaakapitu"/>
    <w:rsid w:val="00437CF2"/>
  </w:style>
  <w:style w:type="character" w:customStyle="1" w:styleId="StopkaZnak">
    <w:name w:val="Stopka Znak"/>
    <w:basedOn w:val="Domylnaczcionkaakapitu"/>
    <w:link w:val="Stopka"/>
    <w:uiPriority w:val="99"/>
    <w:rsid w:val="00175E8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70.png"/><Relationship Id="rId5" Type="http://schemas.openxmlformats.org/officeDocument/2006/relationships/image" Target="media/image60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027F-F4A6-457E-B2A4-BFCC7AFE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1973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13786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Katarzyna Komakowska Helińska</cp:lastModifiedBy>
  <cp:revision>5</cp:revision>
  <cp:lastPrinted>2022-10-10T14:17:00Z</cp:lastPrinted>
  <dcterms:created xsi:type="dcterms:W3CDTF">2022-10-10T13:19:00Z</dcterms:created>
  <dcterms:modified xsi:type="dcterms:W3CDTF">2022-10-10T15:38:00Z</dcterms:modified>
</cp:coreProperties>
</file>