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PKP Szybka Kolej Miejska w Trójmieście Sp. z o.</w:t>
      </w:r>
      <w:proofErr w:type="gramStart"/>
      <w:r w:rsidRPr="00620D8D">
        <w:rPr>
          <w:rFonts w:ascii="Times New Roman" w:eastAsia="Times New Roman" w:hAnsi="Times New Roman" w:cs="Times New Roman"/>
          <w:b/>
          <w:bCs/>
          <w:sz w:val="24"/>
          <w:szCs w:val="24"/>
          <w:lang w:eastAsia="pl-PL"/>
        </w:rPr>
        <w:t>o</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ul</w:t>
      </w:r>
      <w:proofErr w:type="gramEnd"/>
      <w:r w:rsidRPr="00620D8D">
        <w:rPr>
          <w:rFonts w:ascii="Times New Roman" w:eastAsia="Times New Roman" w:hAnsi="Times New Roman" w:cs="Times New Roman"/>
          <w:b/>
          <w:bCs/>
          <w:sz w:val="24"/>
          <w:szCs w:val="24"/>
          <w:lang w:eastAsia="pl-PL"/>
        </w:rPr>
        <w:t>. Morska 350 A 81-002 Gdynia</w:t>
      </w:r>
    </w:p>
    <w:p w:rsidR="00620D8D" w:rsidRPr="00620D8D" w:rsidRDefault="00620D8D" w:rsidP="00620D8D">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SPECYFIKACJI ISTOTNYCH WARUNKÓW ZAMÓWIENIA</w:t>
      </w:r>
    </w:p>
    <w:p w:rsidR="00620D8D" w:rsidRPr="00620D8D" w:rsidRDefault="00620D8D" w:rsidP="00620D8D">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postępowaniu o udzielenie zamówienia publicznego na wykonanie:</w:t>
      </w:r>
    </w:p>
    <w:p w:rsidR="00620D8D" w:rsidRPr="00620D8D" w:rsidRDefault="00620D8D" w:rsidP="00620D8D">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296"/>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Obsługi technicznej poziomu P3.2 spalinowych zespołów trakcyjnych typu 218Mc, serii SA133 nr 029, 030, 031.</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wartości zamówienia </w:t>
      </w:r>
      <w:r w:rsidRPr="00620D8D">
        <w:rPr>
          <w:rFonts w:ascii="Times New Roman" w:eastAsia="Times New Roman" w:hAnsi="Times New Roman" w:cs="Times New Roman"/>
          <w:b/>
          <w:bCs/>
          <w:sz w:val="24"/>
          <w:szCs w:val="24"/>
          <w:lang w:eastAsia="pl-PL"/>
        </w:rPr>
        <w:t xml:space="preserve">przekraczającej </w:t>
      </w:r>
      <w:r w:rsidRPr="00620D8D">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Znak sprawy: </w:t>
      </w:r>
      <w:r w:rsidRPr="00620D8D">
        <w:rPr>
          <w:rFonts w:ascii="Times New Roman" w:eastAsia="Times New Roman" w:hAnsi="Times New Roman" w:cs="Times New Roman"/>
          <w:b/>
          <w:bCs/>
          <w:sz w:val="24"/>
          <w:szCs w:val="24"/>
          <w:lang w:eastAsia="pl-PL"/>
        </w:rPr>
        <w:t>SKMMU.086.48.19</w:t>
      </w: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Gdynia, </w:t>
      </w:r>
      <w:r>
        <w:rPr>
          <w:rFonts w:ascii="Times New Roman" w:eastAsia="Times New Roman" w:hAnsi="Times New Roman" w:cs="Times New Roman"/>
          <w:sz w:val="24"/>
          <w:szCs w:val="24"/>
          <w:lang w:eastAsia="pl-PL"/>
        </w:rPr>
        <w:t xml:space="preserve">30 </w:t>
      </w:r>
      <w:r w:rsidRPr="00620D8D">
        <w:rPr>
          <w:rFonts w:ascii="Times New Roman" w:eastAsia="Times New Roman" w:hAnsi="Times New Roman" w:cs="Times New Roman"/>
          <w:sz w:val="24"/>
          <w:szCs w:val="24"/>
          <w:lang w:eastAsia="pl-PL"/>
        </w:rPr>
        <w:t>września 2019 r.</w:t>
      </w: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620D8D" w:rsidRPr="00620D8D" w:rsidRDefault="00620D8D" w:rsidP="00620D8D">
      <w:pPr>
        <w:spacing w:after="0" w:line="240" w:lineRule="auto"/>
        <w:rPr>
          <w:rFonts w:ascii="Times New Roman" w:eastAsia="Times New Roman" w:hAnsi="Times New Roman" w:cs="Times New Roman"/>
          <w:sz w:val="24"/>
          <w:szCs w:val="24"/>
          <w:lang w:eastAsia="pl-PL"/>
        </w:rPr>
        <w:sectPr w:rsidR="00620D8D" w:rsidRPr="00620D8D">
          <w:pgSz w:w="11905" w:h="16837"/>
          <w:pgMar w:top="481" w:right="1260" w:bottom="692" w:left="872" w:header="708" w:footer="708" w:gutter="0"/>
          <w:cols w:space="708"/>
        </w:sect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DANE ZAMAWIAJĄCEGO.</w:t>
      </w:r>
    </w:p>
    <w:p w:rsidR="00620D8D" w:rsidRPr="00620D8D" w:rsidRDefault="00620D8D" w:rsidP="00620D8D">
      <w:pPr>
        <w:numPr>
          <w:ilvl w:val="0"/>
          <w:numId w:val="1"/>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xml:space="preserve">. Morska 350A 81-002 Gdynia </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KRS 0000076705</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lang w:val="de-CH" w:eastAsia="pl-PL"/>
        </w:rPr>
      </w:pPr>
      <w:bookmarkStart w:id="0" w:name="_Hlk516055380"/>
      <w:r w:rsidRPr="00620D8D">
        <w:rPr>
          <w:rFonts w:ascii="Times New Roman" w:eastAsia="Times New Roman" w:hAnsi="Times New Roman" w:cs="Times New Roman"/>
          <w:sz w:val="24"/>
          <w:szCs w:val="24"/>
          <w:lang w:val="de-CH" w:eastAsia="pl-PL"/>
        </w:rPr>
        <w:t xml:space="preserve">tel. 58 721 28 19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58 721 29 66</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r w:rsidRPr="00620D8D">
        <w:rPr>
          <w:rFonts w:ascii="Times New Roman" w:eastAsia="Times New Roman" w:hAnsi="Times New Roman" w:cs="Times New Roman"/>
          <w:sz w:val="24"/>
          <w:szCs w:val="24"/>
          <w:lang w:val="de-CH"/>
        </w:rPr>
        <w:t xml:space="preserve">Internet: </w:t>
      </w:r>
      <w:hyperlink r:id="rId5" w:history="1">
        <w:r w:rsidRPr="00620D8D">
          <w:rPr>
            <w:rFonts w:ascii="Times New Roman" w:eastAsia="Times New Roman" w:hAnsi="Times New Roman" w:cs="Times New Roman"/>
            <w:sz w:val="24"/>
            <w:szCs w:val="24"/>
            <w:u w:val="single"/>
            <w:lang w:val="de-CH"/>
          </w:rPr>
          <w:t>http://www.skm.pkp.pl</w:t>
        </w:r>
      </w:hyperlink>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sz w:val="24"/>
          <w:szCs w:val="24"/>
          <w:u w:val="single"/>
          <w:lang w:val="de-CH"/>
        </w:rPr>
      </w:pPr>
      <w:proofErr w:type="spellStart"/>
      <w:r w:rsidRPr="00620D8D">
        <w:rPr>
          <w:rFonts w:ascii="Times New Roman" w:eastAsia="Times New Roman" w:hAnsi="Times New Roman" w:cs="Times New Roman"/>
          <w:sz w:val="24"/>
          <w:szCs w:val="24"/>
          <w:lang w:val="de-CH"/>
        </w:rPr>
        <w:t>e-mail</w:t>
      </w:r>
      <w:proofErr w:type="spellEnd"/>
      <w:r w:rsidRPr="00620D8D">
        <w:rPr>
          <w:rFonts w:ascii="Times New Roman" w:eastAsia="Times New Roman" w:hAnsi="Times New Roman" w:cs="Times New Roman"/>
          <w:sz w:val="24"/>
          <w:szCs w:val="24"/>
          <w:lang w:val="de-CH"/>
        </w:rPr>
        <w:t xml:space="preserve">: </w:t>
      </w:r>
      <w:hyperlink r:id="rId6" w:history="1">
        <w:r w:rsidRPr="00620D8D">
          <w:rPr>
            <w:rFonts w:ascii="Times New Roman" w:eastAsia="Times New Roman" w:hAnsi="Times New Roman" w:cs="Times New Roman"/>
            <w:sz w:val="24"/>
            <w:szCs w:val="24"/>
            <w:u w:val="single"/>
            <w:lang w:val="de-CH"/>
          </w:rPr>
          <w:t>przetargi@skm.pkp.pl</w:t>
        </w:r>
      </w:hyperlink>
    </w:p>
    <w:bookmarkEnd w:id="0"/>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Adres do korespondencji: jak wyżej</w:t>
      </w:r>
    </w:p>
    <w:p w:rsidR="00620D8D" w:rsidRPr="00620D8D" w:rsidRDefault="00620D8D" w:rsidP="00620D8D">
      <w:pPr>
        <w:autoSpaceDE w:val="0"/>
        <w:autoSpaceDN w:val="0"/>
        <w:adjustRightInd w:val="0"/>
        <w:spacing w:after="0" w:line="360" w:lineRule="auto"/>
        <w:ind w:left="720"/>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UWAGA: miejsce składania i otwarcia ofert podano w Rozdziale XI.</w:t>
      </w:r>
    </w:p>
    <w:p w:rsidR="00620D8D" w:rsidRPr="00620D8D" w:rsidRDefault="00620D8D" w:rsidP="00620D8D">
      <w:pPr>
        <w:numPr>
          <w:ilvl w:val="0"/>
          <w:numId w:val="1"/>
        </w:numPr>
        <w:autoSpaceDE w:val="0"/>
        <w:autoSpaceDN w:val="0"/>
        <w:adjustRightInd w:val="0"/>
        <w:spacing w:after="0" w:line="360" w:lineRule="auto"/>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pisma i pytania Wykonawcy winni kierować na adres wskazany w Rozdz. I ust. 2.</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TRYB UDZIELENIA ZAMÓWIENIA.</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prowadzone jest w </w:t>
      </w:r>
      <w:bookmarkStart w:id="1" w:name="_Hlk516055771"/>
      <w:r w:rsidRPr="00620D8D">
        <w:rPr>
          <w:rFonts w:ascii="Times New Roman" w:eastAsia="Times New Roman" w:hAnsi="Times New Roman" w:cs="Times New Roman"/>
          <w:sz w:val="24"/>
          <w:szCs w:val="24"/>
          <w:lang w:eastAsia="pl-PL"/>
        </w:rPr>
        <w:t xml:space="preserve">trybie przetargu nieograniczonego na podstawie art. 10 ust. 1 w związku z art. 39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zwanej dalej ustawą,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 xml:space="preserve">. </w:t>
      </w:r>
      <w:bookmarkEnd w:id="1"/>
      <w:r w:rsidRPr="00620D8D">
        <w:rPr>
          <w:rFonts w:ascii="Times New Roman" w:eastAsia="Times New Roman" w:hAnsi="Times New Roman" w:cs="Times New Roman"/>
          <w:sz w:val="24"/>
          <w:szCs w:val="24"/>
          <w:lang w:eastAsia="pl-PL"/>
        </w:rPr>
        <w:t>Specyfikacja Istotnych Warunków Zamówienia w dalszej części tekstu określana będzie skrótem „SIWZ".</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Postępowanie, którego dotyczy niniejszy dokument oznaczone jest znakiem sprawy: </w:t>
      </w:r>
      <w:r w:rsidRPr="00620D8D">
        <w:rPr>
          <w:rFonts w:ascii="Times New Roman" w:eastAsia="Times New Roman" w:hAnsi="Times New Roman" w:cs="Times New Roman"/>
          <w:b/>
          <w:bCs/>
          <w:sz w:val="24"/>
          <w:szCs w:val="24"/>
          <w:lang w:eastAsia="pl-PL"/>
        </w:rPr>
        <w:t xml:space="preserve">SKMMU.086.48.19. </w:t>
      </w:r>
      <w:r w:rsidRPr="00620D8D">
        <w:rPr>
          <w:rFonts w:ascii="Times New Roman" w:eastAsia="Times New Roman" w:hAnsi="Times New Roman" w:cs="Times New Roman"/>
          <w:sz w:val="24"/>
          <w:szCs w:val="24"/>
          <w:lang w:eastAsia="pl-PL"/>
        </w:rPr>
        <w:t>Wykonawcy winni we wszelkich kontaktach z Zamawiającym powoływać się na wyżej podane oznaczenie sprawy.</w:t>
      </w:r>
    </w:p>
    <w:p w:rsidR="00620D8D" w:rsidRPr="00620D8D" w:rsidRDefault="00620D8D" w:rsidP="00620D8D">
      <w:pPr>
        <w:widowControl w:val="0"/>
        <w:numPr>
          <w:ilvl w:val="0"/>
          <w:numId w:val="2"/>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PRZEDMIOTU ZAMÓWIENIA.</w:t>
      </w:r>
    </w:p>
    <w:p w:rsidR="00620D8D" w:rsidRPr="00620D8D" w:rsidRDefault="00620D8D" w:rsidP="00620D8D">
      <w:pPr>
        <w:numPr>
          <w:ilvl w:val="0"/>
          <w:numId w:val="3"/>
        </w:numPr>
        <w:spacing w:line="360" w:lineRule="auto"/>
        <w:contextualSpacing/>
        <w:rPr>
          <w:rFonts w:ascii="Times New Roman" w:eastAsia="Times New Roman" w:hAnsi="Times New Roman" w:cs="Times New Roman"/>
          <w:sz w:val="24"/>
          <w:szCs w:val="24"/>
          <w:lang w:val="x-none" w:eastAsia="pl-PL"/>
        </w:rPr>
      </w:pPr>
      <w:r w:rsidRPr="00620D8D">
        <w:rPr>
          <w:rFonts w:ascii="Times New Roman" w:eastAsia="Times New Roman" w:hAnsi="Times New Roman" w:cs="Times New Roman"/>
          <w:sz w:val="24"/>
          <w:szCs w:val="24"/>
          <w:lang w:eastAsia="pl-PL"/>
        </w:rPr>
        <w:t xml:space="preserve">Przedmiotem zamówienia jest </w:t>
      </w:r>
      <w:r w:rsidRPr="00620D8D">
        <w:rPr>
          <w:rFonts w:ascii="Times New Roman" w:eastAsia="Times New Roman" w:hAnsi="Times New Roman" w:cs="Times New Roman"/>
          <w:sz w:val="24"/>
          <w:szCs w:val="24"/>
          <w:lang w:val="x-none" w:eastAsia="pl-PL"/>
        </w:rPr>
        <w:t>wykonanie</w:t>
      </w:r>
      <w:r w:rsidRPr="00620D8D">
        <w:rPr>
          <w:rFonts w:ascii="Times New Roman" w:eastAsia="Times New Roman" w:hAnsi="Times New Roman" w:cs="Times New Roman"/>
          <w:sz w:val="24"/>
          <w:szCs w:val="24"/>
          <w:lang w:eastAsia="pl-PL"/>
        </w:rPr>
        <w:t>:</w:t>
      </w:r>
    </w:p>
    <w:p w:rsidR="00620D8D" w:rsidRPr="00620D8D" w:rsidRDefault="00620D8D" w:rsidP="00620D8D">
      <w:pPr>
        <w:spacing w:line="360" w:lineRule="auto"/>
        <w:ind w:left="717"/>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obsługi technicznej poziomu P3.2 spalinowych zespołów trakcyjnych typu 218Mc, serii SA133 nr 029, 030, 031.</w:t>
      </w:r>
    </w:p>
    <w:p w:rsidR="00620D8D" w:rsidRPr="00620D8D" w:rsidRDefault="00620D8D" w:rsidP="00620D8D">
      <w:pPr>
        <w:numPr>
          <w:ilvl w:val="0"/>
          <w:numId w:val="3"/>
        </w:numPr>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CPV przedmiotu zamówienia: </w:t>
      </w:r>
    </w:p>
    <w:p w:rsidR="00620D8D" w:rsidRPr="00620D8D" w:rsidRDefault="00620D8D" w:rsidP="00620D8D">
      <w:pPr>
        <w:autoSpaceDE w:val="0"/>
        <w:autoSpaceDN w:val="0"/>
        <w:adjustRightInd w:val="0"/>
        <w:spacing w:after="0" w:line="360" w:lineRule="auto"/>
        <w:ind w:left="71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50222000.</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Zamawiający wymaga, aby przedmiot zamówienia został wykonany zgodnie z wymaganiami zawartymi w niniejszej SIWZ.</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Szczegółowy opis przedmiotu zamówienia zawarty został w załączniku do SIWZ - </w:t>
      </w:r>
      <w:r w:rsidRPr="00620D8D">
        <w:rPr>
          <w:rFonts w:ascii="Times New Roman" w:eastAsia="Times New Roman" w:hAnsi="Times New Roman" w:cs="Times New Roman"/>
          <w:i/>
          <w:iCs/>
          <w:sz w:val="24"/>
          <w:szCs w:val="24"/>
          <w:lang w:eastAsia="pl-PL"/>
        </w:rPr>
        <w:t>projekt umowy</w:t>
      </w:r>
      <w:r w:rsidRPr="00620D8D">
        <w:rPr>
          <w:rFonts w:ascii="Times New Roman" w:eastAsia="Times New Roman" w:hAnsi="Times New Roman" w:cs="Times New Roman"/>
          <w:iCs/>
          <w:sz w:val="24"/>
          <w:szCs w:val="24"/>
          <w:lang w:eastAsia="pl-PL"/>
        </w:rPr>
        <w:t>.</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620D8D" w:rsidRPr="00620D8D" w:rsidRDefault="00620D8D" w:rsidP="00620D8D">
      <w:pPr>
        <w:numPr>
          <w:ilvl w:val="0"/>
          <w:numId w:val="3"/>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 zamówienia nie jest podzielony na zadania (części):</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częściowych.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dopuszcza możliwości składania ofert wariantowych.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nie zamierza udzielić Wykonawcy zamówień polegających na </w:t>
      </w:r>
      <w:proofErr w:type="gramStart"/>
      <w:r w:rsidRPr="00620D8D">
        <w:rPr>
          <w:rFonts w:ascii="Times New Roman" w:eastAsia="Times New Roman" w:hAnsi="Times New Roman" w:cs="Times New Roman"/>
          <w:sz w:val="24"/>
          <w:szCs w:val="24"/>
          <w:lang w:eastAsia="pl-PL"/>
        </w:rPr>
        <w:t>powtórzeniu  podobnych</w:t>
      </w:r>
      <w:proofErr w:type="gramEnd"/>
      <w:r w:rsidRPr="00620D8D">
        <w:rPr>
          <w:rFonts w:ascii="Times New Roman" w:eastAsia="Times New Roman" w:hAnsi="Times New Roman" w:cs="Times New Roman"/>
          <w:sz w:val="24"/>
          <w:szCs w:val="24"/>
          <w:lang w:eastAsia="pl-PL"/>
        </w:rPr>
        <w:t xml:space="preserve"> usług.</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zawarcia umowy ramowej.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rozliczenia w walutach obcych.</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aukcji elektronicznej.</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przewiduje zwrotu kosztów udziału w postępowaniu.</w:t>
      </w:r>
    </w:p>
    <w:p w:rsidR="00620D8D" w:rsidRPr="00620D8D" w:rsidRDefault="00620D8D" w:rsidP="00620D8D">
      <w:pPr>
        <w:widowControl w:val="0"/>
        <w:numPr>
          <w:ilvl w:val="0"/>
          <w:numId w:val="3"/>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Wykonawcą przedmiotu zamówienia jest Konsorcjum, umowę z Podwykonawcą zawiera Konsorcjum. Zamawiający nie dopuszcza sytuacji, w której umowę z Podwykonawcą zawiera tylko jeden z członków Konsorcjum.</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IV</w:t>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WYKONANIA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aby Wykonawca wykonał przedmiot zamówienia w terminach wskazanych w projekcie umowy.</w:t>
      </w:r>
    </w:p>
    <w:p w:rsidR="00620D8D" w:rsidRPr="00620D8D" w:rsidRDefault="00620D8D" w:rsidP="00620D8D">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V</w:t>
      </w:r>
      <w:r w:rsidRPr="00620D8D">
        <w:rPr>
          <w:rFonts w:ascii="Times New Roman" w:eastAsia="Times New Roman" w:hAnsi="Times New Roman" w:cs="Times New Roman"/>
          <w:sz w:val="24"/>
          <w:szCs w:val="24"/>
          <w:lang w:eastAsia="pl-PL"/>
        </w:rPr>
        <w:tab/>
      </w:r>
    </w:p>
    <w:p w:rsidR="00620D8D" w:rsidRPr="00620D8D" w:rsidRDefault="00620D8D" w:rsidP="00620D8D">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WARUNKI UDZIAŁU W POSTĘPOWANIU. PODSTAWY WYKLUCZENIA.</w:t>
      </w:r>
    </w:p>
    <w:p w:rsidR="00620D8D" w:rsidRPr="00620D8D" w:rsidRDefault="00620D8D" w:rsidP="00620D8D">
      <w:pPr>
        <w:numPr>
          <w:ilvl w:val="0"/>
          <w:numId w:val="4"/>
        </w:numPr>
        <w:autoSpaceDE w:val="0"/>
        <w:autoSpaceDN w:val="0"/>
        <w:adjustRightInd w:val="0"/>
        <w:spacing w:after="0" w:line="360" w:lineRule="auto"/>
        <w:ind w:left="714" w:hanging="357"/>
        <w:contextualSpacing/>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Warunki udziału w postępowaniu.</w:t>
      </w:r>
    </w:p>
    <w:p w:rsidR="00620D8D" w:rsidRPr="00620D8D" w:rsidRDefault="00620D8D" w:rsidP="00620D8D">
      <w:pPr>
        <w:autoSpaceDE w:val="0"/>
        <w:autoSpaceDN w:val="0"/>
        <w:adjustRightInd w:val="0"/>
        <w:spacing w:after="0" w:line="360" w:lineRule="auto"/>
        <w:ind w:left="714"/>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sytuacji</w:t>
      </w:r>
      <w:proofErr w:type="gramEnd"/>
      <w:r w:rsidRPr="00620D8D">
        <w:rPr>
          <w:rFonts w:ascii="Times New Roman" w:eastAsia="Times New Roman" w:hAnsi="Times New Roman" w:cs="Times New Roman"/>
          <w:sz w:val="24"/>
          <w:szCs w:val="24"/>
          <w:lang w:eastAsia="pl-PL"/>
        </w:rPr>
        <w:t xml:space="preserve"> ekonomicznej lub finansowej,</w:t>
      </w:r>
    </w:p>
    <w:p w:rsidR="00620D8D" w:rsidRPr="00620D8D" w:rsidRDefault="00620D8D" w:rsidP="00620D8D">
      <w:pPr>
        <w:numPr>
          <w:ilvl w:val="1"/>
          <w:numId w:val="4"/>
        </w:numPr>
        <w:autoSpaceDE w:val="0"/>
        <w:autoSpaceDN w:val="0"/>
        <w:adjustRightInd w:val="0"/>
        <w:spacing w:after="0" w:line="360" w:lineRule="auto"/>
        <w:ind w:left="862" w:firstLine="131"/>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zdolności</w:t>
      </w:r>
      <w:proofErr w:type="gramEnd"/>
      <w:r w:rsidRPr="00620D8D">
        <w:rPr>
          <w:rFonts w:ascii="Times New Roman" w:eastAsia="Times New Roman" w:hAnsi="Times New Roman" w:cs="Times New Roman"/>
          <w:sz w:val="24"/>
          <w:szCs w:val="24"/>
          <w:lang w:eastAsia="pl-PL"/>
        </w:rPr>
        <w:t xml:space="preserve"> technicznej lub zawodowej,</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określone</w:t>
      </w:r>
      <w:proofErr w:type="gramEnd"/>
      <w:r w:rsidRPr="00620D8D">
        <w:rPr>
          <w:rFonts w:ascii="Times New Roman" w:eastAsia="Times New Roman" w:hAnsi="Times New Roman" w:cs="Times New Roman"/>
          <w:sz w:val="24"/>
          <w:szCs w:val="24"/>
          <w:lang w:eastAsia="pl-PL"/>
        </w:rPr>
        <w:t xml:space="preserve"> w ogłoszeniu o zamówieniu oraz niniejszej specyfikacji istotnych warunków zamówienia.</w:t>
      </w:r>
    </w:p>
    <w:p w:rsidR="00620D8D" w:rsidRPr="00620D8D" w:rsidRDefault="00620D8D" w:rsidP="00620D8D">
      <w:pPr>
        <w:numPr>
          <w:ilvl w:val="0"/>
          <w:numId w:val="5"/>
        </w:numPr>
        <w:tabs>
          <w:tab w:val="left" w:pos="250"/>
        </w:tabs>
        <w:autoSpaceDE w:val="0"/>
        <w:autoSpaceDN w:val="0"/>
        <w:adjustRightInd w:val="0"/>
        <w:spacing w:after="0" w:line="360" w:lineRule="auto"/>
        <w:ind w:left="714" w:hanging="357"/>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Cs/>
          <w:sz w:val="24"/>
          <w:szCs w:val="24"/>
          <w:u w:val="single"/>
          <w:lang w:eastAsia="pl-PL"/>
        </w:rPr>
        <w:t>Warunki udziału w postępowaniu są następujące:</w:t>
      </w:r>
    </w:p>
    <w:p w:rsidR="00620D8D" w:rsidRPr="00620D8D" w:rsidRDefault="00620D8D" w:rsidP="00620D8D">
      <w:pPr>
        <w:numPr>
          <w:ilvl w:val="1"/>
          <w:numId w:val="6"/>
        </w:numPr>
        <w:tabs>
          <w:tab w:val="left" w:pos="250"/>
        </w:tabs>
        <w:autoSpaceDE w:val="0"/>
        <w:autoSpaceDN w:val="0"/>
        <w:adjustRightInd w:val="0"/>
        <w:spacing w:after="0" w:line="360" w:lineRule="auto"/>
        <w:ind w:left="1418" w:hanging="425"/>
        <w:contextualSpacing/>
        <w:jc w:val="both"/>
        <w:rPr>
          <w:rFonts w:ascii="Times New Roman" w:eastAsia="Times New Roman" w:hAnsi="Times New Roman" w:cs="Times New Roman"/>
          <w:bCs/>
          <w:sz w:val="24"/>
          <w:szCs w:val="24"/>
          <w:u w:val="single"/>
          <w:lang w:eastAsia="pl-PL"/>
        </w:rPr>
      </w:pPr>
      <w:r w:rsidRPr="00620D8D">
        <w:rPr>
          <w:rFonts w:ascii="Times New Roman" w:eastAsia="Times New Roman" w:hAnsi="Times New Roman" w:cs="Times New Roman"/>
          <w:b/>
          <w:bCs/>
          <w:sz w:val="24"/>
          <w:szCs w:val="24"/>
          <w:lang w:eastAsia="pl-PL"/>
        </w:rPr>
        <w:t>W zakresie sytuacji ekonomicznej lub finansowej</w:t>
      </w:r>
      <w:r w:rsidRPr="00620D8D">
        <w:rPr>
          <w:rFonts w:ascii="Times New Roman" w:eastAsia="Times New Roman" w:hAnsi="Times New Roman" w:cs="Times New Roman"/>
          <w:bCs/>
          <w:sz w:val="24"/>
          <w:szCs w:val="24"/>
          <w:lang w:eastAsia="pl-PL"/>
        </w:rPr>
        <w:t xml:space="preserve"> Wykonawca musi wykazać, że:</w:t>
      </w:r>
    </w:p>
    <w:p w:rsidR="00620D8D" w:rsidRPr="00620D8D" w:rsidRDefault="00620D8D" w:rsidP="00620D8D">
      <w:pPr>
        <w:numPr>
          <w:ilvl w:val="2"/>
          <w:numId w:val="6"/>
        </w:numPr>
        <w:tabs>
          <w:tab w:val="left" w:pos="250"/>
        </w:tabs>
        <w:autoSpaceDE w:val="0"/>
        <w:autoSpaceDN w:val="0"/>
        <w:adjustRightInd w:val="0"/>
        <w:spacing w:after="0" w:line="360" w:lineRule="auto"/>
        <w:ind w:left="2127" w:hanging="706"/>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posiada środki finansowe lub zdolność kredytową w wysokości nie mniejszej niż</w:t>
      </w:r>
      <w:r w:rsidRPr="00620D8D">
        <w:rPr>
          <w:rFonts w:ascii="Times New Roman" w:eastAsia="Times New Roman" w:hAnsi="Times New Roman" w:cs="Times New Roman"/>
          <w:b/>
          <w:bCs/>
          <w:sz w:val="24"/>
          <w:szCs w:val="24"/>
          <w:lang w:eastAsia="pl-PL"/>
        </w:rPr>
        <w:t xml:space="preserve"> 1 500 000,00 zł </w:t>
      </w:r>
      <w:r w:rsidRPr="00620D8D">
        <w:rPr>
          <w:rFonts w:ascii="Times New Roman" w:eastAsia="Times New Roman" w:hAnsi="Times New Roman" w:cs="Times New Roman"/>
          <w:bCs/>
          <w:sz w:val="24"/>
          <w:szCs w:val="24"/>
          <w:lang w:eastAsia="pl-PL"/>
        </w:rPr>
        <w:t xml:space="preserve">(słownie: jeden milion pięćset tysięcy </w:t>
      </w:r>
      <w:proofErr w:type="gramStart"/>
      <w:r w:rsidRPr="00620D8D">
        <w:rPr>
          <w:rFonts w:ascii="Times New Roman" w:eastAsia="Times New Roman" w:hAnsi="Times New Roman" w:cs="Times New Roman"/>
          <w:bCs/>
          <w:sz w:val="24"/>
          <w:szCs w:val="24"/>
          <w:lang w:eastAsia="pl-PL"/>
        </w:rPr>
        <w:t>zł, 00/100) ,</w:t>
      </w:r>
      <w:proofErr w:type="gramEnd"/>
    </w:p>
    <w:p w:rsidR="00620D8D" w:rsidRPr="00620D8D" w:rsidRDefault="00620D8D" w:rsidP="00620D8D">
      <w:pPr>
        <w:numPr>
          <w:ilvl w:val="2"/>
          <w:numId w:val="7"/>
        </w:numPr>
        <w:tabs>
          <w:tab w:val="left" w:pos="250"/>
          <w:tab w:val="left" w:pos="1560"/>
        </w:tabs>
        <w:autoSpaceDE w:val="0"/>
        <w:autoSpaceDN w:val="0"/>
        <w:adjustRightInd w:val="0"/>
        <w:spacing w:after="0" w:line="360" w:lineRule="auto"/>
        <w:ind w:left="2127" w:hanging="709"/>
        <w:contextualSpacing/>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posiada</w:t>
      </w:r>
      <w:proofErr w:type="gramEnd"/>
      <w:r w:rsidRPr="00620D8D">
        <w:rPr>
          <w:rFonts w:ascii="Times New Roman" w:eastAsia="Times New Roman" w:hAnsi="Times New Roman" w:cs="Times New Roman"/>
          <w:bCs/>
          <w:sz w:val="24"/>
          <w:szCs w:val="24"/>
          <w:lang w:eastAsia="pl-PL"/>
        </w:rPr>
        <w:t xml:space="preserve"> aktualne ubezpieczenie od odpowiedzialności cywilnej w zakresie prowadzonej działalności związanej z przedmiotem zamówienia na sumę ubezpieczeniową nie mniejszą niż </w:t>
      </w:r>
      <w:r w:rsidRPr="00620D8D">
        <w:rPr>
          <w:rFonts w:ascii="Times New Roman" w:eastAsia="Times New Roman" w:hAnsi="Times New Roman" w:cs="Times New Roman"/>
          <w:b/>
          <w:bCs/>
          <w:sz w:val="24"/>
          <w:szCs w:val="24"/>
          <w:lang w:eastAsia="pl-PL"/>
        </w:rPr>
        <w:t>1 500 000,00 zł</w:t>
      </w:r>
      <w:r w:rsidRPr="00620D8D">
        <w:rPr>
          <w:rFonts w:ascii="Times New Roman" w:eastAsia="Times New Roman" w:hAnsi="Times New Roman" w:cs="Times New Roman"/>
          <w:bCs/>
          <w:sz w:val="24"/>
          <w:szCs w:val="24"/>
          <w:lang w:eastAsia="pl-PL"/>
        </w:rPr>
        <w:t xml:space="preserve"> (jeden milion pięćset tysięcy zł, 00/100),</w:t>
      </w:r>
    </w:p>
    <w:p w:rsidR="00620D8D" w:rsidRPr="00620D8D" w:rsidRDefault="00620D8D" w:rsidP="00620D8D">
      <w:pPr>
        <w:numPr>
          <w:ilvl w:val="2"/>
          <w:numId w:val="7"/>
        </w:numPr>
        <w:tabs>
          <w:tab w:val="left" w:pos="1560"/>
          <w:tab w:val="left" w:pos="2127"/>
        </w:tabs>
        <w:autoSpaceDE w:val="0"/>
        <w:autoSpaceDN w:val="0"/>
        <w:adjustRightInd w:val="0"/>
        <w:spacing w:after="0" w:line="360" w:lineRule="auto"/>
        <w:ind w:left="1985" w:hanging="567"/>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W przypadku Wykonawców składających wspólną ofertę warunki określone w pkt 2.1.1. i 2.1.2. </w:t>
      </w:r>
      <w:proofErr w:type="gramStart"/>
      <w:r w:rsidRPr="00620D8D">
        <w:rPr>
          <w:rFonts w:ascii="Times New Roman" w:eastAsia="Times New Roman" w:hAnsi="Times New Roman" w:cs="Times New Roman"/>
          <w:bCs/>
          <w:sz w:val="24"/>
          <w:szCs w:val="24"/>
          <w:lang w:eastAsia="pl-PL"/>
        </w:rPr>
        <w:t>mogą</w:t>
      </w:r>
      <w:proofErr w:type="gramEnd"/>
      <w:r w:rsidRPr="00620D8D">
        <w:rPr>
          <w:rFonts w:ascii="Times New Roman" w:eastAsia="Times New Roman" w:hAnsi="Times New Roman" w:cs="Times New Roman"/>
          <w:bCs/>
          <w:sz w:val="24"/>
          <w:szCs w:val="24"/>
          <w:lang w:eastAsia="pl-PL"/>
        </w:rPr>
        <w:t xml:space="preserve"> być spełnione łącznie.</w:t>
      </w:r>
    </w:p>
    <w:p w:rsidR="00620D8D" w:rsidRPr="00620D8D" w:rsidRDefault="00620D8D" w:rsidP="00620D8D">
      <w:pPr>
        <w:numPr>
          <w:ilvl w:val="1"/>
          <w:numId w:val="8"/>
        </w:numPr>
        <w:tabs>
          <w:tab w:val="left" w:pos="250"/>
        </w:tabs>
        <w:autoSpaceDE w:val="0"/>
        <w:autoSpaceDN w:val="0"/>
        <w:adjustRightInd w:val="0"/>
        <w:spacing w:after="0" w:line="360" w:lineRule="auto"/>
        <w:ind w:left="1417" w:hanging="425"/>
        <w:contextualSpacing/>
        <w:jc w:val="both"/>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
          <w:bCs/>
          <w:sz w:val="24"/>
          <w:szCs w:val="24"/>
          <w:lang w:eastAsia="pl-PL"/>
        </w:rPr>
        <w:t>W zakresie zdolności technicznej lub zawodowej:</w:t>
      </w:r>
      <w:r w:rsidRPr="00620D8D">
        <w:rPr>
          <w:rFonts w:ascii="Times New Roman" w:eastAsia="Times New Roman" w:hAnsi="Times New Roman" w:cs="Times New Roman"/>
          <w:bCs/>
          <w:sz w:val="24"/>
          <w:szCs w:val="24"/>
          <w:lang w:eastAsia="pl-PL"/>
        </w:rPr>
        <w:t xml:space="preserve"> </w:t>
      </w:r>
    </w:p>
    <w:p w:rsidR="00620D8D" w:rsidRPr="00620D8D"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w:t>
      </w:r>
      <w:proofErr w:type="gramStart"/>
      <w:r w:rsidRPr="00620D8D">
        <w:rPr>
          <w:rFonts w:ascii="Times New Roman" w:eastAsia="Calibri" w:hAnsi="Times New Roman" w:cs="Times New Roman"/>
          <w:sz w:val="24"/>
          <w:szCs w:val="24"/>
        </w:rPr>
        <w:t>należycie) co</w:t>
      </w:r>
      <w:proofErr w:type="gramEnd"/>
      <w:r w:rsidRPr="00620D8D">
        <w:rPr>
          <w:rFonts w:ascii="Times New Roman" w:eastAsia="Calibri" w:hAnsi="Times New Roman" w:cs="Times New Roman"/>
          <w:sz w:val="24"/>
          <w:szCs w:val="24"/>
        </w:rPr>
        <w:t xml:space="preserve"> najmniej jedno zamówienie, którego przedmiotem było wykonanie </w:t>
      </w:r>
      <w:r w:rsidRPr="00620D8D">
        <w:rPr>
          <w:rFonts w:ascii="Times New Roman" w:eastAsia="Calibri" w:hAnsi="Times New Roman" w:cs="Times New Roman"/>
          <w:b/>
          <w:bCs/>
          <w:sz w:val="24"/>
          <w:szCs w:val="24"/>
        </w:rPr>
        <w:t xml:space="preserve">obsługi trzeciego poziomu utrzymania lub obsługi czwartego poziomu utrzymania lub obsługę piątego poziomu utrzymania lub dostawa nowych spalinowych zespołów trakcyjnych, o wartości zamówienia nie mniejszej niż 1.500.000 </w:t>
      </w:r>
      <w:proofErr w:type="gramStart"/>
      <w:r w:rsidRPr="00620D8D">
        <w:rPr>
          <w:rFonts w:ascii="Times New Roman" w:eastAsia="Calibri" w:hAnsi="Times New Roman" w:cs="Times New Roman"/>
          <w:b/>
          <w:bCs/>
          <w:sz w:val="24"/>
          <w:szCs w:val="24"/>
        </w:rPr>
        <w:t>zł</w:t>
      </w:r>
      <w:proofErr w:type="gramEnd"/>
      <w:r w:rsidRPr="00620D8D">
        <w:rPr>
          <w:rFonts w:ascii="Times New Roman" w:eastAsia="Calibri" w:hAnsi="Times New Roman" w:cs="Times New Roman"/>
          <w:b/>
          <w:bCs/>
          <w:sz w:val="24"/>
          <w:szCs w:val="24"/>
        </w:rPr>
        <w:t xml:space="preserve"> brutto,</w:t>
      </w:r>
    </w:p>
    <w:p w:rsidR="00620D8D" w:rsidRPr="00620D8D" w:rsidRDefault="00620D8D" w:rsidP="00620D8D">
      <w:pPr>
        <w:numPr>
          <w:ilvl w:val="0"/>
          <w:numId w:val="9"/>
        </w:numPr>
        <w:tabs>
          <w:tab w:val="left" w:pos="2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art. 24 ust. 1, ust. 5 pkt 1, 4, 5, 6 i 8 ustawy </w:t>
      </w:r>
      <w:r w:rsidRPr="00620D8D">
        <w:rPr>
          <w:rFonts w:ascii="Times New Roman" w:eastAsia="Times New Roman" w:hAnsi="Times New Roman" w:cs="Times New Roman"/>
          <w:b/>
          <w:sz w:val="24"/>
          <w:szCs w:val="24"/>
          <w:lang w:eastAsia="pl-PL"/>
        </w:rPr>
        <w:t>z niniejszego postępowania o udzielenie zamówienia</w:t>
      </w:r>
      <w:r w:rsidRPr="00620D8D">
        <w:rPr>
          <w:rFonts w:ascii="Times New Roman" w:eastAsia="Times New Roman" w:hAnsi="Times New Roman" w:cs="Times New Roman"/>
          <w:sz w:val="24"/>
          <w:szCs w:val="24"/>
          <w:lang w:eastAsia="pl-PL"/>
        </w:rPr>
        <w:t xml:space="preserve"> wyklucza się:</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620D8D" w:rsidRPr="00620D8D" w:rsidRDefault="00620D8D" w:rsidP="00620D8D">
      <w:pPr>
        <w:numPr>
          <w:ilvl w:val="1"/>
          <w:numId w:val="10"/>
        </w:numPr>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przestępstwo:</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którym mowa w art. 165a, art. 181-188, art. 189a, art. 218-221, art. 228-230a, art. 250a, art. 258 lub art. 270-309 ustawy z dnia 6 czerwca 1997 r. - Kodeks karny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roku, poz. 2204) lub art. 46 lub art. 48 ustawy z dnia 25 czerwca 2010 r. o sporcie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2017 r. poz. 1463 i 1600);</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charakterze terrorystycznym, o którym mowa w art. 115 § 20 ustawy z dnia 6 czerwca 1997 r. - Kodeks karny;</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skarbowe</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2"/>
          <w:numId w:val="10"/>
        </w:numPr>
        <w:autoSpaceDE w:val="0"/>
        <w:autoSpaceDN w:val="0"/>
        <w:adjustRightInd w:val="0"/>
        <w:spacing w:after="0" w:line="360" w:lineRule="auto"/>
        <w:ind w:left="1985"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lastRenderedPageBreak/>
        <w:t>o</w:t>
      </w:r>
      <w:proofErr w:type="gramEnd"/>
      <w:r w:rsidRPr="00620D8D">
        <w:rPr>
          <w:rFonts w:ascii="Times New Roman" w:eastAsia="Times New Roman" w:hAnsi="Times New Roman" w:cs="Times New Roman"/>
          <w:sz w:val="24"/>
          <w:szCs w:val="24"/>
          <w:lang w:eastAsia="pl-PL"/>
        </w:rPr>
        <w:t xml:space="preserve"> których mowa w art. 9 lub art. 10 ustawy z dnia 15 czerwca 2012 roku o skutkach powierzania wykonywania pracy cudzoziemcom przebywającym wbrew przepisom na terytorium Rzeczypospolitej Polskiej ( Dz. U. </w:t>
      </w:r>
      <w:proofErr w:type="gramStart"/>
      <w:r w:rsidRPr="00620D8D">
        <w:rPr>
          <w:rFonts w:ascii="Times New Roman" w:eastAsia="Times New Roman" w:hAnsi="Times New Roman" w:cs="Times New Roman"/>
          <w:sz w:val="24"/>
          <w:szCs w:val="24"/>
          <w:lang w:eastAsia="pl-PL"/>
        </w:rPr>
        <w:t>poz</w:t>
      </w:r>
      <w:proofErr w:type="gramEnd"/>
      <w:r w:rsidRPr="00620D8D">
        <w:rPr>
          <w:rFonts w:ascii="Times New Roman" w:eastAsia="Times New Roman" w:hAnsi="Times New Roman" w:cs="Times New Roman"/>
          <w:sz w:val="24"/>
          <w:szCs w:val="24"/>
          <w:lang w:eastAsia="pl-PL"/>
        </w:rPr>
        <w:t>. 769).</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spowodowane tym zakłócenie konkurencji może być wyeliminowane w inny sposób niż przez wykluczenie Wykonawcy z udziału w postępowaniu;</w:t>
      </w:r>
    </w:p>
    <w:p w:rsidR="00620D8D" w:rsidRPr="00620D8D" w:rsidRDefault="00620D8D" w:rsidP="00620D8D">
      <w:pPr>
        <w:numPr>
          <w:ilvl w:val="1"/>
          <w:numId w:val="10"/>
        </w:numPr>
        <w:tabs>
          <w:tab w:val="left" w:pos="1418"/>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703);</w:t>
      </w:r>
    </w:p>
    <w:p w:rsidR="00620D8D" w:rsidRPr="00620D8D" w:rsidRDefault="00620D8D" w:rsidP="00620D8D">
      <w:pPr>
        <w:numPr>
          <w:ilvl w:val="1"/>
          <w:numId w:val="10"/>
        </w:numPr>
        <w:tabs>
          <w:tab w:val="left" w:pos="1418"/>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Wykonawców, którzy należąc do tej samej grupy kapitałowej, w rozumieniu ustawy z dnia 16 lutego 2007 r. o ochronie konkurencji i konsumentów (Dz. U. z 2018 r. poz. 798), złożyli odrębne oferty, oferty częściowe,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wykażą, że istniejące między nimi powiązania nie prowadzą do zakłócenia konkurencji w postępowaniu o udzielenie zamówienia;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Wykonawcę,  w</w:t>
      </w:r>
      <w:proofErr w:type="gramEnd"/>
      <w:r w:rsidRPr="00620D8D">
        <w:rPr>
          <w:rFonts w:ascii="Times New Roman" w:eastAsia="Times New Roman" w:hAnsi="Times New Roman" w:cs="Times New Roman"/>
          <w:sz w:val="24"/>
          <w:szCs w:val="24"/>
          <w:lang w:eastAsia="pl-PL"/>
        </w:rPr>
        <w:t xml:space="preserve"> stosunku do którego otwarto likwidację, w zatwierdzonym przez sąd układzie w postępowaniu restrukturyzacyjnym jest przewidziane zaspokojenie wierzycieli przez likwidację jego majątku lub sąd zarządził likwidację jego majątku w trybie </w:t>
      </w:r>
      <w:r w:rsidRPr="00620D8D">
        <w:rPr>
          <w:rFonts w:ascii="Times New Roman" w:eastAsia="Times New Roman" w:hAnsi="Times New Roman" w:cs="Times New Roman"/>
          <w:sz w:val="24"/>
          <w:szCs w:val="24"/>
          <w:u w:val="single"/>
          <w:lang w:eastAsia="pl-PL"/>
        </w:rPr>
        <w:t>art. 332 ust. 1</w:t>
      </w:r>
      <w:r w:rsidRPr="00620D8D">
        <w:rPr>
          <w:rFonts w:ascii="Times New Roman" w:eastAsia="Times New Roman" w:hAnsi="Times New Roman" w:cs="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sąd zarządził likwidację jego majątku w trybie </w:t>
      </w:r>
      <w:hyperlink r:id="rId7" w:anchor="/document/17021464?unitId=art(366)ust(1)&amp;cm=DOCUMENT" w:history="1">
        <w:r w:rsidRPr="00620D8D">
          <w:rPr>
            <w:rFonts w:ascii="Times New Roman" w:eastAsia="Times New Roman" w:hAnsi="Times New Roman" w:cs="Times New Roman"/>
            <w:sz w:val="24"/>
            <w:szCs w:val="24"/>
            <w:u w:val="single"/>
            <w:lang w:eastAsia="pl-PL"/>
          </w:rPr>
          <w:t xml:space="preserve">art. 366 </w:t>
        </w:r>
        <w:proofErr w:type="gramStart"/>
        <w:r w:rsidRPr="00620D8D">
          <w:rPr>
            <w:rFonts w:ascii="Times New Roman" w:eastAsia="Times New Roman" w:hAnsi="Times New Roman" w:cs="Times New Roman"/>
            <w:sz w:val="24"/>
            <w:szCs w:val="24"/>
            <w:u w:val="single"/>
            <w:lang w:eastAsia="pl-PL"/>
          </w:rPr>
          <w:t>ust</w:t>
        </w:r>
        <w:proofErr w:type="gramEnd"/>
        <w:r w:rsidRPr="00620D8D">
          <w:rPr>
            <w:rFonts w:ascii="Times New Roman" w:eastAsia="Times New Roman" w:hAnsi="Times New Roman" w:cs="Times New Roman"/>
            <w:sz w:val="24"/>
            <w:szCs w:val="24"/>
            <w:u w:val="single"/>
            <w:lang w:eastAsia="pl-PL"/>
          </w:rPr>
          <w:t>. 1</w:t>
        </w:r>
      </w:hyperlink>
      <w:r w:rsidRPr="00620D8D">
        <w:rPr>
          <w:rFonts w:ascii="Times New Roman" w:eastAsia="Times New Roman" w:hAnsi="Times New Roman" w:cs="Times New Roman"/>
          <w:sz w:val="24"/>
          <w:szCs w:val="24"/>
          <w:lang w:eastAsia="pl-PL"/>
        </w:rPr>
        <w:t xml:space="preserve"> ustawy z dnia 28 lutego 2003 r. - Prawo upadłościowe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398);</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620D8D" w:rsidRPr="00620D8D" w:rsidRDefault="00620D8D" w:rsidP="00620D8D">
      <w:pPr>
        <w:numPr>
          <w:ilvl w:val="1"/>
          <w:numId w:val="10"/>
        </w:numPr>
        <w:tabs>
          <w:tab w:val="left" w:pos="1560"/>
        </w:tabs>
        <w:autoSpaceDE w:val="0"/>
        <w:autoSpaceDN w:val="0"/>
        <w:adjustRightInd w:val="0"/>
        <w:spacing w:after="0" w:line="360" w:lineRule="auto"/>
        <w:ind w:left="1418"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Wykonawcę, który naruszył obowiązki dotyczące płatności podatków, opłat lub składek na ubezpieczenia społeczne lub zdrowotne, co Zamawiający jest w stanie </w:t>
      </w:r>
      <w:r w:rsidRPr="00620D8D">
        <w:rPr>
          <w:rFonts w:ascii="Times New Roman" w:eastAsia="Times New Roman" w:hAnsi="Times New Roman" w:cs="Times New Roman"/>
          <w:sz w:val="24"/>
          <w:szCs w:val="24"/>
          <w:lang w:eastAsia="pl-PL"/>
        </w:rPr>
        <w:lastRenderedPageBreak/>
        <w:t xml:space="preserve">wykazać za pomocą stosownych środków dowodowych, z wyjątkiem przypadku, o którym mowa w art. 24 ust. 1 pkt 15 ustawy,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620D8D" w:rsidRPr="00620D8D" w:rsidRDefault="00620D8D" w:rsidP="00620D8D">
      <w:pPr>
        <w:numPr>
          <w:ilvl w:val="0"/>
          <w:numId w:val="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Wykluczenie Wykonawcy następuje, jeżeli nie upłynęły okresy określone zgodnie z art. 24 ust. 7 ustawy, tj.:</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przypadkach, o których mowa:</w:t>
      </w:r>
    </w:p>
    <w:p w:rsidR="00620D8D" w:rsidRPr="00620D8D" w:rsidRDefault="00620D8D" w:rsidP="00620D8D">
      <w:p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 w rozdziale V </w:t>
      </w:r>
      <w:proofErr w:type="gramStart"/>
      <w:r w:rsidRPr="00620D8D">
        <w:rPr>
          <w:rFonts w:ascii="Times New Roman" w:eastAsia="Times New Roman" w:hAnsi="Times New Roman" w:cs="Times New Roman"/>
          <w:sz w:val="24"/>
          <w:szCs w:val="24"/>
          <w:lang w:eastAsia="pl-PL"/>
        </w:rPr>
        <w:t>pkt 3.2.4  i</w:t>
      </w:r>
      <w:proofErr w:type="gramEnd"/>
      <w:r w:rsidRPr="00620D8D">
        <w:rPr>
          <w:rFonts w:ascii="Times New Roman" w:eastAsia="Times New Roman" w:hAnsi="Times New Roman" w:cs="Times New Roman"/>
          <w:sz w:val="24"/>
          <w:szCs w:val="24"/>
          <w:lang w:eastAsia="pl-PL"/>
        </w:rPr>
        <w:t xml:space="preserve"> V pkt 14, gdy osoba, o której mowa w tych przepisach została skazana za przestępstwo wymienione w rozdziale V pkt 3.2.4;  </w:t>
      </w:r>
    </w:p>
    <w:p w:rsidR="00620D8D" w:rsidRPr="00620D8D" w:rsidRDefault="00620D8D" w:rsidP="00620D8D">
      <w:pPr>
        <w:numPr>
          <w:ilvl w:val="0"/>
          <w:numId w:val="12"/>
        </w:numPr>
        <w:tabs>
          <w:tab w:val="left" w:pos="156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rozdziale V 3.4 </w:t>
      </w:r>
      <w:proofErr w:type="gramStart"/>
      <w:r w:rsidRPr="00620D8D">
        <w:rPr>
          <w:rFonts w:ascii="Times New Roman" w:eastAsia="Times New Roman" w:hAnsi="Times New Roman" w:cs="Times New Roman"/>
          <w:sz w:val="24"/>
          <w:szCs w:val="24"/>
          <w:lang w:eastAsia="pl-PL"/>
        </w:rPr>
        <w:t>i</w:t>
      </w:r>
      <w:proofErr w:type="gramEnd"/>
      <w:r w:rsidRPr="00620D8D">
        <w:rPr>
          <w:rFonts w:ascii="Times New Roman" w:eastAsia="Times New Roman" w:hAnsi="Times New Roman" w:cs="Times New Roman"/>
          <w:sz w:val="24"/>
          <w:szCs w:val="24"/>
          <w:lang w:eastAsia="pl-PL"/>
        </w:rPr>
        <w:t xml:space="preserve"> w rozdziale V pkt 3.15 i 3.16, </w:t>
      </w:r>
    </w:p>
    <w:p w:rsidR="00620D8D" w:rsidRPr="00620D8D" w:rsidRDefault="00620D8D" w:rsidP="00620D8D">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nie upłynęły 3 lata od dnia odpowiednio uprawomocnienia się wyroku potwierdzającego zaistnienie jednej z podstaw wykluczenia,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w tym wyroku został określony inny okres wykluczenia lub od dnia w którym decyzja potwierdzająca zaistnienie jednej z podstaw do wykluczenia stała się ostateczna;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przypadkach, o których mowa w rozdziale V pkt 3.7, 3.9 i pkt 3.14, jeżeli nie upłynęły 3 lata od dnia zaistnienia zdarzenia będącego podstawą wykluczenia;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3.10 jeżeli</w:t>
      </w:r>
      <w:proofErr w:type="gramEnd"/>
      <w:r w:rsidRPr="00620D8D">
        <w:rPr>
          <w:rFonts w:ascii="Times New Roman" w:eastAsia="Times New Roman" w:hAnsi="Times New Roman" w:cs="Times New Roman"/>
          <w:sz w:val="24"/>
          <w:szCs w:val="24"/>
          <w:lang w:eastAsia="pl-PL"/>
        </w:rPr>
        <w:t xml:space="preserve"> nie upłynął okres, na jaki został prawomocnie orzeczony zakaz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 których mowa w rozdziale V </w:t>
      </w:r>
      <w:proofErr w:type="gramStart"/>
      <w:r w:rsidRPr="00620D8D">
        <w:rPr>
          <w:rFonts w:ascii="Times New Roman" w:eastAsia="Times New Roman" w:hAnsi="Times New Roman" w:cs="Times New Roman"/>
          <w:sz w:val="24"/>
          <w:szCs w:val="24"/>
          <w:lang w:eastAsia="pl-PL"/>
        </w:rPr>
        <w:t>pkt 3.11 jeżeli</w:t>
      </w:r>
      <w:proofErr w:type="gramEnd"/>
      <w:r w:rsidRPr="00620D8D">
        <w:rPr>
          <w:rFonts w:ascii="Times New Roman" w:eastAsia="Times New Roman" w:hAnsi="Times New Roman" w:cs="Times New Roman"/>
          <w:sz w:val="24"/>
          <w:szCs w:val="24"/>
          <w:lang w:eastAsia="pl-PL"/>
        </w:rPr>
        <w:t xml:space="preserve"> nie upłynął okres obowiązywania zakazu ubiegania się o zamówienia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podlegający wykluczeniu na podstawie Rozdz. V pkt 3.2, 3.3 oraz  3.5 -  pkt 3.9 oraz </w:t>
      </w:r>
      <w:proofErr w:type="gramStart"/>
      <w:r w:rsidRPr="00620D8D">
        <w:rPr>
          <w:rFonts w:ascii="Times New Roman" w:eastAsia="Times New Roman" w:hAnsi="Times New Roman" w:cs="Times New Roman"/>
          <w:sz w:val="24"/>
          <w:szCs w:val="24"/>
          <w:lang w:eastAsia="pl-PL"/>
        </w:rPr>
        <w:t>pkt 3.13 -  3.17 niniejszej</w:t>
      </w:r>
      <w:proofErr w:type="gramEnd"/>
      <w:r w:rsidRPr="00620D8D">
        <w:rPr>
          <w:rFonts w:ascii="Times New Roman" w:eastAsia="Times New Roman" w:hAnsi="Times New Roman" w:cs="Times New Roman"/>
          <w:sz w:val="24"/>
          <w:szCs w:val="24"/>
          <w:lang w:eastAsia="pl-PL"/>
        </w:rPr>
        <w:t xml:space="preserve">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w:t>
      </w:r>
      <w:r w:rsidRPr="00620D8D">
        <w:rPr>
          <w:rFonts w:ascii="Times New Roman" w:eastAsia="Times New Roman" w:hAnsi="Times New Roman" w:cs="Times New Roman"/>
          <w:sz w:val="24"/>
          <w:szCs w:val="24"/>
          <w:lang w:eastAsia="pl-PL"/>
        </w:rPr>
        <w:lastRenderedPageBreak/>
        <w:t>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potwierdzenie spełnienia opisanych powyżej warunków Zamawiający będzie </w:t>
      </w:r>
      <w:proofErr w:type="gramStart"/>
      <w:r w:rsidRPr="00620D8D">
        <w:rPr>
          <w:rFonts w:ascii="Times New Roman" w:eastAsia="Times New Roman" w:hAnsi="Times New Roman" w:cs="Times New Roman"/>
          <w:sz w:val="24"/>
          <w:szCs w:val="24"/>
          <w:lang w:eastAsia="pl-PL"/>
        </w:rPr>
        <w:t>żądał  oświadczeń</w:t>
      </w:r>
      <w:proofErr w:type="gramEnd"/>
      <w:r w:rsidRPr="00620D8D">
        <w:rPr>
          <w:rFonts w:ascii="Times New Roman" w:eastAsia="Times New Roman" w:hAnsi="Times New Roman" w:cs="Times New Roman"/>
          <w:sz w:val="24"/>
          <w:szCs w:val="24"/>
          <w:lang w:eastAsia="pl-PL"/>
        </w:rPr>
        <w:t xml:space="preserve"> w zakresie wskazanym przez Zamawiającego oraz dokumentów potwierdzających spełnienie warunków uprawniających do ubiegania się o zamówienie publiczne.</w:t>
      </w:r>
    </w:p>
    <w:p w:rsidR="00620D8D" w:rsidRPr="00620D8D" w:rsidRDefault="00620D8D" w:rsidP="00620D8D">
      <w:pPr>
        <w:numPr>
          <w:ilvl w:val="1"/>
          <w:numId w:val="11"/>
        </w:numPr>
        <w:tabs>
          <w:tab w:val="left" w:pos="1560"/>
        </w:tabs>
        <w:autoSpaceDE w:val="0"/>
        <w:autoSpaceDN w:val="0"/>
        <w:adjustRightInd w:val="0"/>
        <w:spacing w:after="0" w:line="360" w:lineRule="auto"/>
        <w:ind w:left="1418"/>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Niespełnienie powyższych warunków będzie skutkowało wykluczeniem z postępowania zgodnie z art. 24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VI </w:t>
      </w:r>
    </w:p>
    <w:p w:rsidR="00620D8D" w:rsidRPr="00620D8D" w:rsidRDefault="00620D8D" w:rsidP="00620D8D">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620D8D">
        <w:rPr>
          <w:rFonts w:ascii="Times New Roman" w:eastAsia="Times New Roman" w:hAnsi="Times New Roman" w:cs="Times New Roman"/>
          <w:sz w:val="24"/>
          <w:szCs w:val="24"/>
          <w:lang w:eastAsia="pl-PL"/>
        </w:rPr>
        <w:t>dokumentów jakich</w:t>
      </w:r>
      <w:proofErr w:type="gramEnd"/>
      <w:r w:rsidRPr="00620D8D">
        <w:rPr>
          <w:rFonts w:ascii="Times New Roman" w:eastAsia="Times New Roman" w:hAnsi="Times New Roman" w:cs="Times New Roman"/>
          <w:sz w:val="24"/>
          <w:szCs w:val="24"/>
          <w:lang w:eastAsia="pl-PL"/>
        </w:rPr>
        <w:t xml:space="preserve"> może żądać Zamawiający od Wykonawcy, w postępowaniu o udzielenie zamówienia zwanego dalej Rozporządzeniem, z tym jednak zastrzeżeniem, że </w:t>
      </w:r>
      <w:r w:rsidRPr="00620D8D">
        <w:rPr>
          <w:rFonts w:ascii="Times New Roman" w:eastAsia="Times New Roman" w:hAnsi="Times New Roman" w:cs="Times New Roman"/>
          <w:b/>
          <w:bCs/>
          <w:sz w:val="24"/>
          <w:szCs w:val="24"/>
          <w:lang w:eastAsia="pl-PL"/>
        </w:rPr>
        <w:t>dla pełnomocnictw obowiązuje jedynie forma oryginału albo też odpisu notarialnie poświadczonego za zgodność z oryginałem.</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W niniejszym postępowaniu Zamawiający żąda od Wykonawców środków dowodowych</w:t>
      </w:r>
      <w:r w:rsidRPr="00620D8D">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620D8D">
        <w:rPr>
          <w:rFonts w:ascii="Times New Roman" w:eastAsia="Times New Roman" w:hAnsi="Times New Roman" w:cs="Times New Roman"/>
          <w:sz w:val="24"/>
          <w:szCs w:val="24"/>
          <w:lang w:eastAsia="pl-PL"/>
        </w:rPr>
        <w:br/>
        <w:t xml:space="preserve"> Wykonawcy do należytego wykonania zamówienia, wyrażając je jako minimalne </w:t>
      </w:r>
      <w:proofErr w:type="gramStart"/>
      <w:r w:rsidRPr="00620D8D">
        <w:rPr>
          <w:rFonts w:ascii="Times New Roman" w:eastAsia="Times New Roman" w:hAnsi="Times New Roman" w:cs="Times New Roman"/>
          <w:sz w:val="24"/>
          <w:szCs w:val="24"/>
          <w:lang w:eastAsia="pl-PL"/>
        </w:rPr>
        <w:t>poziomy  zdolności</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numPr>
          <w:ilvl w:val="0"/>
          <w:numId w:val="13"/>
        </w:numPr>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lastRenderedPageBreak/>
        <w:t>W celu potwierdzenia braku podstaw wykluczenia Wykonawcy z postępowania Zamawiający wymaga, by Wykonawca przedstawił następujące oświadczenia i dokumenty:</w:t>
      </w:r>
    </w:p>
    <w:p w:rsidR="00620D8D" w:rsidRPr="00620D8D" w:rsidRDefault="00620D8D" w:rsidP="00620D8D">
      <w:pPr>
        <w:numPr>
          <w:ilvl w:val="1"/>
          <w:numId w:val="14"/>
        </w:numPr>
        <w:tabs>
          <w:tab w:val="left" w:pos="1134"/>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t>Jednolity europejski dokumentu zamówienia (JEDZ), którego Instrukcja wypełnienia znajduje się pod adresem internetowym:</w:t>
      </w:r>
      <w:r w:rsidRPr="00620D8D">
        <w:rPr>
          <w:rFonts w:ascii="Times New Roman" w:eastAsia="Calibri" w:hAnsi="Times New Roman" w:cs="Times New Roman"/>
          <w:sz w:val="24"/>
          <w:szCs w:val="24"/>
        </w:rPr>
        <w:t xml:space="preserve"> </w:t>
      </w:r>
      <w:bookmarkStart w:id="2" w:name="_Hlk516146791"/>
      <w:r w:rsidRPr="00620D8D">
        <w:rPr>
          <w:rFonts w:ascii="Times New Roman" w:eastAsia="Calibri" w:hAnsi="Times New Roman" w:cs="Times New Roman"/>
          <w:sz w:val="24"/>
          <w:szCs w:val="24"/>
        </w:rPr>
        <w:t>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bookmarkEnd w:id="2"/>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informację</w:t>
      </w:r>
      <w:proofErr w:type="gramEnd"/>
      <w:r w:rsidRPr="00620D8D">
        <w:rPr>
          <w:rFonts w:ascii="Times New Roman" w:eastAsia="Times New Roman" w:hAnsi="Times New Roman" w:cs="Times New Roman"/>
          <w:b/>
          <w:bCs/>
          <w:sz w:val="24"/>
          <w:szCs w:val="24"/>
          <w:lang w:eastAsia="pl-PL"/>
        </w:rPr>
        <w:t xml:space="preserve"> z Krajowego Rejestru Karnego </w:t>
      </w:r>
      <w:r w:rsidRPr="00620D8D">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zaświadczenia</w:t>
      </w:r>
      <w:proofErr w:type="gramEnd"/>
      <w:r w:rsidRPr="00620D8D">
        <w:rPr>
          <w:rFonts w:ascii="Times New Roman" w:eastAsia="Times New Roman" w:hAnsi="Times New Roman" w:cs="Times New Roman"/>
          <w:b/>
          <w:bCs/>
          <w:sz w:val="24"/>
          <w:szCs w:val="24"/>
          <w:lang w:eastAsia="pl-PL"/>
        </w:rPr>
        <w:t xml:space="preserve"> właściwego naczelnika urzędu skarbowego </w:t>
      </w:r>
      <w:r w:rsidRPr="00620D8D">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620D8D">
        <w:rPr>
          <w:rFonts w:ascii="Times New Roman" w:eastAsia="Times New Roman" w:hAnsi="Times New Roman" w:cs="Times New Roman"/>
          <w:b/>
          <w:bCs/>
          <w:sz w:val="24"/>
          <w:szCs w:val="24"/>
          <w:lang w:eastAsia="pl-PL"/>
        </w:rPr>
        <w:t xml:space="preserve">niż 3 miesiące przed upływem terminu składania ofert, </w:t>
      </w:r>
      <w:r w:rsidRPr="00620D8D">
        <w:rPr>
          <w:rFonts w:ascii="Times New Roman" w:eastAsia="Times New Roman" w:hAnsi="Times New Roman" w:cs="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zaświadczenia</w:t>
      </w:r>
      <w:proofErr w:type="gramEnd"/>
      <w:r w:rsidRPr="00620D8D">
        <w:rPr>
          <w:rFonts w:ascii="Times New Roman" w:eastAsia="Times New Roman" w:hAnsi="Times New Roman" w:cs="Times New Roman"/>
          <w:b/>
          <w:bCs/>
          <w:sz w:val="24"/>
          <w:szCs w:val="24"/>
          <w:lang w:eastAsia="pl-PL"/>
        </w:rPr>
        <w:t xml:space="preserve"> właściwej terenowej jednostki organizacyjnej Zakładu Ubezpieczeń Społecznych lub Kasy Rolniczego Ubezpieczenia Społecznego </w:t>
      </w:r>
      <w:r w:rsidRPr="00620D8D">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620D8D">
        <w:rPr>
          <w:rFonts w:ascii="Times New Roman" w:eastAsia="Times New Roman" w:hAnsi="Times New Roman" w:cs="Times New Roman"/>
          <w:b/>
          <w:bCs/>
          <w:sz w:val="24"/>
          <w:szCs w:val="24"/>
          <w:lang w:eastAsia="pl-PL"/>
        </w:rPr>
        <w:t xml:space="preserve">nie wcześniej niż 3 miesiące przed upływem terminu składania ofert, </w:t>
      </w:r>
      <w:r w:rsidRPr="00620D8D">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Cs/>
          <w:sz w:val="24"/>
          <w:szCs w:val="24"/>
          <w:lang w:eastAsia="pl-PL"/>
        </w:rPr>
        <w:t>odpisu</w:t>
      </w:r>
      <w:proofErr w:type="gramEnd"/>
      <w:r w:rsidRPr="00620D8D">
        <w:rPr>
          <w:rFonts w:ascii="Times New Roman" w:eastAsia="Times New Roman" w:hAnsi="Times New Roman" w:cs="Times New Roman"/>
          <w:bCs/>
          <w:sz w:val="24"/>
          <w:szCs w:val="24"/>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620D8D">
        <w:rPr>
          <w:rFonts w:ascii="Times New Roman" w:eastAsia="Times New Roman" w:hAnsi="Times New Roman" w:cs="Times New Roman"/>
          <w:sz w:val="24"/>
          <w:szCs w:val="24"/>
          <w:u w:val="single"/>
          <w:lang w:eastAsia="pl-PL"/>
        </w:rPr>
        <w:t>art. 24 ust. 5 pkt 1</w:t>
      </w:r>
      <w:r w:rsidRPr="00620D8D">
        <w:rPr>
          <w:rFonts w:ascii="Times New Roman" w:eastAsia="Times New Roman" w:hAnsi="Times New Roman" w:cs="Times New Roman"/>
          <w:bCs/>
          <w:sz w:val="24"/>
          <w:szCs w:val="24"/>
          <w:lang w:eastAsia="pl-PL"/>
        </w:rPr>
        <w:t xml:space="preserve"> ustawy;</w:t>
      </w:r>
    </w:p>
    <w:p w:rsidR="00620D8D" w:rsidRPr="00620D8D" w:rsidRDefault="00620D8D" w:rsidP="00620D8D">
      <w:pPr>
        <w:numPr>
          <w:ilvl w:val="1"/>
          <w:numId w:val="14"/>
        </w:numPr>
        <w:tabs>
          <w:tab w:val="left" w:pos="709"/>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t>
      </w:r>
      <w:r w:rsidRPr="00620D8D">
        <w:rPr>
          <w:rFonts w:ascii="Times New Roman" w:eastAsia="Times New Roman" w:hAnsi="Times New Roman" w:cs="Times New Roman"/>
          <w:bCs/>
          <w:sz w:val="24"/>
          <w:szCs w:val="24"/>
          <w:lang w:eastAsia="pl-PL"/>
        </w:rPr>
        <w:lastRenderedPageBreak/>
        <w:t>wraz z ewentualnymi odsetkami lub grzywnami lub zawarcie wiążącego porozumienia w sprawie spłat tych należności;</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w:t>
      </w:r>
      <w:r w:rsidRPr="00620D8D">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620D8D" w:rsidRPr="00620D8D" w:rsidRDefault="00620D8D" w:rsidP="00620D8D">
      <w:pPr>
        <w:numPr>
          <w:ilvl w:val="1"/>
          <w:numId w:val="14"/>
        </w:numPr>
        <w:tabs>
          <w:tab w:val="left" w:pos="851"/>
        </w:tabs>
        <w:autoSpaceDE w:val="0"/>
        <w:autoSpaceDN w:val="0"/>
        <w:adjustRightInd w:val="0"/>
        <w:spacing w:after="0" w:line="360" w:lineRule="auto"/>
        <w:ind w:left="851" w:hanging="567"/>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w:t>
      </w:r>
      <w:r w:rsidRPr="00620D8D">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w:t>
      </w:r>
      <w:proofErr w:type="gramStart"/>
      <w:r w:rsidRPr="00620D8D">
        <w:rPr>
          <w:rFonts w:ascii="Times New Roman" w:eastAsia="Times New Roman" w:hAnsi="Times New Roman" w:cs="Times New Roman"/>
          <w:bCs/>
          <w:sz w:val="24"/>
          <w:szCs w:val="24"/>
          <w:lang w:eastAsia="pl-PL"/>
        </w:rPr>
        <w:t>z</w:t>
      </w:r>
      <w:proofErr w:type="gramEnd"/>
      <w:r w:rsidRPr="00620D8D">
        <w:rPr>
          <w:rFonts w:ascii="Times New Roman" w:eastAsia="Times New Roman" w:hAnsi="Times New Roman" w:cs="Times New Roman"/>
          <w:bCs/>
          <w:sz w:val="24"/>
          <w:szCs w:val="24"/>
          <w:lang w:eastAsia="pl-PL"/>
        </w:rPr>
        <w:t xml:space="preserve"> 2017 r. poz. 1785 z </w:t>
      </w:r>
      <w:proofErr w:type="spellStart"/>
      <w:r w:rsidRPr="00620D8D">
        <w:rPr>
          <w:rFonts w:ascii="Times New Roman" w:eastAsia="Times New Roman" w:hAnsi="Times New Roman" w:cs="Times New Roman"/>
          <w:bCs/>
          <w:sz w:val="24"/>
          <w:szCs w:val="24"/>
          <w:lang w:eastAsia="pl-PL"/>
        </w:rPr>
        <w:t>późn</w:t>
      </w:r>
      <w:proofErr w:type="spellEnd"/>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bCs/>
          <w:sz w:val="24"/>
          <w:szCs w:val="24"/>
          <w:lang w:eastAsia="pl-PL"/>
        </w:rPr>
        <w:t>zm</w:t>
      </w:r>
      <w:proofErr w:type="gramEnd"/>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1"/>
          <w:numId w:val="14"/>
        </w:num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oświadczenia</w:t>
      </w:r>
      <w:proofErr w:type="gramEnd"/>
      <w:r w:rsidRPr="00620D8D">
        <w:rPr>
          <w:rFonts w:ascii="Times New Roman" w:eastAsia="Times New Roman" w:hAnsi="Times New Roman" w:cs="Times New Roman"/>
          <w:b/>
          <w:bCs/>
          <w:sz w:val="24"/>
          <w:szCs w:val="24"/>
          <w:lang w:eastAsia="pl-PL"/>
        </w:rPr>
        <w:t xml:space="preserve"> Wykonawcy o przynależności albo braku przynależności do tej samej grupy kapitałowej; </w:t>
      </w:r>
      <w:r w:rsidRPr="00620D8D">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620D8D" w:rsidRPr="00620D8D" w:rsidRDefault="00620D8D" w:rsidP="00620D8D">
      <w:pPr>
        <w:autoSpaceDE w:val="0"/>
        <w:autoSpaceDN w:val="0"/>
        <w:adjustRightInd w:val="0"/>
        <w:spacing w:after="0" w:line="360" w:lineRule="auto"/>
        <w:ind w:left="851" w:hanging="709"/>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u w:val="single"/>
          <w:lang w:eastAsia="pl-PL"/>
        </w:rPr>
        <w:t>UWAGA:</w:t>
      </w:r>
      <w:r w:rsidRPr="00620D8D">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620D8D" w:rsidRPr="00620D8D" w:rsidRDefault="00620D8D" w:rsidP="00620D8D">
      <w:pPr>
        <w:numPr>
          <w:ilvl w:val="0"/>
          <w:numId w:val="15"/>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3" w:name="_Hlk499281057"/>
    </w:p>
    <w:p w:rsidR="00620D8D" w:rsidRPr="00620D8D" w:rsidRDefault="00620D8D" w:rsidP="00620D8D">
      <w:pPr>
        <w:numPr>
          <w:ilvl w:val="1"/>
          <w:numId w:val="16"/>
        </w:numPr>
        <w:tabs>
          <w:tab w:val="left" w:pos="706"/>
        </w:tabs>
        <w:autoSpaceDE w:val="0"/>
        <w:autoSpaceDN w:val="0"/>
        <w:adjustRightInd w:val="0"/>
        <w:spacing w:after="0" w:line="360" w:lineRule="auto"/>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Cs/>
          <w:sz w:val="24"/>
          <w:szCs w:val="24"/>
          <w:lang w:eastAsia="pl-PL"/>
        </w:rPr>
        <w:t xml:space="preserve">Jednolity Europejski Dokument Zamówienia (JEDZ), którego Instrukcja wypełnienia znajduje się pod adresem </w:t>
      </w:r>
      <w:bookmarkEnd w:id="3"/>
      <w:r w:rsidRPr="00620D8D">
        <w:rPr>
          <w:rFonts w:ascii="Times New Roman" w:eastAsia="Times New Roman" w:hAnsi="Times New Roman" w:cs="Times New Roman"/>
          <w:bCs/>
          <w:sz w:val="24"/>
          <w:szCs w:val="24"/>
          <w:lang w:eastAsia="pl-PL"/>
        </w:rPr>
        <w:t>internetowym:</w:t>
      </w:r>
      <w:r w:rsidRPr="00620D8D">
        <w:rPr>
          <w:rFonts w:ascii="Times New Roman" w:eastAsia="Calibri" w:hAnsi="Times New Roman" w:cs="Times New Roman"/>
          <w:sz w:val="24"/>
          <w:szCs w:val="24"/>
        </w:rPr>
        <w:t xml:space="preserve"> https</w:t>
      </w:r>
      <w:proofErr w:type="gramStart"/>
      <w:r w:rsidRPr="00620D8D">
        <w:rPr>
          <w:rFonts w:ascii="Times New Roman" w:eastAsia="Calibri" w:hAnsi="Times New Roman" w:cs="Times New Roman"/>
          <w:sz w:val="24"/>
          <w:szCs w:val="24"/>
        </w:rPr>
        <w:t>://www</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uzp</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gov</w:t>
      </w:r>
      <w:proofErr w:type="gramEnd"/>
      <w:r w:rsidRPr="00620D8D">
        <w:rPr>
          <w:rFonts w:ascii="Times New Roman" w:eastAsia="Calibri" w:hAnsi="Times New Roman" w:cs="Times New Roman"/>
          <w:sz w:val="24"/>
          <w:szCs w:val="24"/>
        </w:rPr>
        <w:t>.</w:t>
      </w:r>
      <w:proofErr w:type="gramStart"/>
      <w:r w:rsidRPr="00620D8D">
        <w:rPr>
          <w:rFonts w:ascii="Times New Roman" w:eastAsia="Calibri" w:hAnsi="Times New Roman" w:cs="Times New Roman"/>
          <w:sz w:val="24"/>
          <w:szCs w:val="24"/>
        </w:rPr>
        <w:t>pl</w:t>
      </w:r>
      <w:proofErr w:type="gramEnd"/>
      <w:r w:rsidRPr="00620D8D">
        <w:rPr>
          <w:rFonts w:ascii="Times New Roman" w:eastAsia="Calibri" w:hAnsi="Times New Roman" w:cs="Times New Roman"/>
          <w:sz w:val="24"/>
          <w:szCs w:val="24"/>
        </w:rPr>
        <w:t>/__data/assets/pdf_file/0015/32415/Instrukcja-wypelniania-JEDZ-ESPD.</w:t>
      </w:r>
      <w:proofErr w:type="gramStart"/>
      <w:r w:rsidRPr="00620D8D">
        <w:rPr>
          <w:rFonts w:ascii="Times New Roman" w:eastAsia="Calibri" w:hAnsi="Times New Roman" w:cs="Times New Roman"/>
          <w:sz w:val="24"/>
          <w:szCs w:val="24"/>
        </w:rPr>
        <w:t>pdf</w:t>
      </w:r>
      <w:proofErr w:type="gramEnd"/>
      <w:r w:rsidRPr="00620D8D">
        <w:rPr>
          <w:rFonts w:ascii="Times New Roman" w:eastAsia="Times New Roman" w:hAnsi="Times New Roman" w:cs="Times New Roman"/>
          <w:bCs/>
          <w:sz w:val="24"/>
          <w:szCs w:val="24"/>
          <w:lang w:eastAsia="pl-PL"/>
        </w:rPr>
        <w:t>.</w:t>
      </w:r>
      <w:r w:rsidRPr="00620D8D">
        <w:rPr>
          <w:rFonts w:ascii="Times New Roman" w:eastAsia="Times New Roman" w:hAnsi="Times New Roman" w:cs="Times New Roman"/>
          <w:sz w:val="24"/>
          <w:szCs w:val="24"/>
          <w:u w:val="single"/>
          <w:lang w:eastAsia="pl-PL"/>
        </w:rPr>
        <w:t xml:space="preserve"> </w:t>
      </w:r>
      <w:r w:rsidRPr="00620D8D">
        <w:rPr>
          <w:rFonts w:ascii="Times New Roman" w:eastAsia="Times New Roman" w:hAnsi="Times New Roman" w:cs="Times New Roman"/>
          <w:b/>
          <w:bCs/>
          <w:sz w:val="24"/>
          <w:szCs w:val="24"/>
          <w:lang w:eastAsia="pl-PL"/>
        </w:rPr>
        <w:t xml:space="preserve"> </w:t>
      </w:r>
    </w:p>
    <w:p w:rsidR="00620D8D" w:rsidRPr="00620D8D" w:rsidRDefault="00620D8D" w:rsidP="00620D8D">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ab/>
        <w:t>4.2 Sporządzonego</w:t>
      </w:r>
      <w:r w:rsidRPr="00620D8D">
        <w:rPr>
          <w:rFonts w:ascii="Times New Roman" w:eastAsia="SimSun" w:hAnsi="Times New Roman" w:cs="Times New Roman"/>
          <w:kern w:val="3"/>
          <w:sz w:val="24"/>
          <w:szCs w:val="24"/>
        </w:rPr>
        <w:t xml:space="preserve"> </w:t>
      </w:r>
      <w:r w:rsidRPr="00620D8D">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w:t>
      </w:r>
      <w:proofErr w:type="gramStart"/>
      <w:r w:rsidRPr="00620D8D">
        <w:rPr>
          <w:rFonts w:ascii="Times New Roman" w:eastAsia="Times New Roman" w:hAnsi="Times New Roman" w:cs="Times New Roman"/>
          <w:sz w:val="24"/>
          <w:szCs w:val="24"/>
          <w:lang w:eastAsia="pl-PL"/>
        </w:rPr>
        <w:t>rzecz których</w:t>
      </w:r>
      <w:proofErr w:type="gramEnd"/>
      <w:r w:rsidRPr="00620D8D">
        <w:rPr>
          <w:rFonts w:ascii="Times New Roman" w:eastAsia="Times New Roman" w:hAnsi="Times New Roman" w:cs="Times New Roman"/>
          <w:sz w:val="24"/>
          <w:szCs w:val="24"/>
          <w:lang w:eastAsia="pl-PL"/>
        </w:rPr>
        <w:t xml:space="preserve"> usługi zostały wykonane, oraz załączeniem dowodów określających czy te usługi zostały wykonane należycie, przy czym dowodami, o których mowa, są referencje bądź inne </w:t>
      </w:r>
      <w:r w:rsidRPr="00620D8D">
        <w:rPr>
          <w:rFonts w:ascii="Times New Roman" w:eastAsia="Times New Roman" w:hAnsi="Times New Roman" w:cs="Times New Roman"/>
          <w:i/>
          <w:iCs/>
          <w:sz w:val="24"/>
          <w:szCs w:val="24"/>
          <w:lang w:eastAsia="pl-PL"/>
        </w:rPr>
        <w:t>dokumenty</w:t>
      </w:r>
      <w:r w:rsidRPr="00620D8D">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20D8D">
        <w:rPr>
          <w:rFonts w:ascii="Times New Roman" w:eastAsia="Times New Roman" w:hAnsi="Times New Roman" w:cs="Times New Roman"/>
          <w:i/>
          <w:iCs/>
          <w:sz w:val="24"/>
          <w:szCs w:val="24"/>
          <w:lang w:eastAsia="pl-PL"/>
        </w:rPr>
        <w:t>dokumentów</w:t>
      </w:r>
      <w:r w:rsidRPr="00620D8D">
        <w:rPr>
          <w:rFonts w:ascii="Times New Roman" w:eastAsia="Times New Roman" w:hAnsi="Times New Roman" w:cs="Times New Roman"/>
          <w:sz w:val="24"/>
          <w:szCs w:val="24"/>
          <w:lang w:eastAsia="pl-PL"/>
        </w:rPr>
        <w:t xml:space="preserve"> - oświadczenie Wykonawcy;</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24" w:right="1139" w:bottom="977" w:left="1419" w:header="708" w:footer="708" w:gutter="0"/>
          <w:cols w:space="708"/>
        </w:sectPr>
      </w:pP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20D8D">
        <w:rPr>
          <w:rFonts w:ascii="Times New Roman" w:eastAsia="Times New Roman" w:hAnsi="Times New Roman" w:cs="Times New Roman"/>
          <w:sz w:val="24"/>
          <w:szCs w:val="24"/>
          <w:lang w:eastAsia="pl-PL"/>
        </w:rPr>
        <w:br/>
      </w:r>
      <w:r w:rsidRPr="00620D8D">
        <w:rPr>
          <w:rFonts w:ascii="Times New Roman" w:eastAsia="Times New Roman" w:hAnsi="Times New Roman" w:cs="Times New Roman"/>
          <w:sz w:val="24"/>
          <w:szCs w:val="24"/>
          <w:lang w:eastAsia="pl-PL"/>
        </w:rPr>
        <w:lastRenderedPageBreak/>
        <w:t xml:space="preserve">banku lub spółdzielczej kasy oszczędnościowo - kredytowej, potwierdzającej wysokość posiadanych środków finansowych lub zdolność kredytową Wykonawcy, </w:t>
      </w:r>
      <w:r w:rsidRPr="00620D8D">
        <w:rPr>
          <w:rFonts w:ascii="Times New Roman" w:eastAsia="Times New Roman" w:hAnsi="Times New Roman" w:cs="Times New Roman"/>
          <w:b/>
          <w:bCs/>
          <w:sz w:val="24"/>
          <w:szCs w:val="24"/>
          <w:lang w:eastAsia="pl-PL"/>
        </w:rPr>
        <w:t>w okresie nie wcześniejszym niż 1 miesiąc przed upływem terminu składania ofert;</w:t>
      </w:r>
    </w:p>
    <w:p w:rsidR="00620D8D" w:rsidRPr="00620D8D" w:rsidRDefault="00620D8D" w:rsidP="00620D8D">
      <w:pPr>
        <w:widowControl w:val="0"/>
        <w:numPr>
          <w:ilvl w:val="1"/>
          <w:numId w:val="17"/>
        </w:numPr>
        <w:tabs>
          <w:tab w:val="left" w:pos="765"/>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w:t>
      </w:r>
      <w:proofErr w:type="gramStart"/>
      <w:r w:rsidRPr="00620D8D">
        <w:rPr>
          <w:rFonts w:ascii="Times New Roman" w:eastAsia="Times New Roman" w:hAnsi="Times New Roman" w:cs="Times New Roman"/>
          <w:sz w:val="24"/>
          <w:szCs w:val="24"/>
          <w:lang w:eastAsia="pl-PL"/>
        </w:rPr>
        <w:t>niż  1 500 000,00 zł</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620D8D" w:rsidRPr="00620D8D" w:rsidRDefault="00620D8D" w:rsidP="00620D8D">
      <w:pPr>
        <w:widowControl w:val="0"/>
        <w:numPr>
          <w:ilvl w:val="1"/>
          <w:numId w:val="17"/>
        </w:numPr>
        <w:tabs>
          <w:tab w:val="left" w:pos="567"/>
        </w:tabs>
        <w:autoSpaceDE w:val="0"/>
        <w:autoSpaceDN w:val="0"/>
        <w:adjustRightInd w:val="0"/>
        <w:spacing w:after="0" w:line="360" w:lineRule="auto"/>
        <w:ind w:left="851"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przypadkach, gdy </w:t>
      </w:r>
      <w:proofErr w:type="gramStart"/>
      <w:r w:rsidRPr="00620D8D">
        <w:rPr>
          <w:rFonts w:ascii="Times New Roman" w:eastAsia="Times New Roman" w:hAnsi="Times New Roman" w:cs="Times New Roman"/>
          <w:sz w:val="24"/>
          <w:szCs w:val="24"/>
          <w:lang w:eastAsia="pl-PL"/>
        </w:rPr>
        <w:t>dokumenty o których</w:t>
      </w:r>
      <w:proofErr w:type="gramEnd"/>
      <w:r w:rsidRPr="00620D8D">
        <w:rPr>
          <w:rFonts w:ascii="Times New Roman" w:eastAsia="Times New Roman" w:hAnsi="Times New Roman" w:cs="Times New Roman"/>
          <w:sz w:val="24"/>
          <w:szCs w:val="24"/>
          <w:lang w:eastAsia="pl-PL"/>
        </w:rPr>
        <w:t xml:space="preserve"> mowa w Rozdziale VI pkt 4.3 i 4.4. </w:t>
      </w:r>
      <w:proofErr w:type="gramStart"/>
      <w:r w:rsidRPr="00620D8D">
        <w:rPr>
          <w:rFonts w:ascii="Times New Roman" w:eastAsia="Times New Roman" w:hAnsi="Times New Roman" w:cs="Times New Roman"/>
          <w:sz w:val="24"/>
          <w:szCs w:val="24"/>
          <w:lang w:eastAsia="pl-PL"/>
        </w:rPr>
        <w:t>zawierać</w:t>
      </w:r>
      <w:proofErr w:type="gramEnd"/>
      <w:r w:rsidRPr="00620D8D">
        <w:rPr>
          <w:rFonts w:ascii="Times New Roman" w:eastAsia="Times New Roman" w:hAnsi="Times New Roman" w:cs="Times New Roman"/>
          <w:sz w:val="24"/>
          <w:szCs w:val="24"/>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Oświadczenia, o których mowa w rozdziale VI pkt 3.6-3.9 Wykonawca zobowiązany jest złożyć </w:t>
      </w:r>
      <w:proofErr w:type="gramStart"/>
      <w:r w:rsidRPr="00620D8D">
        <w:rPr>
          <w:rFonts w:ascii="Times New Roman" w:eastAsia="Times New Roman" w:hAnsi="Times New Roman" w:cs="Times New Roman"/>
          <w:sz w:val="24"/>
          <w:szCs w:val="24"/>
          <w:lang w:eastAsia="pl-PL"/>
        </w:rPr>
        <w:t>w  Jednolitym</w:t>
      </w:r>
      <w:proofErr w:type="gramEnd"/>
      <w:r w:rsidRPr="00620D8D">
        <w:rPr>
          <w:rFonts w:ascii="Times New Roman" w:eastAsia="Times New Roman" w:hAnsi="Times New Roman" w:cs="Times New Roman"/>
          <w:sz w:val="24"/>
          <w:szCs w:val="24"/>
          <w:lang w:eastAsia="pl-PL"/>
        </w:rPr>
        <w:t xml:space="preserve"> dokumencie Zamówienia JEDZ , o którym mowa w rozdziale VI pkt 3.1.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Dokumenty opisane w rozdziale VI pkt 3.2-3.9 oraz pkt 4.2-4.7 Wykonawca będzie zobowiązany złożyć na wezwanie </w:t>
      </w:r>
      <w:proofErr w:type="gramStart"/>
      <w:r w:rsidRPr="00620D8D">
        <w:rPr>
          <w:rFonts w:ascii="Times New Roman" w:eastAsia="Times New Roman" w:hAnsi="Times New Roman" w:cs="Times New Roman"/>
          <w:sz w:val="24"/>
          <w:szCs w:val="24"/>
          <w:lang w:eastAsia="pl-PL"/>
        </w:rPr>
        <w:t>Zamawiającego  w</w:t>
      </w:r>
      <w:proofErr w:type="gramEnd"/>
      <w:r w:rsidRPr="00620D8D">
        <w:rPr>
          <w:rFonts w:ascii="Times New Roman" w:eastAsia="Times New Roman" w:hAnsi="Times New Roman" w:cs="Times New Roman"/>
          <w:sz w:val="24"/>
          <w:szCs w:val="24"/>
          <w:lang w:eastAsia="pl-PL"/>
        </w:rPr>
        <w:t xml:space="preserve"> trybie określonym w art. 26 ust. 1 lub 26 ust. 2f ustawy. </w:t>
      </w:r>
    </w:p>
    <w:p w:rsidR="00620D8D" w:rsidRPr="00620D8D" w:rsidRDefault="00620D8D" w:rsidP="00620D8D">
      <w:pPr>
        <w:widowControl w:val="0"/>
        <w:numPr>
          <w:ilvl w:val="0"/>
          <w:numId w:val="18"/>
        </w:numPr>
        <w:tabs>
          <w:tab w:val="left" w:pos="567"/>
        </w:tabs>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który powołuje się </w:t>
      </w:r>
      <w:r w:rsidRPr="00620D8D">
        <w:rPr>
          <w:rFonts w:ascii="Times New Roman" w:eastAsia="Times New Roman" w:hAnsi="Times New Roman" w:cs="Times New Roman"/>
          <w:sz w:val="24"/>
          <w:szCs w:val="24"/>
          <w:u w:val="single"/>
          <w:lang w:eastAsia="pl-PL"/>
        </w:rPr>
        <w:t>na zasoby innych podmiotów</w:t>
      </w:r>
      <w:r w:rsidRPr="00620D8D">
        <w:rPr>
          <w:rFonts w:ascii="Times New Roman" w:eastAsia="Times New Roman" w:hAnsi="Times New Roman" w:cs="Times New Roman"/>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rsidR="00620D8D" w:rsidRPr="00620D8D" w:rsidRDefault="00620D8D" w:rsidP="00620D8D">
      <w:pPr>
        <w:numPr>
          <w:ilvl w:val="1"/>
          <w:numId w:val="19"/>
        </w:numPr>
        <w:suppressAutoHyphens/>
        <w:overflowPunct w:val="0"/>
        <w:autoSpaceDE w:val="0"/>
        <w:autoSpaceDN w:val="0"/>
        <w:adjustRightInd w:val="0"/>
        <w:spacing w:after="0" w:line="360" w:lineRule="auto"/>
        <w:jc w:val="both"/>
        <w:rPr>
          <w:rFonts w:ascii="Times New Roman" w:eastAsia="Times New Roman" w:hAnsi="Times New Roman" w:cs="Times New Roman"/>
          <w:kern w:val="2"/>
          <w:sz w:val="24"/>
          <w:szCs w:val="24"/>
          <w:lang w:eastAsia="pl-PL"/>
        </w:rPr>
      </w:pPr>
      <w:r w:rsidRPr="00620D8D">
        <w:rPr>
          <w:rFonts w:ascii="Times New Roman" w:eastAsia="Times New Roman" w:hAnsi="Times New Roman" w:cs="Times New Roman"/>
          <w:kern w:val="2"/>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w:t>
      </w:r>
      <w:r w:rsidRPr="00620D8D">
        <w:rPr>
          <w:rFonts w:ascii="Times New Roman" w:eastAsia="Times New Roman" w:hAnsi="Times New Roman" w:cs="Times New Roman"/>
          <w:kern w:val="2"/>
          <w:sz w:val="24"/>
          <w:szCs w:val="24"/>
          <w:lang w:eastAsia="pl-PL"/>
        </w:rPr>
        <w:lastRenderedPageBreak/>
        <w:t xml:space="preserve">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w:t>
      </w:r>
      <w:proofErr w:type="gramStart"/>
      <w:r w:rsidRPr="00620D8D">
        <w:rPr>
          <w:rFonts w:ascii="Times New Roman" w:eastAsia="Times New Roman" w:hAnsi="Times New Roman" w:cs="Times New Roman"/>
          <w:kern w:val="2"/>
          <w:sz w:val="24"/>
          <w:szCs w:val="24"/>
          <w:lang w:eastAsia="pl-PL"/>
        </w:rPr>
        <w:t>zdolnościach  lub</w:t>
      </w:r>
      <w:proofErr w:type="gramEnd"/>
      <w:r w:rsidRPr="00620D8D">
        <w:rPr>
          <w:rFonts w:ascii="Times New Roman" w:eastAsia="Times New Roman" w:hAnsi="Times New Roman" w:cs="Times New Roman"/>
          <w:kern w:val="2"/>
          <w:sz w:val="24"/>
          <w:szCs w:val="24"/>
          <w:lang w:eastAsia="pl-PL"/>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20D8D">
        <w:rPr>
          <w:rFonts w:ascii="Times New Roman" w:eastAsia="Times New Roman" w:hAnsi="Times New Roman" w:cs="Times New Roman"/>
          <w:kern w:val="2"/>
          <w:sz w:val="24"/>
          <w:szCs w:val="24"/>
          <w:u w:val="single"/>
          <w:lang w:eastAsia="pl-PL"/>
        </w:rPr>
        <w:t xml:space="preserve">wymaga, </w:t>
      </w:r>
      <w:r w:rsidRPr="00620D8D">
        <w:rPr>
          <w:rFonts w:ascii="Times New Roman" w:eastAsia="Times New Roman" w:hAnsi="Times New Roman" w:cs="Times New Roman"/>
          <w:kern w:val="2"/>
          <w:sz w:val="24"/>
          <w:szCs w:val="24"/>
          <w:lang w:eastAsia="pl-PL"/>
        </w:rPr>
        <w:t xml:space="preserve"> aby Wykonawca przedstawił dokument (dokumenty) , które określają w szczególności :</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dostępnych Wykonawcy zasobów innego podmiotu;</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sposób</w:t>
      </w:r>
      <w:proofErr w:type="gramEnd"/>
      <w:r w:rsidRPr="00620D8D">
        <w:rPr>
          <w:rFonts w:ascii="Times New Roman" w:eastAsia="Times New Roman" w:hAnsi="Times New Roman" w:cs="Times New Roman"/>
          <w:sz w:val="24"/>
          <w:szCs w:val="24"/>
          <w:lang w:eastAsia="pl-PL"/>
        </w:rPr>
        <w:t xml:space="preserve"> wykorzystania zasobów innego podmiotu, przez Wykonawcę,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zakres</w:t>
      </w:r>
      <w:proofErr w:type="gramEnd"/>
      <w:r w:rsidRPr="00620D8D">
        <w:rPr>
          <w:rFonts w:ascii="Times New Roman" w:eastAsia="Times New Roman" w:hAnsi="Times New Roman" w:cs="Times New Roman"/>
          <w:sz w:val="24"/>
          <w:szCs w:val="24"/>
          <w:lang w:eastAsia="pl-PL"/>
        </w:rPr>
        <w:t xml:space="preserve"> i okres udziału innego podmiotu przy wykonywaniu zamówienia publicznego;</w:t>
      </w:r>
    </w:p>
    <w:p w:rsidR="00620D8D" w:rsidRPr="00620D8D" w:rsidRDefault="00620D8D" w:rsidP="00620D8D">
      <w:pPr>
        <w:widowControl w:val="0"/>
        <w:numPr>
          <w:ilvl w:val="2"/>
          <w:numId w:val="19"/>
        </w:numPr>
        <w:tabs>
          <w:tab w:val="left" w:pos="567"/>
          <w:tab w:val="left" w:pos="1701"/>
          <w:tab w:val="left" w:pos="1985"/>
        </w:tabs>
        <w:spacing w:after="0" w:line="360" w:lineRule="auto"/>
        <w:ind w:left="1560" w:hanging="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czy podmiot, na </w:t>
      </w:r>
      <w:proofErr w:type="gramStart"/>
      <w:r w:rsidRPr="00620D8D">
        <w:rPr>
          <w:rFonts w:ascii="Times New Roman" w:eastAsia="Times New Roman" w:hAnsi="Times New Roman" w:cs="Times New Roman"/>
          <w:sz w:val="24"/>
          <w:szCs w:val="24"/>
          <w:lang w:eastAsia="pl-PL"/>
        </w:rPr>
        <w:t>zdolnościach którego</w:t>
      </w:r>
      <w:proofErr w:type="gramEnd"/>
      <w:r w:rsidRPr="00620D8D">
        <w:rPr>
          <w:rFonts w:ascii="Times New Roman" w:eastAsia="Times New Roman" w:hAnsi="Times New Roman" w:cs="Times New Roman"/>
          <w:sz w:val="24"/>
          <w:szCs w:val="24"/>
          <w:lang w:eastAsia="pl-PL"/>
        </w:rPr>
        <w:t xml:space="preserve"> Wykonawca polega w odniesieniu do warunków udziału w postępowaniu dotyczących wykształcenia, kwalifikacji zawodowych lub doświadczenia, zrealizuje usługi lub roboty budowlane, których wskazane zdolności dotyczą;</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20D8D">
        <w:rPr>
          <w:rFonts w:ascii="Times New Roman" w:eastAsia="Times New Roman" w:hAnsi="Times New Roman" w:cs="Times New Roman"/>
          <w:b/>
          <w:bCs/>
          <w:sz w:val="24"/>
          <w:szCs w:val="24"/>
          <w:lang w:eastAsia="pl-PL"/>
        </w:rPr>
        <w:t xml:space="preserve">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3.9. SIWZ</w:t>
      </w:r>
    </w:p>
    <w:p w:rsidR="00620D8D" w:rsidRPr="00620D8D" w:rsidRDefault="00620D8D" w:rsidP="00620D8D">
      <w:pPr>
        <w:widowControl w:val="0"/>
        <w:numPr>
          <w:ilvl w:val="1"/>
          <w:numId w:val="19"/>
        </w:numPr>
        <w:tabs>
          <w:tab w:val="left" w:pos="567"/>
        </w:tabs>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w:t>
      </w:r>
      <w:r w:rsidRPr="00620D8D">
        <w:rPr>
          <w:rFonts w:ascii="Times New Roman" w:eastAsia="Times New Roman" w:hAnsi="Times New Roman" w:cs="Times New Roman"/>
          <w:sz w:val="24"/>
          <w:szCs w:val="24"/>
          <w:u w:val="single"/>
          <w:lang w:eastAsia="pl-PL"/>
        </w:rPr>
        <w:t>żąda od Wykonawcy</w:t>
      </w:r>
      <w:r w:rsidRPr="00620D8D">
        <w:rPr>
          <w:rFonts w:ascii="Times New Roman" w:eastAsia="Times New Roman" w:hAnsi="Times New Roman" w:cs="Times New Roman"/>
          <w:sz w:val="24"/>
          <w:szCs w:val="24"/>
          <w:lang w:eastAsia="pl-PL"/>
        </w:rPr>
        <w:t xml:space="preserve"> przedstawienia dokumentów wymienionych </w:t>
      </w:r>
      <w:r w:rsidRPr="00620D8D">
        <w:rPr>
          <w:rFonts w:ascii="Times New Roman" w:eastAsia="Times New Roman" w:hAnsi="Times New Roman" w:cs="Times New Roman"/>
          <w:b/>
          <w:bCs/>
          <w:sz w:val="24"/>
          <w:szCs w:val="24"/>
          <w:lang w:eastAsia="pl-PL"/>
        </w:rPr>
        <w:t xml:space="preserve">w rozdziale VI pkt 3 </w:t>
      </w:r>
      <w:proofErr w:type="spellStart"/>
      <w:r w:rsidRPr="00620D8D">
        <w:rPr>
          <w:rFonts w:ascii="Times New Roman" w:eastAsia="Times New Roman" w:hAnsi="Times New Roman" w:cs="Times New Roman"/>
          <w:b/>
          <w:bCs/>
          <w:sz w:val="24"/>
          <w:szCs w:val="24"/>
          <w:lang w:eastAsia="pl-PL"/>
        </w:rPr>
        <w:t>ppkt</w:t>
      </w:r>
      <w:proofErr w:type="spellEnd"/>
      <w:r w:rsidRPr="00620D8D">
        <w:rPr>
          <w:rFonts w:ascii="Times New Roman" w:eastAsia="Times New Roman" w:hAnsi="Times New Roman" w:cs="Times New Roman"/>
          <w:b/>
          <w:bCs/>
          <w:sz w:val="24"/>
          <w:szCs w:val="24"/>
          <w:lang w:eastAsia="pl-PL"/>
        </w:rPr>
        <w:t xml:space="preserve"> 3.1 – 3.9. </w:t>
      </w:r>
      <w:proofErr w:type="gramStart"/>
      <w:r w:rsidRPr="00620D8D">
        <w:rPr>
          <w:rFonts w:ascii="Times New Roman" w:eastAsia="Times New Roman" w:hAnsi="Times New Roman" w:cs="Times New Roman"/>
          <w:b/>
          <w:bCs/>
          <w:sz w:val="24"/>
          <w:szCs w:val="24"/>
          <w:lang w:eastAsia="pl-PL"/>
        </w:rPr>
        <w:t>dotyczących</w:t>
      </w:r>
      <w:proofErr w:type="gramEnd"/>
      <w:r w:rsidRPr="00620D8D">
        <w:rPr>
          <w:rFonts w:ascii="Times New Roman" w:eastAsia="Times New Roman" w:hAnsi="Times New Roman" w:cs="Times New Roman"/>
          <w:b/>
          <w:bCs/>
          <w:sz w:val="24"/>
          <w:szCs w:val="24"/>
          <w:lang w:eastAsia="pl-PL"/>
        </w:rPr>
        <w:t xml:space="preserve"> Podwykonawcy, </w:t>
      </w:r>
      <w:r w:rsidRPr="00620D8D">
        <w:rPr>
          <w:rFonts w:ascii="Times New Roman" w:eastAsia="Times New Roman" w:hAnsi="Times New Roman" w:cs="Times New Roman"/>
          <w:sz w:val="24"/>
          <w:szCs w:val="24"/>
          <w:lang w:eastAsia="pl-PL"/>
        </w:rPr>
        <w:t>któremu zamierza powierzyć wykonanie części zamówienia, a który nie jest podmiotem, na którego zdolnościach lub sytuacji Wykonawca polega na zasadach określonych w art. 22a ustawy.</w:t>
      </w:r>
    </w:p>
    <w:p w:rsidR="00620D8D" w:rsidRPr="00620D8D" w:rsidRDefault="00620D8D" w:rsidP="00620D8D">
      <w:pPr>
        <w:numPr>
          <w:ilvl w:val="0"/>
          <w:numId w:val="20"/>
        </w:numPr>
        <w:tabs>
          <w:tab w:val="left" w:pos="35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żądanie Zamawiającego, Wykonawca, który zamierza powierzyć wykonanie części</w:t>
      </w:r>
      <w:r w:rsidRPr="00620D8D">
        <w:rPr>
          <w:rFonts w:ascii="Times New Roman" w:eastAsia="Times New Roman" w:hAnsi="Times New Roman" w:cs="Times New Roman"/>
          <w:sz w:val="24"/>
          <w:szCs w:val="24"/>
          <w:lang w:eastAsia="pl-PL"/>
        </w:rPr>
        <w:br/>
        <w:t>zamówienia Podwykonawcom, w celu wykazania braku istnienia wobec nich podstaw</w:t>
      </w:r>
      <w:r w:rsidRPr="00620D8D">
        <w:rPr>
          <w:rFonts w:ascii="Times New Roman" w:eastAsia="Times New Roman" w:hAnsi="Times New Roman" w:cs="Times New Roman"/>
          <w:sz w:val="24"/>
          <w:szCs w:val="24"/>
          <w:lang w:eastAsia="pl-PL"/>
        </w:rPr>
        <w:br/>
        <w:t>wykluczenia z udziału w postępowaniu składa jednolite dokumenty dotyczące</w:t>
      </w:r>
      <w:r w:rsidRPr="00620D8D">
        <w:rPr>
          <w:rFonts w:ascii="Times New Roman" w:eastAsia="Times New Roman" w:hAnsi="Times New Roman" w:cs="Times New Roman"/>
          <w:sz w:val="24"/>
          <w:szCs w:val="24"/>
          <w:lang w:eastAsia="pl-PL"/>
        </w:rPr>
        <w:br/>
        <w:t>Podwykonawców oraz dalszych Podwykonawców.</w:t>
      </w:r>
    </w:p>
    <w:p w:rsidR="00620D8D" w:rsidRPr="00620D8D" w:rsidRDefault="00620D8D" w:rsidP="00620D8D">
      <w:pPr>
        <w:numPr>
          <w:ilvl w:val="0"/>
          <w:numId w:val="20"/>
        </w:numPr>
        <w:tabs>
          <w:tab w:val="left" w:pos="35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UWAGA:</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Oświadczenia, o których mowa w Rozporządzeniu, dotyczące Wykonawcy i innych podmiotów, na których zdolnościach lub sytuacji polega Wykonawca na zasadach określonych w art. 22a ustawy oraz dotyczące podwykonawców, </w:t>
      </w:r>
      <w:r w:rsidRPr="00620D8D">
        <w:rPr>
          <w:rFonts w:ascii="Times New Roman" w:eastAsia="Times New Roman" w:hAnsi="Times New Roman" w:cs="Times New Roman"/>
          <w:b/>
          <w:bCs/>
          <w:sz w:val="24"/>
          <w:szCs w:val="24"/>
          <w:lang w:eastAsia="pl-PL"/>
        </w:rPr>
        <w:t>składane są w oryginale;</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Dokumenty, o których mowa w Rozporządzeniu, inne niż oświadczenia, o których mowa powyżej, składane są w oryginale lub kopii poświadczonej za zgodność z oryginałem;</w:t>
      </w:r>
    </w:p>
    <w:p w:rsidR="00620D8D" w:rsidRPr="00620D8D" w:rsidRDefault="00620D8D" w:rsidP="00620D8D">
      <w:pPr>
        <w:numPr>
          <w:ilvl w:val="1"/>
          <w:numId w:val="21"/>
        </w:numPr>
        <w:tabs>
          <w:tab w:val="left" w:pos="350"/>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Poświadczenia za zgodność z oryginałem dokonuje </w:t>
      </w:r>
      <w:r w:rsidRPr="00620D8D">
        <w:rPr>
          <w:rFonts w:ascii="Times New Roman" w:eastAsia="Times New Roman" w:hAnsi="Times New Roman" w:cs="Times New Roman"/>
          <w:b/>
          <w:bCs/>
          <w:sz w:val="24"/>
          <w:szCs w:val="24"/>
          <w:lang w:eastAsia="pl-PL"/>
        </w:rPr>
        <w:t>odpowiednio: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podmiot, na którego zdolnościach lub sytuacji polega Wykonawca</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-Wykonawcy wspólnie ubiegający się o udzielenie zamówienia publicznego;</w:t>
      </w:r>
    </w:p>
    <w:p w:rsidR="00620D8D" w:rsidRPr="00620D8D" w:rsidRDefault="00620D8D" w:rsidP="00620D8D">
      <w:pPr>
        <w:tabs>
          <w:tab w:val="left" w:pos="350"/>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Podwykonawca;</w:t>
      </w:r>
    </w:p>
    <w:p w:rsidR="00620D8D" w:rsidRPr="00620D8D" w:rsidRDefault="00620D8D" w:rsidP="00620D8D">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dokumentów, które każdego z nich dotyczą.</w:t>
      </w:r>
    </w:p>
    <w:p w:rsidR="00620D8D" w:rsidRPr="00620D8D" w:rsidRDefault="00620D8D" w:rsidP="00620D8D">
      <w:pPr>
        <w:numPr>
          <w:ilvl w:val="1"/>
          <w:numId w:val="21"/>
        </w:numPr>
        <w:tabs>
          <w:tab w:val="left" w:pos="350"/>
          <w:tab w:val="left" w:pos="1134"/>
        </w:tabs>
        <w:autoSpaceDE w:val="0"/>
        <w:autoSpaceDN w:val="0"/>
        <w:adjustRightInd w:val="0"/>
        <w:spacing w:after="0" w:line="360" w:lineRule="auto"/>
        <w:ind w:hanging="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Poświadczenie za zgodność z oryginałem następuje w formie pisemnej.</w:t>
      </w:r>
    </w:p>
    <w:p w:rsidR="00620D8D" w:rsidRPr="00620D8D" w:rsidRDefault="00620D8D" w:rsidP="00620D8D">
      <w:pPr>
        <w:numPr>
          <w:ilvl w:val="0"/>
          <w:numId w:val="21"/>
        </w:numPr>
        <w:tabs>
          <w:tab w:val="left" w:pos="427"/>
        </w:tabs>
        <w:autoSpaceDE w:val="0"/>
        <w:autoSpaceDN w:val="0"/>
        <w:adjustRightInd w:val="0"/>
        <w:spacing w:after="0" w:line="360" w:lineRule="auto"/>
        <w:ind w:left="714" w:hanging="357"/>
        <w:contextualSpacing/>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W przypadku </w:t>
      </w:r>
      <w:r w:rsidRPr="00620D8D">
        <w:rPr>
          <w:rFonts w:ascii="Times New Roman" w:eastAsia="Times New Roman" w:hAnsi="Times New Roman" w:cs="Times New Roman"/>
          <w:b/>
          <w:bCs/>
          <w:sz w:val="24"/>
          <w:szCs w:val="24"/>
          <w:lang w:eastAsia="pl-PL"/>
        </w:rPr>
        <w:t xml:space="preserve">wspólnego ubiegania się o zamówienie przez Wykonawców, </w:t>
      </w:r>
      <w:r w:rsidRPr="00620D8D">
        <w:rPr>
          <w:rFonts w:ascii="Times New Roman" w:eastAsia="Times New Roman" w:hAnsi="Times New Roman" w:cs="Times New Roman"/>
          <w:sz w:val="24"/>
          <w:szCs w:val="24"/>
          <w:lang w:eastAsia="pl-PL"/>
        </w:rPr>
        <w:t>jednolity</w:t>
      </w:r>
      <w:r w:rsidRPr="00620D8D">
        <w:rPr>
          <w:rFonts w:ascii="Times New Roman" w:eastAsia="Times New Roman" w:hAnsi="Times New Roman" w:cs="Times New Roman"/>
          <w:sz w:val="24"/>
          <w:szCs w:val="24"/>
          <w:lang w:eastAsia="pl-PL"/>
        </w:rPr>
        <w:br/>
        <w:t xml:space="preserve">dokument składa </w:t>
      </w:r>
      <w:r w:rsidRPr="00620D8D">
        <w:rPr>
          <w:rFonts w:ascii="Times New Roman" w:eastAsia="Times New Roman" w:hAnsi="Times New Roman" w:cs="Times New Roman"/>
          <w:b/>
          <w:bCs/>
          <w:sz w:val="24"/>
          <w:szCs w:val="24"/>
          <w:lang w:eastAsia="pl-PL"/>
        </w:rPr>
        <w:t xml:space="preserve">każdy z Wykonawców wspólnie ubiegających się o zamówienie. </w:t>
      </w:r>
      <w:r w:rsidRPr="00620D8D">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620D8D" w:rsidRPr="00620D8D" w:rsidRDefault="00620D8D" w:rsidP="00620D8D">
      <w:pPr>
        <w:spacing w:after="0" w:line="360" w:lineRule="auto"/>
        <w:rPr>
          <w:rFonts w:ascii="Times New Roman" w:eastAsia="Times New Roman" w:hAnsi="Times New Roman" w:cs="Times New Roman"/>
          <w:b/>
          <w:bCs/>
          <w:sz w:val="24"/>
          <w:szCs w:val="24"/>
          <w:lang w:eastAsia="pl-PL"/>
        </w:rPr>
        <w:sectPr w:rsidR="00620D8D" w:rsidRPr="00620D8D">
          <w:type w:val="continuous"/>
          <w:pgSz w:w="11905" w:h="16837"/>
          <w:pgMar w:top="764" w:right="1115" w:bottom="755" w:left="1419" w:header="708" w:footer="708" w:gutter="0"/>
          <w:cols w:space="708"/>
        </w:sectPr>
      </w:pP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może wykorzystać w jednolitym dokumencie nadal aktualne informacje zawarte w innym jednolitym dokumencie złożonym w odrębnym postępowaniu o udzielenie zamówienia.</w:t>
      </w:r>
    </w:p>
    <w:p w:rsidR="00620D8D" w:rsidRPr="00620D8D" w:rsidRDefault="00620D8D" w:rsidP="00620D8D">
      <w:pPr>
        <w:widowControl w:val="0"/>
        <w:numPr>
          <w:ilvl w:val="0"/>
          <w:numId w:val="21"/>
        </w:numPr>
        <w:tabs>
          <w:tab w:val="left" w:pos="360"/>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Wykonawcy zagraniczni.</w:t>
      </w:r>
    </w:p>
    <w:p w:rsidR="00620D8D" w:rsidRPr="00620D8D" w:rsidRDefault="00620D8D" w:rsidP="00620D8D">
      <w:pPr>
        <w:widowControl w:val="0"/>
        <w:numPr>
          <w:ilvl w:val="1"/>
          <w:numId w:val="22"/>
        </w:numPr>
        <w:tabs>
          <w:tab w:val="left" w:pos="360"/>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ma siedzibę lub miejsce zamieszkania poza terytorium</w:t>
      </w:r>
      <w:r w:rsidRPr="00620D8D">
        <w:rPr>
          <w:rFonts w:ascii="Times New Roman" w:eastAsia="Times New Roman" w:hAnsi="Times New Roman" w:cs="Times New Roman"/>
          <w:sz w:val="24"/>
          <w:szCs w:val="24"/>
          <w:lang w:eastAsia="pl-PL"/>
        </w:rPr>
        <w:br/>
        <w:t>Rzeczypospolitej Polskiej, zamiast dokumentów, o których mowa w § 5</w:t>
      </w:r>
      <w:r w:rsidRPr="00620D8D">
        <w:rPr>
          <w:rFonts w:ascii="Times New Roman" w:eastAsia="Times New Roman" w:hAnsi="Times New Roman" w:cs="Times New Roman"/>
          <w:sz w:val="24"/>
          <w:szCs w:val="24"/>
          <w:lang w:eastAsia="pl-PL"/>
        </w:rPr>
        <w:br/>
        <w:t>Rozporządzenia składa:</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zakresie par. 5 pkt 1 Rozporządzenia </w:t>
      </w:r>
      <w:r w:rsidRPr="00620D8D">
        <w:rPr>
          <w:rFonts w:ascii="Times New Roman" w:eastAsia="Times New Roman" w:hAnsi="Times New Roman" w:cs="Times New Roman"/>
          <w:sz w:val="24"/>
          <w:szCs w:val="24"/>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620D8D" w:rsidRPr="00620D8D" w:rsidRDefault="00620D8D" w:rsidP="00620D8D">
      <w:pPr>
        <w:widowControl w:val="0"/>
        <w:numPr>
          <w:ilvl w:val="2"/>
          <w:numId w:val="22"/>
        </w:numPr>
        <w:tabs>
          <w:tab w:val="left" w:pos="360"/>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zakresie par. 5 </w:t>
      </w:r>
      <w:r w:rsidRPr="00620D8D">
        <w:rPr>
          <w:rFonts w:ascii="Times New Roman" w:eastAsia="Times New Roman" w:hAnsi="Times New Roman" w:cs="Times New Roman"/>
          <w:b/>
          <w:bCs/>
          <w:sz w:val="24"/>
          <w:szCs w:val="24"/>
          <w:lang w:eastAsia="pl-PL"/>
        </w:rPr>
        <w:t xml:space="preserve">pkt 2-4 Rozporządzenia </w:t>
      </w:r>
      <w:r w:rsidRPr="00620D8D">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nie zalega z opłacaniem podatków, opłat, składek na ubezpieczenie </w:t>
      </w:r>
      <w:r w:rsidRPr="00620D8D">
        <w:rPr>
          <w:rFonts w:ascii="Times New Roman" w:eastAsia="Times New Roman" w:hAnsi="Times New Roman" w:cs="Times New Roman"/>
          <w:sz w:val="24"/>
          <w:szCs w:val="24"/>
          <w:lang w:eastAsia="pl-PL"/>
        </w:rPr>
        <w:lastRenderedPageBreak/>
        <w:t xml:space="preserve">społeczne lub zdrowotne </w:t>
      </w:r>
      <w:proofErr w:type="gramStart"/>
      <w:r w:rsidRPr="00620D8D">
        <w:rPr>
          <w:rFonts w:ascii="Times New Roman" w:eastAsia="Times New Roman" w:hAnsi="Times New Roman" w:cs="Times New Roman"/>
          <w:sz w:val="24"/>
          <w:szCs w:val="24"/>
          <w:lang w:eastAsia="pl-PL"/>
        </w:rPr>
        <w:t>albo że</w:t>
      </w:r>
      <w:proofErr w:type="gramEnd"/>
      <w:r w:rsidRPr="00620D8D">
        <w:rPr>
          <w:rFonts w:ascii="Times New Roman" w:eastAsia="Times New Roman" w:hAnsi="Times New Roman" w:cs="Times New Roman"/>
          <w:sz w:val="24"/>
          <w:szCs w:val="24"/>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20D8D" w:rsidRPr="00620D8D" w:rsidRDefault="00620D8D" w:rsidP="00620D8D">
      <w:pPr>
        <w:widowControl w:val="0"/>
        <w:numPr>
          <w:ilvl w:val="3"/>
          <w:numId w:val="22"/>
        </w:numPr>
        <w:tabs>
          <w:tab w:val="left" w:pos="360"/>
        </w:tabs>
        <w:autoSpaceDE w:val="0"/>
        <w:autoSpaceDN w:val="0"/>
        <w:adjustRightInd w:val="0"/>
        <w:spacing w:after="0" w:line="360" w:lineRule="auto"/>
        <w:ind w:left="2977" w:hanging="99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otwarto jego likwidacji ani nie ogłoszono upadłości.</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Dokumenty, o </w:t>
      </w:r>
      <w:proofErr w:type="gramStart"/>
      <w:r w:rsidRPr="00620D8D">
        <w:rPr>
          <w:rFonts w:ascii="Times New Roman" w:eastAsia="Times New Roman" w:hAnsi="Times New Roman" w:cs="Times New Roman"/>
          <w:sz w:val="24"/>
          <w:szCs w:val="24"/>
          <w:lang w:eastAsia="pl-PL"/>
        </w:rPr>
        <w:t>których  mowa</w:t>
      </w:r>
      <w:proofErr w:type="gramEnd"/>
      <w:r w:rsidRPr="00620D8D">
        <w:rPr>
          <w:rFonts w:ascii="Times New Roman" w:eastAsia="Times New Roman" w:hAnsi="Times New Roman" w:cs="Times New Roman"/>
          <w:sz w:val="24"/>
          <w:szCs w:val="24"/>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rsidR="00620D8D" w:rsidRPr="00620D8D" w:rsidRDefault="00620D8D" w:rsidP="00620D8D">
      <w:pPr>
        <w:widowControl w:val="0"/>
        <w:tabs>
          <w:tab w:val="left" w:pos="360"/>
          <w:tab w:val="left" w:pos="1985"/>
        </w:tabs>
        <w:autoSpaceDE w:val="0"/>
        <w:autoSpaceDN w:val="0"/>
        <w:adjustRightInd w:val="0"/>
        <w:spacing w:after="0" w:line="360" w:lineRule="auto"/>
        <w:ind w:left="198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w:t>
      </w:r>
      <w:r w:rsidRPr="00620D8D">
        <w:rPr>
          <w:rFonts w:ascii="Times New Roman" w:eastAsia="Times New Roman" w:hAnsi="Times New Roman" w:cs="Times New Roman"/>
          <w:sz w:val="24"/>
          <w:szCs w:val="24"/>
          <w:lang w:eastAsia="pl-PL"/>
        </w:rPr>
        <w:lastRenderedPageBreak/>
        <w:t xml:space="preserve">miejsce zamieszkania tej osoby. Przepis § 7 ust. 2 zdanie pierwsze Rozporządzenia stosuje się odpowiednio. </w:t>
      </w:r>
    </w:p>
    <w:p w:rsidR="00620D8D" w:rsidRPr="00620D8D" w:rsidRDefault="00620D8D" w:rsidP="00620D8D">
      <w:pPr>
        <w:widowControl w:val="0"/>
        <w:numPr>
          <w:ilvl w:val="2"/>
          <w:numId w:val="22"/>
        </w:numPr>
        <w:tabs>
          <w:tab w:val="left" w:pos="360"/>
          <w:tab w:val="left" w:pos="1985"/>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 przypadku </w:t>
      </w:r>
      <w:proofErr w:type="gramStart"/>
      <w:r w:rsidRPr="00620D8D">
        <w:rPr>
          <w:rFonts w:ascii="Times New Roman" w:eastAsia="Times New Roman" w:hAnsi="Times New Roman" w:cs="Times New Roman"/>
          <w:sz w:val="24"/>
          <w:szCs w:val="24"/>
          <w:lang w:eastAsia="pl-PL"/>
        </w:rPr>
        <w:t>wątpliwości co</w:t>
      </w:r>
      <w:proofErr w:type="gramEnd"/>
      <w:r w:rsidRPr="00620D8D">
        <w:rPr>
          <w:rFonts w:ascii="Times New Roman" w:eastAsia="Times New Roman" w:hAnsi="Times New Roman" w:cs="Times New Roman"/>
          <w:sz w:val="24"/>
          <w:szCs w:val="24"/>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rsidR="00620D8D" w:rsidRPr="00620D8D" w:rsidRDefault="00620D8D" w:rsidP="00620D8D">
      <w:pPr>
        <w:numPr>
          <w:ilvl w:val="0"/>
          <w:numId w:val="2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u w:val="single"/>
          <w:lang w:eastAsia="pl-PL"/>
        </w:rPr>
        <w:t>Ponadto do oferty należy załączyć następujące dokumenty:</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Formularz ofertowy </w:t>
      </w:r>
      <w:r w:rsidRPr="00620D8D">
        <w:rPr>
          <w:rFonts w:ascii="Times New Roman" w:eastAsia="Times New Roman" w:hAnsi="Times New Roman" w:cs="Times New Roman"/>
          <w:sz w:val="24"/>
          <w:szCs w:val="24"/>
          <w:lang w:eastAsia="pl-PL"/>
        </w:rPr>
        <w:t xml:space="preserve">- według </w:t>
      </w:r>
      <w:r w:rsidRPr="00620D8D">
        <w:rPr>
          <w:rFonts w:ascii="Times New Roman" w:eastAsia="Times New Roman" w:hAnsi="Times New Roman" w:cs="Times New Roman"/>
          <w:b/>
          <w:bCs/>
          <w:sz w:val="24"/>
          <w:szCs w:val="24"/>
          <w:lang w:eastAsia="pl-PL"/>
        </w:rPr>
        <w:t>załącznika nr 2 do SIWZ,</w:t>
      </w:r>
    </w:p>
    <w:p w:rsidR="00620D8D" w:rsidRPr="00620D8D" w:rsidRDefault="00620D8D" w:rsidP="00620D8D">
      <w:pPr>
        <w:numPr>
          <w:ilvl w:val="1"/>
          <w:numId w:val="24"/>
        </w:numPr>
        <w:tabs>
          <w:tab w:val="left" w:pos="1276"/>
        </w:tabs>
        <w:autoSpaceDE w:val="0"/>
        <w:autoSpaceDN w:val="0"/>
        <w:adjustRightInd w:val="0"/>
        <w:spacing w:after="0" w:line="360" w:lineRule="auto"/>
        <w:ind w:left="851" w:hanging="142"/>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b/>
          <w:bCs/>
          <w:sz w:val="24"/>
          <w:szCs w:val="24"/>
          <w:lang w:eastAsia="pl-PL"/>
        </w:rPr>
        <w:t>dokument</w:t>
      </w:r>
      <w:proofErr w:type="gramEnd"/>
      <w:r w:rsidRPr="00620D8D">
        <w:rPr>
          <w:rFonts w:ascii="Times New Roman" w:eastAsia="Times New Roman" w:hAnsi="Times New Roman" w:cs="Times New Roman"/>
          <w:b/>
          <w:bCs/>
          <w:sz w:val="24"/>
          <w:szCs w:val="24"/>
          <w:lang w:eastAsia="pl-PL"/>
        </w:rPr>
        <w:t xml:space="preserve"> potwierdzający wniesienie wadium,</w:t>
      </w:r>
    </w:p>
    <w:p w:rsidR="00620D8D" w:rsidRPr="00620D8D" w:rsidRDefault="00620D8D" w:rsidP="00620D8D">
      <w:pPr>
        <w:numPr>
          <w:ilvl w:val="1"/>
          <w:numId w:val="24"/>
        </w:numPr>
        <w:tabs>
          <w:tab w:val="left" w:pos="1276"/>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potwierdzające uprawnienia osób podpisujących ofertę Wykonawcy do działania w jego imieniu </w:t>
      </w:r>
      <w:r w:rsidRPr="00620D8D">
        <w:rPr>
          <w:rFonts w:ascii="Times New Roman" w:eastAsia="Times New Roman" w:hAnsi="Times New Roman" w:cs="Times New Roman"/>
          <w:b/>
          <w:bCs/>
          <w:sz w:val="24"/>
          <w:szCs w:val="24"/>
          <w:lang w:eastAsia="pl-PL"/>
        </w:rPr>
        <w:t xml:space="preserve">(w tym także pełnomocnictwa). </w:t>
      </w:r>
      <w:r w:rsidRPr="00620D8D">
        <w:rPr>
          <w:rFonts w:ascii="Times New Roman" w:eastAsia="Times New Roman" w:hAnsi="Times New Roman" w:cs="Times New Roman"/>
          <w:sz w:val="24"/>
          <w:szCs w:val="24"/>
          <w:lang w:eastAsia="pl-PL"/>
        </w:rPr>
        <w:t>Pełnomocnictwo powinno zostać złożone albo w formie oryginału albo w formie kopii notarialnie poświadczonej za zgodność z oryginałem,</w:t>
      </w:r>
    </w:p>
    <w:p w:rsidR="00620D8D" w:rsidRPr="00620D8D" w:rsidRDefault="00620D8D" w:rsidP="00620D8D">
      <w:pPr>
        <w:tabs>
          <w:tab w:val="left" w:pos="993"/>
        </w:tabs>
        <w:autoSpaceDE w:val="0"/>
        <w:autoSpaceDN w:val="0"/>
        <w:adjustRightInd w:val="0"/>
        <w:spacing w:after="0" w:line="360" w:lineRule="auto"/>
        <w:ind w:left="709" w:hanging="283"/>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14. W celu wykazania braku podstaw wykluczenia z postępowania o udzielenie zamówienia na podstawie okoliczności, o których mowa w Rozdz. V pkt 3.1. SIWZ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620D8D">
        <w:rPr>
          <w:rFonts w:ascii="Times New Roman" w:eastAsia="Times New Roman" w:hAnsi="Times New Roman" w:cs="Times New Roman"/>
          <w:b/>
          <w:bCs/>
          <w:sz w:val="24"/>
          <w:szCs w:val="24"/>
          <w:lang w:eastAsia="pl-PL"/>
        </w:rPr>
        <w:t xml:space="preserve">Jednolity Europejski Dokument Zamówienia </w:t>
      </w:r>
      <w:r w:rsidRPr="00620D8D">
        <w:rPr>
          <w:rFonts w:ascii="Times New Roman" w:eastAsia="Times New Roman" w:hAnsi="Times New Roman" w:cs="Times New Roman"/>
          <w:bCs/>
          <w:sz w:val="24"/>
          <w:szCs w:val="24"/>
          <w:lang w:eastAsia="pl-PL"/>
        </w:rPr>
        <w:t>(dalej zwany także „JEDZ”)</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 xml:space="preserve">59 ust. 2 dyrektywy 2014/24/UE - wypełnione i podpisane przez Wykonawcę, który stanowić będzie wstępne potwierdzenie spełnienia warunków udziału w postępowaniu oraz brak podstaw </w:t>
      </w:r>
      <w:proofErr w:type="gramStart"/>
      <w:r w:rsidRPr="00620D8D">
        <w:rPr>
          <w:rFonts w:ascii="Times New Roman" w:eastAsia="Times New Roman" w:hAnsi="Times New Roman" w:cs="Times New Roman"/>
          <w:sz w:val="24"/>
          <w:szCs w:val="24"/>
          <w:lang w:eastAsia="pl-PL"/>
        </w:rPr>
        <w:t>wykluczenia</w:t>
      </w:r>
      <w:proofErr w:type="gramEnd"/>
      <w:r w:rsidRPr="00620D8D">
        <w:rPr>
          <w:rFonts w:ascii="Times New Roman" w:eastAsia="Times New Roman" w:hAnsi="Times New Roman" w:cs="Times New Roman"/>
          <w:sz w:val="24"/>
          <w:szCs w:val="24"/>
          <w:lang w:eastAsia="pl-PL"/>
        </w:rPr>
        <w:t xml:space="preserve"> w zakresie wskazanym przez Zamawiającego. Wykonawca obowiązany jest złożyć JEDZ w formie elektronicznej zgodnie z zapisami zawartymi w Rozdziale X ust. 6-7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w:t>
      </w:r>
      <w:proofErr w:type="gramStart"/>
      <w:r w:rsidRPr="00620D8D">
        <w:rPr>
          <w:rFonts w:ascii="Times New Roman" w:eastAsia="Times New Roman" w:hAnsi="Times New Roman" w:cs="Times New Roman"/>
          <w:sz w:val="24"/>
          <w:szCs w:val="24"/>
          <w:lang w:eastAsia="pl-PL"/>
        </w:rPr>
        <w:t xml:space="preserve">kapitałowej  </w:t>
      </w:r>
      <w:r w:rsidRPr="00620D8D">
        <w:rPr>
          <w:rFonts w:ascii="Times New Roman" w:eastAsia="Times New Roman" w:hAnsi="Times New Roman" w:cs="Times New Roman"/>
          <w:b/>
          <w:bCs/>
          <w:sz w:val="24"/>
          <w:szCs w:val="24"/>
          <w:lang w:eastAsia="pl-PL"/>
        </w:rPr>
        <w:t>(Załącznik</w:t>
      </w:r>
      <w:proofErr w:type="gramEnd"/>
      <w:r w:rsidRPr="00620D8D">
        <w:rPr>
          <w:rFonts w:ascii="Times New Roman" w:eastAsia="Times New Roman" w:hAnsi="Times New Roman" w:cs="Times New Roman"/>
          <w:b/>
          <w:bCs/>
          <w:sz w:val="24"/>
          <w:szCs w:val="24"/>
          <w:lang w:eastAsia="pl-PL"/>
        </w:rPr>
        <w:t xml:space="preserve"> Nr 4 do SIWZ).</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Na podstawie </w:t>
      </w:r>
      <w:r w:rsidRPr="00620D8D">
        <w:rPr>
          <w:rFonts w:ascii="Times New Roman" w:eastAsia="Times New Roman" w:hAnsi="Times New Roman" w:cs="Times New Roman"/>
          <w:sz w:val="24"/>
          <w:szCs w:val="24"/>
          <w:lang w:val="it-IT" w:eastAsia="pl-PL"/>
        </w:rPr>
        <w:t xml:space="preserve">art. </w:t>
      </w:r>
      <w:r w:rsidRPr="00620D8D">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620D8D" w:rsidRPr="00620D8D" w:rsidRDefault="00620D8D" w:rsidP="00620D8D">
      <w:pPr>
        <w:widowControl w:val="0"/>
        <w:numPr>
          <w:ilvl w:val="0"/>
          <w:numId w:val="25"/>
        </w:numPr>
        <w:tabs>
          <w:tab w:val="left" w:pos="67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iCs/>
          <w:sz w:val="24"/>
          <w:szCs w:val="24"/>
          <w:lang w:eastAsia="pl-PL"/>
        </w:rPr>
        <w:t xml:space="preserve">Wykonawca nie jest obowiązany do złożenia oświadczeń lub dokumentów </w:t>
      </w:r>
      <w:r w:rsidRPr="00620D8D">
        <w:rPr>
          <w:rFonts w:ascii="Times New Roman" w:eastAsia="Times New Roman" w:hAnsi="Times New Roman" w:cs="Times New Roman"/>
          <w:iCs/>
          <w:sz w:val="24"/>
          <w:szCs w:val="24"/>
          <w:lang w:eastAsia="pl-PL"/>
        </w:rPr>
        <w:lastRenderedPageBreak/>
        <w:t xml:space="preserve">potwierdzających okoliczności, o których mowa w art. 25 ust. 1 pkt 1 i 3 ustawy, jeżeli zamawiający posiada oświadczenia lub dokumenty dotyczące tego wykonawcy lub może je uzyskać za pomocą bezpłatnych i ogólnodostępnych baz danych, w szczególności </w:t>
      </w:r>
      <w:r w:rsidRPr="00620D8D">
        <w:rPr>
          <w:rFonts w:ascii="Times New Roman" w:eastAsia="Times New Roman" w:hAnsi="Times New Roman" w:cs="Times New Roman"/>
          <w:i/>
          <w:iCs/>
          <w:sz w:val="24"/>
          <w:szCs w:val="24"/>
          <w:lang w:eastAsia="pl-PL"/>
        </w:rPr>
        <w:t>rejestrów</w:t>
      </w:r>
      <w:r w:rsidRPr="00620D8D">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w:t>
      </w:r>
      <w:proofErr w:type="gramStart"/>
      <w:r w:rsidRPr="00620D8D">
        <w:rPr>
          <w:rFonts w:ascii="Times New Roman" w:eastAsia="Times New Roman" w:hAnsi="Times New Roman" w:cs="Times New Roman"/>
          <w:iCs/>
          <w:sz w:val="24"/>
          <w:szCs w:val="24"/>
          <w:lang w:eastAsia="pl-PL"/>
        </w:rPr>
        <w:t>z</w:t>
      </w:r>
      <w:proofErr w:type="gramEnd"/>
      <w:r w:rsidRPr="00620D8D">
        <w:rPr>
          <w:rFonts w:ascii="Times New Roman" w:eastAsia="Times New Roman" w:hAnsi="Times New Roman" w:cs="Times New Roman"/>
          <w:iCs/>
          <w:sz w:val="24"/>
          <w:szCs w:val="24"/>
          <w:lang w:eastAsia="pl-PL"/>
        </w:rPr>
        <w:t xml:space="preserve"> 2017 r. poz. 570).</w:t>
      </w:r>
    </w:p>
    <w:p w:rsidR="00620D8D" w:rsidRPr="00620D8D" w:rsidRDefault="00620D8D" w:rsidP="00620D8D">
      <w:pPr>
        <w:widowControl w:val="0"/>
        <w:numPr>
          <w:ilvl w:val="0"/>
          <w:numId w:val="25"/>
        </w:numPr>
        <w:tabs>
          <w:tab w:val="left" w:pos="426"/>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przewiduje możliwość dokonania w pierwszej kolejności oceny ofert, a następnie zbadania czy Wykonawca, którego oferta została </w:t>
      </w:r>
      <w:proofErr w:type="gramStart"/>
      <w:r w:rsidRPr="00620D8D">
        <w:rPr>
          <w:rFonts w:ascii="Times New Roman" w:eastAsia="Times New Roman" w:hAnsi="Times New Roman" w:cs="Times New Roman"/>
          <w:sz w:val="24"/>
          <w:szCs w:val="24"/>
          <w:lang w:eastAsia="pl-PL"/>
        </w:rPr>
        <w:t>oceniona jako</w:t>
      </w:r>
      <w:proofErr w:type="gramEnd"/>
      <w:r w:rsidRPr="00620D8D">
        <w:rPr>
          <w:rFonts w:ascii="Times New Roman" w:eastAsia="Times New Roman" w:hAnsi="Times New Roman" w:cs="Times New Roman"/>
          <w:sz w:val="24"/>
          <w:szCs w:val="24"/>
          <w:lang w:eastAsia="pl-PL"/>
        </w:rPr>
        <w:t xml:space="preserve"> najkorzystniejsza, nie podlega wykluczeniu oraz spełnia warunki udziału w postępowaniu- zgodnie z art. 24aa ustawy z dnia 29 stycznia 2004 r. Prawo zamówień publicznych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iCs/>
          <w:sz w:val="24"/>
          <w:szCs w:val="24"/>
          <w:lang w:eastAsia="pl-PL"/>
        </w:rPr>
      </w:pPr>
    </w:p>
    <w:p w:rsidR="00620D8D" w:rsidRPr="00620D8D" w:rsidRDefault="00620D8D" w:rsidP="00620D8D">
      <w:pPr>
        <w:widowControl w:val="0"/>
        <w:tabs>
          <w:tab w:val="left" w:pos="67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20D8D">
        <w:rPr>
          <w:rFonts w:ascii="Times New Roman" w:eastAsia="Times New Roman" w:hAnsi="Times New Roman" w:cs="Times New Roman"/>
          <w:b/>
          <w:bCs/>
          <w:sz w:val="24"/>
          <w:szCs w:val="24"/>
          <w:lang w:val="it-IT" w:eastAsia="it-IT"/>
        </w:rPr>
        <w:t>ROZDZIAŁ VII</w:t>
      </w:r>
    </w:p>
    <w:p w:rsidR="00620D8D" w:rsidRPr="00620D8D" w:rsidRDefault="00620D8D" w:rsidP="00620D8D">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20D8D">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20D8D">
        <w:rPr>
          <w:rFonts w:ascii="Times New Roman" w:eastAsia="Times New Roman" w:hAnsi="Times New Roman" w:cs="Times New Roman"/>
          <w:b/>
          <w:bCs/>
          <w:sz w:val="24"/>
          <w:szCs w:val="24"/>
          <w:lang w:eastAsia="pl-PL"/>
        </w:rPr>
        <w:t>DO POROZUMIEWANIA SIĘ Z WYKONAWCAMI.</w:t>
      </w:r>
    </w:p>
    <w:p w:rsidR="00620D8D" w:rsidRPr="00620D8D" w:rsidRDefault="00620D8D" w:rsidP="00620D8D">
      <w:pPr>
        <w:autoSpaceDE w:val="0"/>
        <w:autoSpaceDN w:val="0"/>
        <w:adjustRightInd w:val="0"/>
        <w:spacing w:after="0" w:line="360" w:lineRule="auto"/>
        <w:ind w:left="307" w:hanging="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oraz udostępnionego przez </w:t>
      </w:r>
      <w:proofErr w:type="spellStart"/>
      <w:r w:rsidRPr="00620D8D">
        <w:rPr>
          <w:rFonts w:ascii="Times New Roman" w:eastAsia="Times New Roman" w:hAnsi="Times New Roman" w:cs="Times New Roman"/>
          <w:sz w:val="24"/>
          <w:szCs w:val="24"/>
          <w:lang w:eastAsia="pl-PL"/>
        </w:rPr>
        <w:t>miniPortal</w:t>
      </w:r>
      <w:proofErr w:type="spellEnd"/>
      <w:r w:rsidRPr="00620D8D">
        <w:rPr>
          <w:rFonts w:ascii="Times New Roman" w:eastAsia="Times New Roman" w:hAnsi="Times New Roman" w:cs="Times New Roman"/>
          <w:sz w:val="24"/>
          <w:szCs w:val="24"/>
          <w:lang w:eastAsia="pl-PL"/>
        </w:rPr>
        <w:t xml:space="preserve"> (</w:t>
      </w:r>
      <w:hyperlink r:id="rId8" w:history="1">
        <w:r w:rsidRPr="00620D8D">
          <w:rPr>
            <w:rFonts w:ascii="Times New Roman" w:eastAsia="Times New Roman" w:hAnsi="Times New Roman" w:cs="Times New Roman"/>
            <w:sz w:val="24"/>
            <w:szCs w:val="24"/>
            <w:u w:val="single"/>
            <w:lang w:eastAsia="pl-PL"/>
          </w:rPr>
          <w:t>http://miniportal.uzp.gov.pl</w:t>
        </w:r>
      </w:hyperlink>
      <w:r w:rsidRPr="00620D8D">
        <w:rPr>
          <w:rFonts w:ascii="Times New Roman" w:eastAsia="Times New Roman" w:hAnsi="Times New Roman" w:cs="Times New Roman"/>
          <w:sz w:val="24"/>
          <w:szCs w:val="24"/>
          <w:lang w:eastAsia="pl-PL"/>
        </w:rPr>
        <w:t xml:space="preserve">). We wszelkiej korespondencji związanej z </w:t>
      </w:r>
      <w:proofErr w:type="gramStart"/>
      <w:r w:rsidRPr="00620D8D">
        <w:rPr>
          <w:rFonts w:ascii="Times New Roman" w:eastAsia="Times New Roman" w:hAnsi="Times New Roman" w:cs="Times New Roman"/>
          <w:sz w:val="24"/>
          <w:szCs w:val="24"/>
          <w:lang w:eastAsia="pl-PL"/>
        </w:rPr>
        <w:t>niniejszym  postępowaniem</w:t>
      </w:r>
      <w:proofErr w:type="gramEnd"/>
      <w:r w:rsidRPr="00620D8D">
        <w:rPr>
          <w:rFonts w:ascii="Times New Roman" w:eastAsia="Times New Roman" w:hAnsi="Times New Roman" w:cs="Times New Roman"/>
          <w:sz w:val="24"/>
          <w:szCs w:val="24"/>
          <w:lang w:eastAsia="pl-PL"/>
        </w:rPr>
        <w:t xml:space="preserve"> Zamawiający i Wykonawcy posługują się numerem ogłoszenia, tj. SKMMU.086.48.19.</w:t>
      </w:r>
    </w:p>
    <w:p w:rsidR="00620D8D" w:rsidRPr="00620D8D" w:rsidRDefault="00620D8D" w:rsidP="00620D8D">
      <w:pPr>
        <w:autoSpaceDE w:val="0"/>
        <w:autoSpaceDN w:val="0"/>
        <w:adjustRightInd w:val="0"/>
        <w:spacing w:after="0" w:line="360" w:lineRule="auto"/>
        <w:ind w:left="30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również komunikować się z Wykonawcami za pomocą poczty elektronicznej, email przetargi@skm.</w:t>
      </w:r>
      <w:proofErr w:type="gramStart"/>
      <w:r w:rsidRPr="00620D8D">
        <w:rPr>
          <w:rFonts w:ascii="Times New Roman" w:eastAsia="Times New Roman" w:hAnsi="Times New Roman" w:cs="Times New Roman"/>
          <w:sz w:val="24"/>
          <w:szCs w:val="24"/>
          <w:lang w:eastAsia="pl-PL"/>
        </w:rPr>
        <w:t>pkp</w:t>
      </w:r>
      <w:proofErr w:type="gramEnd"/>
      <w:r w:rsidRPr="00620D8D">
        <w:rPr>
          <w:rFonts w:ascii="Times New Roman" w:eastAsia="Times New Roman" w:hAnsi="Times New Roman" w:cs="Times New Roman"/>
          <w:sz w:val="24"/>
          <w:szCs w:val="24"/>
          <w:lang w:eastAsia="pl-PL"/>
        </w:rPr>
        <w:t>.pl</w:t>
      </w:r>
    </w:p>
    <w:p w:rsidR="00620D8D" w:rsidRPr="00620D8D" w:rsidRDefault="00620D8D" w:rsidP="00620D8D">
      <w:pPr>
        <w:spacing w:after="0" w:line="360" w:lineRule="auto"/>
        <w:rPr>
          <w:rFonts w:ascii="Times New Roman" w:eastAsia="Times New Roman" w:hAnsi="Times New Roman" w:cs="Times New Roman"/>
          <w:sz w:val="24"/>
          <w:szCs w:val="24"/>
          <w:lang w:eastAsia="pl-PL"/>
        </w:rPr>
        <w:sectPr w:rsidR="00620D8D" w:rsidRPr="00620D8D">
          <w:type w:val="continuous"/>
          <w:pgSz w:w="11905" w:h="16837"/>
          <w:pgMar w:top="770" w:right="1136" w:bottom="759" w:left="1424" w:header="708" w:footer="708" w:gutter="0"/>
          <w:cols w:space="708"/>
        </w:sect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2.    </w:t>
      </w:r>
      <w:r w:rsidRPr="00620D8D">
        <w:rPr>
          <w:rFonts w:ascii="Times New Roman" w:eastAsia="Times New Roman" w:hAnsi="Times New Roman" w:cs="Times New Roman"/>
          <w:b/>
          <w:bCs/>
          <w:sz w:val="24"/>
          <w:szCs w:val="24"/>
          <w:lang w:eastAsia="pl-PL"/>
        </w:rPr>
        <w:t>Osoby uprawnione do porozumiewania się z Wykonawcami:</w:t>
      </w:r>
    </w:p>
    <w:p w:rsidR="00620D8D" w:rsidRPr="00620D8D" w:rsidRDefault="00620D8D" w:rsidP="00620D8D">
      <w:pPr>
        <w:tabs>
          <w:tab w:val="left" w:pos="792"/>
        </w:tabs>
        <w:autoSpaceDE w:val="0"/>
        <w:autoSpaceDN w:val="0"/>
        <w:adjustRightInd w:val="0"/>
        <w:spacing w:after="0" w:line="360" w:lineRule="auto"/>
        <w:ind w:left="662"/>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tab/>
      </w:r>
      <w:r w:rsidRPr="00620D8D">
        <w:rPr>
          <w:rFonts w:ascii="Times New Roman" w:eastAsia="Times New Roman" w:hAnsi="Times New Roman" w:cs="Times New Roman"/>
          <w:sz w:val="24"/>
          <w:szCs w:val="24"/>
          <w:u w:val="single"/>
          <w:lang w:eastAsia="pl-PL"/>
        </w:rPr>
        <w:t>w sprawach formalnych wyjaśnień udziela:</w:t>
      </w:r>
    </w:p>
    <w:p w:rsidR="00620D8D" w:rsidRPr="00620D8D" w:rsidRDefault="00620D8D" w:rsidP="00620D8D">
      <w:pPr>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Katarzyna </w:t>
      </w:r>
      <w:proofErr w:type="spellStart"/>
      <w:r w:rsidRPr="00620D8D">
        <w:rPr>
          <w:rFonts w:ascii="Times New Roman" w:eastAsia="Times New Roman" w:hAnsi="Times New Roman" w:cs="Times New Roman"/>
          <w:b/>
          <w:bCs/>
          <w:sz w:val="24"/>
          <w:szCs w:val="24"/>
          <w:lang w:eastAsia="pl-PL"/>
        </w:rPr>
        <w:t>Komakowska</w:t>
      </w:r>
      <w:proofErr w:type="spell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Helińska</w:t>
      </w:r>
      <w:proofErr w:type="spellEnd"/>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tel. 587212929 wew.4141,</w:t>
      </w:r>
    </w:p>
    <w:p w:rsidR="00620D8D" w:rsidRPr="00620D8D" w:rsidRDefault="00620D8D" w:rsidP="00620D8D">
      <w:pPr>
        <w:autoSpaceDE w:val="0"/>
        <w:autoSpaceDN w:val="0"/>
        <w:adjustRightInd w:val="0"/>
        <w:spacing w:after="0" w:line="360" w:lineRule="auto"/>
        <w:ind w:left="725" w:right="2650"/>
        <w:jc w:val="both"/>
        <w:rPr>
          <w:rFonts w:ascii="Times New Roman" w:eastAsia="Times New Roman" w:hAnsi="Times New Roman" w:cs="Times New Roman"/>
          <w:sz w:val="24"/>
          <w:szCs w:val="24"/>
          <w:u w:val="single"/>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godzinach: 8</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- 14</w:t>
      </w:r>
      <w:r w:rsidRPr="00620D8D">
        <w:rPr>
          <w:rFonts w:ascii="Times New Roman" w:eastAsia="Times New Roman" w:hAnsi="Times New Roman" w:cs="Times New Roman"/>
          <w:sz w:val="24"/>
          <w:szCs w:val="24"/>
          <w:vertAlign w:val="superscript"/>
          <w:lang w:eastAsia="pl-PL"/>
        </w:rPr>
        <w:t>00</w:t>
      </w:r>
      <w:r w:rsidRPr="00620D8D">
        <w:rPr>
          <w:rFonts w:ascii="Times New Roman" w:eastAsia="Times New Roman" w:hAnsi="Times New Roman" w:cs="Times New Roman"/>
          <w:sz w:val="24"/>
          <w:szCs w:val="24"/>
          <w:lang w:eastAsia="pl-PL"/>
        </w:rPr>
        <w:t xml:space="preserve"> (od poniedziałku do piątku).</w:t>
      </w:r>
    </w:p>
    <w:p w:rsidR="00620D8D" w:rsidRPr="00620D8D" w:rsidRDefault="00620D8D" w:rsidP="00620D8D">
      <w:pPr>
        <w:tabs>
          <w:tab w:val="left" w:pos="34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 xml:space="preserve">Dokumenty elektroniczne, oświadczenia lub elektroniczne kopie dokumentów lub oświadczeń składane są przez Wykonawcę za pośrednictwem Formularza do </w:t>
      </w:r>
      <w:proofErr w:type="gramStart"/>
      <w:r w:rsidRPr="00620D8D">
        <w:rPr>
          <w:rFonts w:ascii="Times New Roman" w:eastAsia="Times New Roman" w:hAnsi="Times New Roman" w:cs="Times New Roman"/>
          <w:sz w:val="24"/>
          <w:szCs w:val="24"/>
          <w:lang w:eastAsia="pl-PL"/>
        </w:rPr>
        <w:t>komunikacji jako</w:t>
      </w:r>
      <w:proofErr w:type="gramEnd"/>
      <w:r w:rsidRPr="00620D8D">
        <w:rPr>
          <w:rFonts w:ascii="Times New Roman" w:eastAsia="Times New Roman" w:hAnsi="Times New Roman" w:cs="Times New Roman"/>
          <w:sz w:val="24"/>
          <w:szCs w:val="24"/>
          <w:lang w:eastAsia="pl-PL"/>
        </w:rPr>
        <w:t xml:space="preserve">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w:t>
      </w:r>
      <w:r w:rsidRPr="00620D8D">
        <w:rPr>
          <w:rFonts w:ascii="Times New Roman" w:eastAsia="Times New Roman" w:hAnsi="Times New Roman" w:cs="Times New Roman"/>
          <w:sz w:val="24"/>
          <w:szCs w:val="24"/>
          <w:lang w:eastAsia="pl-PL"/>
        </w:rPr>
        <w:lastRenderedPageBreak/>
        <w:t>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620D8D" w:rsidRPr="00620D8D" w:rsidRDefault="00620D8D" w:rsidP="00620D8D">
      <w:pPr>
        <w:tabs>
          <w:tab w:val="left" w:pos="34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4.</w:t>
      </w:r>
      <w:r w:rsidRPr="00620D8D">
        <w:rPr>
          <w:rFonts w:ascii="Times New Roman" w:eastAsia="Times New Roman" w:hAnsi="Times New Roman" w:cs="Times New Roman"/>
          <w:sz w:val="24"/>
          <w:szCs w:val="24"/>
          <w:lang w:eastAsia="pl-PL"/>
        </w:rPr>
        <w:tab/>
        <w:t>Zapytania dotyczące SIWZ muszą być kierowane w formie określonej w ust. 1 z adnotacją:</w:t>
      </w:r>
    </w:p>
    <w:p w:rsidR="00620D8D" w:rsidRPr="00620D8D" w:rsidRDefault="00620D8D" w:rsidP="00620D8D">
      <w:pPr>
        <w:autoSpaceDE w:val="0"/>
        <w:autoSpaceDN w:val="0"/>
        <w:adjustRightInd w:val="0"/>
        <w:spacing w:after="0" w:line="360" w:lineRule="auto"/>
        <w:ind w:left="365"/>
        <w:jc w:val="both"/>
        <w:rPr>
          <w:rFonts w:ascii="Times New Roman" w:eastAsia="Times New Roman" w:hAnsi="Times New Roman" w:cs="Times New Roman"/>
          <w:bCs/>
          <w:sz w:val="24"/>
          <w:szCs w:val="24"/>
          <w:lang w:eastAsia="pl-PL"/>
        </w:rPr>
      </w:pPr>
      <w:bookmarkStart w:id="4" w:name="_Hlk4576181"/>
      <w:r w:rsidRPr="00620D8D">
        <w:rPr>
          <w:rFonts w:ascii="Times New Roman" w:eastAsia="Times New Roman" w:hAnsi="Times New Roman" w:cs="Times New Roman"/>
          <w:b/>
          <w:bCs/>
          <w:sz w:val="24"/>
          <w:szCs w:val="24"/>
          <w:lang w:eastAsia="pl-PL"/>
        </w:rPr>
        <w:t>„Zapytania - dotyczy przetargu nieograniczonego na wykonanie obsługi technicznej poziomu P3.2 spalinowych zespołów trakcyjnych typu 218Mc, serii SA133 nr 029, 030, 031 – SKMMU.086. 48.19</w:t>
      </w:r>
      <w:bookmarkEnd w:id="4"/>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na</w:t>
      </w:r>
      <w:proofErr w:type="gramEnd"/>
      <w:r w:rsidRPr="00620D8D">
        <w:rPr>
          <w:rFonts w:ascii="Times New Roman" w:eastAsia="Times New Roman" w:hAnsi="Times New Roman" w:cs="Times New Roman"/>
          <w:b/>
          <w:bCs/>
          <w:sz w:val="24"/>
          <w:szCs w:val="24"/>
          <w:lang w:eastAsia="pl-PL"/>
        </w:rPr>
        <w:t xml:space="preserve"> adres email przetargi@skm.</w:t>
      </w:r>
      <w:proofErr w:type="gramStart"/>
      <w:r w:rsidRPr="00620D8D">
        <w:rPr>
          <w:rFonts w:ascii="Times New Roman" w:eastAsia="Times New Roman" w:hAnsi="Times New Roman" w:cs="Times New Roman"/>
          <w:b/>
          <w:bCs/>
          <w:sz w:val="24"/>
          <w:szCs w:val="24"/>
          <w:lang w:eastAsia="pl-PL"/>
        </w:rPr>
        <w:t>pkp</w:t>
      </w:r>
      <w:proofErr w:type="gramEnd"/>
      <w:r w:rsidRPr="00620D8D">
        <w:rPr>
          <w:rFonts w:ascii="Times New Roman" w:eastAsia="Times New Roman" w:hAnsi="Times New Roman" w:cs="Times New Roman"/>
          <w:b/>
          <w:bCs/>
          <w:sz w:val="24"/>
          <w:szCs w:val="24"/>
          <w:lang w:eastAsia="pl-PL"/>
        </w:rPr>
        <w:t>.pl.</w:t>
      </w:r>
    </w:p>
    <w:p w:rsidR="00620D8D" w:rsidRPr="00620D8D" w:rsidRDefault="00620D8D" w:rsidP="00620D8D">
      <w:p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5.</w:t>
      </w:r>
      <w:r w:rsidRPr="00620D8D">
        <w:rPr>
          <w:rFonts w:ascii="Times New Roman" w:eastAsia="Times New Roman" w:hAnsi="Times New Roman" w:cs="Times New Roman"/>
          <w:sz w:val="24"/>
          <w:szCs w:val="24"/>
          <w:lang w:eastAsia="pl-PL"/>
        </w:rPr>
        <w:tab/>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620D8D">
        <w:rPr>
          <w:rFonts w:ascii="Times New Roman" w:eastAsia="Times New Roman" w:hAnsi="Times New Roman" w:cs="Times New Roman"/>
          <w:sz w:val="24"/>
          <w:szCs w:val="24"/>
          <w:lang w:eastAsia="pl-PL"/>
        </w:rPr>
        <w:t>warunkiem że</w:t>
      </w:r>
      <w:proofErr w:type="gramEnd"/>
      <w:r w:rsidRPr="00620D8D">
        <w:rPr>
          <w:rFonts w:ascii="Times New Roman" w:eastAsia="Times New Roman" w:hAnsi="Times New Roman" w:cs="Times New Roman"/>
          <w:sz w:val="24"/>
          <w:szCs w:val="24"/>
          <w:lang w:eastAsia="pl-PL"/>
        </w:rPr>
        <w:t xml:space="preserve"> wniosek o wyjaśnienie treści SIWZ wpłynął do Zamawiającego nie później niż do końca dnia, w którym upływa połowa wyznaczonego terminu składania ofert.</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wniosek o wyjaśnienie treści SIWZ wpłynął po upływie terminu składania wniosku lub dotyczy udzielonych wyjaśnień, Zamawiający może udzielić wyjaśnień albo pozostawić wniosek bez rozpoznania.</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Przedłużenie terminu składania ofert nie wpływa na bieg terminu składania wniosku o wyjaśnienie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zapytań wraz z wyjaśnieniami Zamawiający przekaże Wykonawcom w formie określonej w ust. 1, którym przekazał SIWZ, bez ujawniania źródła zapytania, oraz zamieści na stronie internetowej.</w:t>
      </w:r>
    </w:p>
    <w:p w:rsidR="00620D8D" w:rsidRPr="00620D8D" w:rsidRDefault="00620D8D" w:rsidP="00620D8D">
      <w:pPr>
        <w:numPr>
          <w:ilvl w:val="0"/>
          <w:numId w:val="26"/>
        </w:numPr>
        <w:tabs>
          <w:tab w:val="left" w:pos="341"/>
        </w:tabs>
        <w:autoSpaceDE w:val="0"/>
        <w:autoSpaceDN w:val="0"/>
        <w:adjustRightInd w:val="0"/>
        <w:spacing w:after="0" w:line="360" w:lineRule="auto"/>
        <w:ind w:left="341" w:hanging="341"/>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Zamawiający nie będzie zwoływać zebrania wszystkich Wykonawców w celu wyjaśnienia wątpliwości dotyczących treści SIWZ.</w:t>
      </w:r>
    </w:p>
    <w:p w:rsidR="00620D8D" w:rsidRPr="00620D8D" w:rsidRDefault="00620D8D" w:rsidP="00620D8D">
      <w:pPr>
        <w:numPr>
          <w:ilvl w:val="0"/>
          <w:numId w:val="26"/>
        </w:numPr>
        <w:tabs>
          <w:tab w:val="left" w:pos="341"/>
        </w:tabs>
        <w:autoSpaceDE w:val="0"/>
        <w:autoSpaceDN w:val="0"/>
        <w:adjustRightInd w:val="0"/>
        <w:spacing w:after="0" w:line="360" w:lineRule="auto"/>
        <w:ind w:left="34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uzasadnionych przypadkach Zamawiający może przed upływem terminu składania ofert zmienić treść Specyfikacji Istotnych Warunków Zamówienia. </w:t>
      </w:r>
      <w:r w:rsidRPr="00620D8D">
        <w:rPr>
          <w:rFonts w:ascii="Times New Roman" w:eastAsia="Times New Roman" w:hAnsi="Times New Roman" w:cs="Times New Roman"/>
          <w:sz w:val="24"/>
          <w:szCs w:val="24"/>
          <w:u w:val="single"/>
          <w:lang w:eastAsia="pl-PL"/>
        </w:rPr>
        <w:t>Dokonaną zmianę treści Specyfikacji Zamawiający udostępnia na stronie internetowej</w:t>
      </w:r>
      <w:r w:rsidRPr="00620D8D">
        <w:rPr>
          <w:rFonts w:ascii="Times New Roman" w:eastAsia="Times New Roman" w:hAnsi="Times New Roman" w:cs="Times New Roman"/>
          <w:sz w:val="24"/>
          <w:szCs w:val="24"/>
          <w:lang w:eastAsia="pl-PL"/>
        </w:rPr>
        <w:t>, Przepis art. 37 ust. 5 stosuje się odpowiednio.</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 wyniku zmiany treści SIWZ </w:t>
      </w:r>
      <w:proofErr w:type="gramStart"/>
      <w:r w:rsidRPr="00620D8D">
        <w:rPr>
          <w:rFonts w:ascii="Times New Roman" w:eastAsia="Times New Roman" w:hAnsi="Times New Roman" w:cs="Times New Roman"/>
          <w:sz w:val="24"/>
          <w:szCs w:val="24"/>
          <w:lang w:eastAsia="pl-PL"/>
        </w:rPr>
        <w:t>nie prowadzącej</w:t>
      </w:r>
      <w:proofErr w:type="gramEnd"/>
      <w:r w:rsidRPr="00620D8D">
        <w:rPr>
          <w:rFonts w:ascii="Times New Roman" w:eastAsia="Times New Roman" w:hAnsi="Times New Roman" w:cs="Times New Roman"/>
          <w:sz w:val="24"/>
          <w:szCs w:val="24"/>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620D8D" w:rsidRPr="00620D8D" w:rsidRDefault="00620D8D" w:rsidP="00620D8D">
      <w:pPr>
        <w:numPr>
          <w:ilvl w:val="0"/>
          <w:numId w:val="27"/>
        </w:numPr>
        <w:tabs>
          <w:tab w:val="left" w:pos="398"/>
        </w:tabs>
        <w:autoSpaceDE w:val="0"/>
        <w:autoSpaceDN w:val="0"/>
        <w:adjustRightInd w:val="0"/>
        <w:spacing w:after="0" w:line="360" w:lineRule="auto"/>
        <w:ind w:left="398" w:hanging="398"/>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lastRenderedPageBreak/>
        <w:t>ROZDZIAŁ VIII</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WYMAGANIA DOTYCZĄCE WADIUM.</w:t>
      </w:r>
    </w:p>
    <w:p w:rsidR="00620D8D" w:rsidRPr="00620D8D" w:rsidRDefault="00620D8D" w:rsidP="00620D8D">
      <w:pPr>
        <w:widowControl w:val="0"/>
        <w:numPr>
          <w:ilvl w:val="1"/>
          <w:numId w:val="28"/>
        </w:numPr>
        <w:tabs>
          <w:tab w:val="left" w:pos="355"/>
        </w:tabs>
        <w:autoSpaceDE w:val="0"/>
        <w:autoSpaceDN w:val="0"/>
        <w:adjustRightInd w:val="0"/>
        <w:spacing w:after="0" w:line="360" w:lineRule="auto"/>
        <w:ind w:left="1140" w:hanging="431"/>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lang w:eastAsia="pl-PL"/>
        </w:rPr>
        <w:t xml:space="preserve">Oferta musi być zabezpieczona wadium w wysokości: </w:t>
      </w:r>
      <w:r w:rsidRPr="00620D8D">
        <w:rPr>
          <w:rFonts w:ascii="Times New Roman" w:eastAsia="Calibri" w:hAnsi="Times New Roman" w:cs="Times New Roman"/>
          <w:b/>
          <w:bCs/>
          <w:sz w:val="24"/>
          <w:szCs w:val="24"/>
        </w:rPr>
        <w:t xml:space="preserve">70 000,00 zł (słownie : </w:t>
      </w:r>
      <w:proofErr w:type="gramStart"/>
      <w:r w:rsidRPr="00620D8D">
        <w:rPr>
          <w:rFonts w:ascii="Times New Roman" w:eastAsia="Calibri" w:hAnsi="Times New Roman" w:cs="Times New Roman"/>
          <w:b/>
          <w:bCs/>
          <w:sz w:val="24"/>
          <w:szCs w:val="24"/>
        </w:rPr>
        <w:t>siedemdziesiąt  tysięcy</w:t>
      </w:r>
      <w:proofErr w:type="gramEnd"/>
      <w:r w:rsidRPr="00620D8D">
        <w:rPr>
          <w:rFonts w:ascii="Times New Roman" w:eastAsia="Calibri" w:hAnsi="Times New Roman" w:cs="Times New Roman"/>
          <w:b/>
          <w:bCs/>
          <w:sz w:val="24"/>
          <w:szCs w:val="24"/>
        </w:rPr>
        <w:t xml:space="preserve"> złotych) </w:t>
      </w:r>
      <w:r w:rsidRPr="00620D8D">
        <w:rPr>
          <w:rFonts w:ascii="Times New Roman" w:eastAsia="Calibri" w:hAnsi="Times New Roman" w:cs="Times New Roman"/>
          <w:sz w:val="24"/>
          <w:szCs w:val="24"/>
        </w:rPr>
        <w:t>wniesionym przez Wykonawcę przed upływem terminu składania ofert.</w:t>
      </w:r>
    </w:p>
    <w:p w:rsidR="00620D8D" w:rsidRPr="00620D8D" w:rsidRDefault="00620D8D" w:rsidP="00620D8D">
      <w:pPr>
        <w:widowControl w:val="0"/>
        <w:numPr>
          <w:ilvl w:val="0"/>
          <w:numId w:val="28"/>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może być wniesione w jednej lub kilku następujących formach: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pieniądzu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bankowych lub poręczeniach spółdzielczej kasy oszczędnościowo-kredytowej, z tym, że poręczenie kasy jest zawsze poręczeniem pieniężnym;</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 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numPr>
          <w:ilvl w:val="0"/>
          <w:numId w:val="29"/>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xml:space="preserve"> Wykonawca, którego oferta została wybrana:</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odmówił podpisania umowy w sprawie zamówienia publicznego na warunkach określonych w ofercie;</w:t>
      </w:r>
    </w:p>
    <w:p w:rsidR="00620D8D" w:rsidRPr="00620D8D" w:rsidRDefault="00620D8D" w:rsidP="00620D8D">
      <w:pPr>
        <w:tabs>
          <w:tab w:val="left" w:pos="355"/>
        </w:tabs>
        <w:autoSpaceDE w:val="0"/>
        <w:autoSpaceDN w:val="0"/>
        <w:adjustRightInd w:val="0"/>
        <w:spacing w:after="0" w:line="360" w:lineRule="auto"/>
        <w:ind w:left="113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nie wniósł wymaganego zabezpieczenia należytego wykonania umowy;</w:t>
      </w:r>
    </w:p>
    <w:p w:rsidR="00620D8D" w:rsidRPr="00620D8D" w:rsidRDefault="00620D8D" w:rsidP="00620D8D">
      <w:pPr>
        <w:tabs>
          <w:tab w:val="left" w:pos="355"/>
        </w:tabs>
        <w:autoSpaceDE w:val="0"/>
        <w:autoSpaceDN w:val="0"/>
        <w:adjustRightInd w:val="0"/>
        <w:spacing w:after="0" w:line="360" w:lineRule="auto"/>
        <w:ind w:left="1276" w:hanging="142"/>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zawarcie umowy w sprawie zamówienia publicznego stało się niemożliwe z przyczyn leżących po stronie Wykonawcy.</w:t>
      </w:r>
    </w:p>
    <w:p w:rsidR="00620D8D" w:rsidRPr="00620D8D" w:rsidRDefault="00620D8D" w:rsidP="00620D8D">
      <w:pPr>
        <w:numPr>
          <w:ilvl w:val="1"/>
          <w:numId w:val="30"/>
        </w:numPr>
        <w:tabs>
          <w:tab w:val="left" w:pos="355"/>
        </w:tabs>
        <w:autoSpaceDE w:val="0"/>
        <w:autoSpaceDN w:val="0"/>
        <w:adjustRightInd w:val="0"/>
        <w:spacing w:after="0" w:line="360" w:lineRule="auto"/>
        <w:ind w:left="1134" w:hanging="425"/>
        <w:contextualSpacing/>
        <w:jc w:val="both"/>
        <w:rPr>
          <w:rFonts w:ascii="Times New Roman" w:eastAsia="Times New Roman" w:hAnsi="Times New Roman" w:cs="Times New Roman"/>
          <w:sz w:val="24"/>
          <w:szCs w:val="24"/>
          <w:u w:val="single"/>
          <w:lang w:eastAsia="pl-PL"/>
        </w:rPr>
      </w:pPr>
      <w:r w:rsidRPr="00620D8D">
        <w:rPr>
          <w:rFonts w:ascii="Times New Roman" w:eastAsia="Times New Roman" w:hAnsi="Times New Roman" w:cs="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Wniesione wadium musi zabezpieczać ofertę Wykonawcy przez cały okres związania ofertą.</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rsidR="00620D8D" w:rsidRPr="00620D8D" w:rsidRDefault="00620D8D" w:rsidP="00620D8D">
      <w:pPr>
        <w:widowControl w:val="0"/>
        <w:numPr>
          <w:ilvl w:val="0"/>
          <w:numId w:val="30"/>
        </w:numPr>
        <w:autoSpaceDE w:val="0"/>
        <w:autoSpaceDN w:val="0"/>
        <w:adjustRightInd w:val="0"/>
        <w:spacing w:after="0" w:line="360" w:lineRule="auto"/>
        <w:contextualSpacing/>
        <w:jc w:val="both"/>
        <w:rPr>
          <w:rFonts w:ascii="Times New Roman" w:eastAsia="Calibri" w:hAnsi="Times New Roman" w:cs="Times New Roman"/>
          <w:b/>
          <w:sz w:val="24"/>
          <w:szCs w:val="24"/>
        </w:rPr>
      </w:pPr>
      <w:r w:rsidRPr="00620D8D">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620D8D">
        <w:rPr>
          <w:rFonts w:ascii="Times New Roman" w:eastAsia="Calibri" w:hAnsi="Times New Roman" w:cs="Times New Roman"/>
          <w:b/>
          <w:bCs/>
          <w:sz w:val="24"/>
          <w:szCs w:val="24"/>
        </w:rPr>
        <w:t xml:space="preserve">„Dotyczy </w:t>
      </w:r>
      <w:r w:rsidRPr="00620D8D">
        <w:rPr>
          <w:rFonts w:ascii="Times New Roman" w:eastAsia="Calibri" w:hAnsi="Times New Roman" w:cs="Times New Roman"/>
          <w:b/>
          <w:bCs/>
          <w:sz w:val="24"/>
          <w:szCs w:val="24"/>
        </w:rPr>
        <w:lastRenderedPageBreak/>
        <w:t>przetargu nieograniczonego na wykonanie obsługi technicznej poziomu P3.2 spalinowych zespołów trakcyjnych typu 218Mc, serii SA133 nr 029, 030, 031– SKMMU.086.48.19”</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Potwierdzeniem wniesienia wadium w jednej z form określonych w ust. 2, pkt 2.2-2.5 jest oryginalny dokument banku, ubezpieczyciela lub poręczyciela, wystawiony na Zamawiającego z oznaczeniem, iż „</w:t>
      </w:r>
      <w:r w:rsidRPr="00620D8D">
        <w:rPr>
          <w:rFonts w:ascii="Times New Roman" w:eastAsia="Times New Roman" w:hAnsi="Times New Roman" w:cs="Times New Roman"/>
          <w:b/>
          <w:bCs/>
          <w:sz w:val="24"/>
          <w:szCs w:val="24"/>
          <w:lang w:eastAsia="pl-PL"/>
        </w:rPr>
        <w:t xml:space="preserve">Wadium </w:t>
      </w:r>
      <w:r w:rsidRPr="00620D8D">
        <w:rPr>
          <w:rFonts w:ascii="Times New Roman" w:eastAsia="Calibri" w:hAnsi="Times New Roman" w:cs="Times New Roman"/>
          <w:b/>
          <w:bCs/>
          <w:sz w:val="24"/>
          <w:szCs w:val="24"/>
        </w:rPr>
        <w:t>- dotyczy przetargu nieograniczonego na wykonanie obsługi technicznej poziomu P3.2 spalinowych zespołów trakcyjnych typu 218Mc, serii SA133 nr 029, 030, 031 – SKMMU.086.48.19</w:t>
      </w:r>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Cs/>
          <w:sz w:val="24"/>
          <w:szCs w:val="24"/>
          <w:lang w:eastAsia="pl-PL"/>
        </w:rPr>
        <w:t>.</w:t>
      </w:r>
    </w:p>
    <w:p w:rsidR="00620D8D" w:rsidRPr="00620D8D" w:rsidRDefault="00620D8D" w:rsidP="00620D8D">
      <w:pPr>
        <w:numPr>
          <w:ilvl w:val="0"/>
          <w:numId w:val="30"/>
        </w:numPr>
        <w:tabs>
          <w:tab w:val="left" w:pos="235"/>
        </w:tabs>
        <w:autoSpaceDE w:val="0"/>
        <w:autoSpaceDN w:val="0"/>
        <w:adjustRightInd w:val="0"/>
        <w:spacing w:after="0" w:line="360" w:lineRule="auto"/>
        <w:ind w:left="499" w:hanging="35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620D8D" w:rsidRPr="00620D8D" w:rsidRDefault="00620D8D" w:rsidP="00620D8D">
      <w:pPr>
        <w:widowControl w:val="0"/>
        <w:numPr>
          <w:ilvl w:val="0"/>
          <w:numId w:val="30"/>
        </w:numPr>
        <w:tabs>
          <w:tab w:val="left" w:pos="355"/>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dokona zwrotu wadium:</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wszystkim Wykonawcom niezwłocznie po wyborze oferty najkorzystniejszej lub unieważnieniu postępowania, z wyjątkiem 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 zastrzeżeniem art. 46 ust. 4a ustawy;</w:t>
      </w:r>
    </w:p>
    <w:p w:rsidR="00620D8D" w:rsidRPr="00620D8D" w:rsidRDefault="00620D8D" w:rsidP="00620D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Wykonawcy, którego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t xml:space="preserve"> najkorzystniejsza, Zamawiający zwraca wadium niezwłocznie po zawarciu umowy w sprawie zamówienia publicznego oraz wniesieniu zabezpieczenia należytego wykonania umowy.</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620D8D" w:rsidRPr="00620D8D" w:rsidRDefault="00620D8D" w:rsidP="00620D8D">
      <w:pPr>
        <w:widowControl w:val="0"/>
        <w:numPr>
          <w:ilvl w:val="0"/>
          <w:numId w:val="31"/>
        </w:numPr>
        <w:tabs>
          <w:tab w:val="left" w:pos="312"/>
        </w:tabs>
        <w:autoSpaceDE w:val="0"/>
        <w:autoSpaceDN w:val="0"/>
        <w:adjustRightInd w:val="0"/>
        <w:spacing w:after="0" w:line="360" w:lineRule="auto"/>
        <w:ind w:left="714" w:hanging="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przypadkach określonych w art. 46 ust. 4a oraz ust. 5 ustawy, Zamawiający zatrzymuje wadium wraz z odsetkami, </w:t>
      </w:r>
      <w:proofErr w:type="gramStart"/>
      <w:r w:rsidRPr="00620D8D">
        <w:rPr>
          <w:rFonts w:ascii="Times New Roman" w:eastAsia="Times New Roman" w:hAnsi="Times New Roman" w:cs="Times New Roman"/>
          <w:sz w:val="24"/>
          <w:szCs w:val="24"/>
          <w:lang w:eastAsia="pl-PL"/>
        </w:rPr>
        <w:t>tj. gdy</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którego oferta została wybrana:</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odmówił</w:t>
      </w:r>
      <w:proofErr w:type="gramEnd"/>
      <w:r w:rsidRPr="00620D8D">
        <w:rPr>
          <w:rFonts w:ascii="Times New Roman" w:eastAsia="Times New Roman" w:hAnsi="Times New Roman" w:cs="Times New Roman"/>
          <w:sz w:val="24"/>
          <w:szCs w:val="24"/>
          <w:lang w:eastAsia="pl-PL"/>
        </w:rPr>
        <w:t xml:space="preserve"> podpisania umowy w sprawie zamówienia publicznego na warunkach określonych w ofercie;</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nie</w:t>
      </w:r>
      <w:proofErr w:type="gramEnd"/>
      <w:r w:rsidRPr="00620D8D">
        <w:rPr>
          <w:rFonts w:ascii="Times New Roman" w:eastAsia="Times New Roman" w:hAnsi="Times New Roman" w:cs="Times New Roman"/>
          <w:sz w:val="24"/>
          <w:szCs w:val="24"/>
          <w:lang w:eastAsia="pl-PL"/>
        </w:rPr>
        <w:t xml:space="preserve"> wniósł wymaganego zabezpieczenia należytego wykonania umowy;</w:t>
      </w:r>
    </w:p>
    <w:p w:rsidR="00620D8D" w:rsidRPr="00620D8D" w:rsidRDefault="00620D8D" w:rsidP="00620D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zawarcie umowy w sprawie zamówienia publicznego stało się niemożliwe </w:t>
      </w:r>
      <w:proofErr w:type="gramStart"/>
      <w:r w:rsidRPr="00620D8D">
        <w:rPr>
          <w:rFonts w:ascii="Times New Roman" w:eastAsia="Times New Roman" w:hAnsi="Times New Roman" w:cs="Times New Roman"/>
          <w:sz w:val="24"/>
          <w:szCs w:val="24"/>
          <w:lang w:eastAsia="pl-PL"/>
        </w:rPr>
        <w:t>z  przyczyn</w:t>
      </w:r>
      <w:proofErr w:type="gramEnd"/>
      <w:r w:rsidRPr="00620D8D">
        <w:rPr>
          <w:rFonts w:ascii="Times New Roman" w:eastAsia="Times New Roman" w:hAnsi="Times New Roman" w:cs="Times New Roman"/>
          <w:sz w:val="24"/>
          <w:szCs w:val="24"/>
          <w:lang w:eastAsia="pl-PL"/>
        </w:rPr>
        <w:t xml:space="preserve"> leżących po stronie Wykonawcy;</w:t>
      </w:r>
    </w:p>
    <w:p w:rsidR="00620D8D" w:rsidRPr="00620D8D" w:rsidRDefault="00620D8D" w:rsidP="00620D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620D8D">
        <w:rPr>
          <w:rFonts w:ascii="Times New Roman" w:eastAsia="Times New Roman" w:hAnsi="Times New Roman" w:cs="Times New Roman"/>
          <w:sz w:val="24"/>
          <w:szCs w:val="24"/>
          <w:lang w:eastAsia="pl-PL"/>
        </w:rPr>
        <w:br/>
        <w:t xml:space="preserve">potwierdzających okoliczności, o których mowa w art. 25 ust. 1, oświadczenia, o </w:t>
      </w:r>
      <w:r w:rsidRPr="00620D8D">
        <w:rPr>
          <w:rFonts w:ascii="Times New Roman" w:eastAsia="Times New Roman" w:hAnsi="Times New Roman" w:cs="Times New Roman"/>
          <w:sz w:val="24"/>
          <w:szCs w:val="24"/>
          <w:lang w:eastAsia="pl-PL"/>
        </w:rPr>
        <w:lastRenderedPageBreak/>
        <w:t xml:space="preserve">którym mowa w art. 25a ust. 1, pełnomocnictw lub nie wyraził zgody na poprawienie omyłki, o której mowa w art. 87 ust. 2 pkt 3, co spowodowało brak możliwości wybrania oferty złożonej przez </w:t>
      </w:r>
      <w:proofErr w:type="gramStart"/>
      <w:r w:rsidRPr="00620D8D">
        <w:rPr>
          <w:rFonts w:ascii="Times New Roman" w:eastAsia="Times New Roman" w:hAnsi="Times New Roman" w:cs="Times New Roman"/>
          <w:sz w:val="24"/>
          <w:szCs w:val="24"/>
          <w:lang w:eastAsia="pl-PL"/>
        </w:rPr>
        <w:t>Wykonawcę jako</w:t>
      </w:r>
      <w:proofErr w:type="gramEnd"/>
      <w:r w:rsidRPr="00620D8D">
        <w:rPr>
          <w:rFonts w:ascii="Times New Roman" w:eastAsia="Times New Roman" w:hAnsi="Times New Roman" w:cs="Times New Roman"/>
          <w:sz w:val="24"/>
          <w:szCs w:val="24"/>
          <w:lang w:eastAsia="pl-PL"/>
        </w:rPr>
        <w:t xml:space="preserve"> najkorzystniejszej.</w:t>
      </w:r>
    </w:p>
    <w:p w:rsidR="00620D8D" w:rsidRPr="00620D8D" w:rsidRDefault="00620D8D" w:rsidP="00620D8D">
      <w:pPr>
        <w:numPr>
          <w:ilvl w:val="0"/>
          <w:numId w:val="31"/>
        </w:numPr>
        <w:tabs>
          <w:tab w:val="left" w:pos="312"/>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żąda ponownego wniesienia wadium przez Wykonawcę, któremu zwrócono</w:t>
      </w:r>
      <w:r w:rsidRPr="00620D8D">
        <w:rPr>
          <w:rFonts w:ascii="Times New Roman" w:eastAsia="Times New Roman" w:hAnsi="Times New Roman" w:cs="Times New Roman"/>
          <w:sz w:val="24"/>
          <w:szCs w:val="24"/>
          <w:lang w:eastAsia="pl-PL"/>
        </w:rPr>
        <w:br/>
        <w:t xml:space="preserve">wadium niezwłocznie po wyborze oferty najkorzystniejszej lub unieważnieniu postępowania, jeżeli w wyniku rozstrzygnięcia odwołania jego oferta została </w:t>
      </w:r>
      <w:proofErr w:type="gramStart"/>
      <w:r w:rsidRPr="00620D8D">
        <w:rPr>
          <w:rFonts w:ascii="Times New Roman" w:eastAsia="Times New Roman" w:hAnsi="Times New Roman" w:cs="Times New Roman"/>
          <w:sz w:val="24"/>
          <w:szCs w:val="24"/>
          <w:lang w:eastAsia="pl-PL"/>
        </w:rPr>
        <w:t>wybrana jako</w:t>
      </w:r>
      <w:proofErr w:type="gramEnd"/>
      <w:r w:rsidRPr="00620D8D">
        <w:rPr>
          <w:rFonts w:ascii="Times New Roman" w:eastAsia="Times New Roman" w:hAnsi="Times New Roman" w:cs="Times New Roman"/>
          <w:sz w:val="24"/>
          <w:szCs w:val="24"/>
          <w:lang w:eastAsia="pl-PL"/>
        </w:rPr>
        <w:br/>
        <w:t>najkorzystniejsza. Wykonawca wnosi wadium w terminie określonym przez Zamawiającego.</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IX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TERMIN ZWIĄZANIA OFERTĄ.</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niniejszym postępowaniu termin związania ofertą wynosi </w:t>
      </w:r>
      <w:r w:rsidRPr="00620D8D">
        <w:rPr>
          <w:rFonts w:ascii="Times New Roman" w:eastAsia="Times New Roman" w:hAnsi="Times New Roman" w:cs="Times New Roman"/>
          <w:b/>
          <w:bCs/>
          <w:sz w:val="24"/>
          <w:szCs w:val="24"/>
          <w:lang w:eastAsia="pl-PL"/>
        </w:rPr>
        <w:t xml:space="preserve">60 dni </w:t>
      </w:r>
      <w:r w:rsidRPr="00620D8D">
        <w:rPr>
          <w:rFonts w:ascii="Times New Roman" w:eastAsia="Times New Roman" w:hAnsi="Times New Roman" w:cs="Times New Roman"/>
          <w:sz w:val="24"/>
          <w:szCs w:val="24"/>
          <w:lang w:eastAsia="pl-PL"/>
        </w:rPr>
        <w:t>od dnia składania ofert.</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PRZYGOTOWANIA OFERT.</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Każdy Wykonawca może złożyć w niniejszym przetargu tylko jedną ofertę.</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składa ofertę o dopuszczenie do udziału w postępowaniu, dalej „wniosek” za pośrednictwem </w:t>
      </w:r>
      <w:r w:rsidRPr="00620D8D">
        <w:rPr>
          <w:rFonts w:ascii="Times New Roman" w:eastAsia="Times New Roman" w:hAnsi="Times New Roman" w:cs="Times New Roman"/>
          <w:b/>
          <w:sz w:val="24"/>
          <w:szCs w:val="24"/>
          <w:lang w:eastAsia="pl-PL"/>
        </w:rPr>
        <w:t xml:space="preserve">Formularza do złożenia, zmiany, wycofania oferty lub wniosku </w:t>
      </w:r>
      <w:r w:rsidRPr="00620D8D">
        <w:rPr>
          <w:rFonts w:ascii="Times New Roman" w:eastAsia="Times New Roman" w:hAnsi="Times New Roman" w:cs="Times New Roman"/>
          <w:sz w:val="24"/>
          <w:szCs w:val="24"/>
          <w:lang w:eastAsia="pl-PL"/>
        </w:rPr>
        <w:t xml:space="preserve">dostępnego na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xml:space="preserve"> i udostępnionego również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Klucz publiczny niezbędny do zaszyfrowania oferty przez Wykonawcę jest dostępny dla Wykonawców na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W formularzu oferty Wykonawca zobowiązany jest podać adres skrzynki </w:t>
      </w:r>
      <w:proofErr w:type="spellStart"/>
      <w:r w:rsidRPr="00620D8D">
        <w:rPr>
          <w:rFonts w:ascii="Times New Roman" w:eastAsia="Times New Roman" w:hAnsi="Times New Roman" w:cs="Times New Roman"/>
          <w:sz w:val="24"/>
          <w:szCs w:val="24"/>
          <w:lang w:eastAsia="pl-PL"/>
        </w:rPr>
        <w:t>ePUAP</w:t>
      </w:r>
      <w:proofErr w:type="spellEnd"/>
      <w:r w:rsidRPr="00620D8D">
        <w:rPr>
          <w:rFonts w:ascii="Times New Roman" w:eastAsia="Times New Roman" w:hAnsi="Times New Roman" w:cs="Times New Roman"/>
          <w:sz w:val="24"/>
          <w:szCs w:val="24"/>
          <w:lang w:eastAsia="pl-PL"/>
        </w:rPr>
        <w:t>, na którym prowadzona będzie korespondencja związana z postępowaniem.</w:t>
      </w:r>
    </w:p>
    <w:p w:rsidR="00620D8D" w:rsidRPr="00620D8D" w:rsidRDefault="00620D8D" w:rsidP="00620D8D">
      <w:pPr>
        <w:numPr>
          <w:ilvl w:val="0"/>
          <w:numId w:val="32"/>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Oferta musi być sporządzona w języku polskim, z zachowaniem postaci elektronicznej w formacie danych pdf, </w:t>
      </w:r>
      <w:proofErr w:type="spellStart"/>
      <w:proofErr w:type="gramStart"/>
      <w:r w:rsidRPr="00620D8D">
        <w:rPr>
          <w:rFonts w:ascii="Times New Roman" w:eastAsia="Calibri" w:hAnsi="Times New Roman" w:cs="Times New Roman"/>
          <w:sz w:val="24"/>
          <w:szCs w:val="24"/>
        </w:rPr>
        <w:t>doc</w:t>
      </w:r>
      <w:proofErr w:type="spellEnd"/>
      <w:r w:rsidRPr="00620D8D">
        <w:rPr>
          <w:rFonts w:ascii="Times New Roman" w:eastAsia="Calibri" w:hAnsi="Times New Roman" w:cs="Times New Roman"/>
          <w:sz w:val="24"/>
          <w:szCs w:val="24"/>
        </w:rPr>
        <w:t>, .</w:t>
      </w:r>
      <w:proofErr w:type="spellStart"/>
      <w:proofErr w:type="gramEnd"/>
      <w:r w:rsidRPr="00620D8D">
        <w:rPr>
          <w:rFonts w:ascii="Times New Roman" w:eastAsia="Calibri" w:hAnsi="Times New Roman" w:cs="Times New Roman"/>
          <w:sz w:val="24"/>
          <w:szCs w:val="24"/>
        </w:rPr>
        <w:t>docx</w:t>
      </w:r>
      <w:proofErr w:type="spellEnd"/>
      <w:r w:rsidRPr="00620D8D">
        <w:rPr>
          <w:rFonts w:ascii="Times New Roman" w:eastAsia="Calibri" w:hAnsi="Times New Roman" w:cs="Times New Roman"/>
          <w:sz w:val="24"/>
          <w:szCs w:val="24"/>
        </w:rPr>
        <w:t>, .</w:t>
      </w:r>
      <w:proofErr w:type="spellStart"/>
      <w:proofErr w:type="gramStart"/>
      <w:r w:rsidRPr="00620D8D">
        <w:rPr>
          <w:rFonts w:ascii="Times New Roman" w:eastAsia="Calibri" w:hAnsi="Times New Roman" w:cs="Times New Roman"/>
          <w:sz w:val="24"/>
          <w:szCs w:val="24"/>
        </w:rPr>
        <w:t>utf</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xps</w:t>
      </w:r>
      <w:proofErr w:type="spellEnd"/>
      <w:r w:rsidRPr="00620D8D">
        <w:rPr>
          <w:rFonts w:ascii="Times New Roman" w:eastAsia="Calibri" w:hAnsi="Times New Roman" w:cs="Times New Roman"/>
          <w:sz w:val="24"/>
          <w:szCs w:val="24"/>
        </w:rPr>
        <w:t>, .</w:t>
      </w:r>
      <w:proofErr w:type="spellStart"/>
      <w:r w:rsidRPr="00620D8D">
        <w:rPr>
          <w:rFonts w:ascii="Times New Roman" w:eastAsia="Calibri" w:hAnsi="Times New Roman" w:cs="Times New Roman"/>
          <w:sz w:val="24"/>
          <w:szCs w:val="24"/>
        </w:rPr>
        <w:t>odt</w:t>
      </w:r>
      <w:proofErr w:type="spellEnd"/>
      <w:proofErr w:type="gramEnd"/>
      <w:r w:rsidRPr="00620D8D">
        <w:rPr>
          <w:rFonts w:ascii="Times New Roman" w:eastAsia="Calibri" w:hAnsi="Times New Roman" w:cs="Times New Roman"/>
          <w:sz w:val="24"/>
          <w:szCs w:val="24"/>
        </w:rPr>
        <w:t xml:space="preserve">, </w:t>
      </w:r>
      <w:r w:rsidRPr="00620D8D">
        <w:rPr>
          <w:rFonts w:ascii="Times New Roman" w:eastAsia="Times New Roman" w:hAnsi="Times New Roman" w:cs="Times New Roman"/>
          <w:sz w:val="24"/>
          <w:szCs w:val="24"/>
          <w:lang w:eastAsia="pl-PL"/>
        </w:rPr>
        <w:t xml:space="preserve">i podpisana kwalifikowanym podpisem elektronicznym. Sposób złożenia oferty, w tym zaszyfrowania oferty opisany został w Regulaminie korzystania z </w:t>
      </w:r>
      <w:proofErr w:type="spellStart"/>
      <w:r w:rsidRPr="00620D8D">
        <w:rPr>
          <w:rFonts w:ascii="Times New Roman" w:eastAsia="Times New Roman" w:hAnsi="Times New Roman" w:cs="Times New Roman"/>
          <w:sz w:val="24"/>
          <w:szCs w:val="24"/>
          <w:lang w:eastAsia="pl-PL"/>
        </w:rPr>
        <w:t>miniPortalu</w:t>
      </w:r>
      <w:proofErr w:type="spellEnd"/>
      <w:r w:rsidRPr="00620D8D">
        <w:rPr>
          <w:rFonts w:ascii="Times New Roman" w:eastAsia="Times New Roman" w:hAnsi="Times New Roman" w:cs="Times New Roman"/>
          <w:sz w:val="24"/>
          <w:szCs w:val="24"/>
          <w:lang w:eastAsia="pl-PL"/>
        </w:rPr>
        <w:t xml:space="preserve">, dostępnym pod adresem </w:t>
      </w:r>
      <w:hyperlink r:id="rId9" w:history="1">
        <w:r w:rsidRPr="00620D8D">
          <w:rPr>
            <w:rFonts w:ascii="Times New Roman" w:eastAsia="Times New Roman" w:hAnsi="Times New Roman" w:cs="Times New Roman"/>
            <w:sz w:val="24"/>
            <w:szCs w:val="24"/>
            <w:u w:val="single"/>
            <w:lang w:eastAsia="pl-PL"/>
          </w:rPr>
          <w:t>https://miniportal.uzp.gov.pl/WarunkiUslugi.aspx</w:t>
        </w:r>
      </w:hyperlink>
      <w:r w:rsidRPr="00620D8D">
        <w:rPr>
          <w:rFonts w:ascii="Times New Roman" w:eastAsia="Times New Roman" w:hAnsi="Times New Roman" w:cs="Times New Roman"/>
          <w:sz w:val="24"/>
          <w:szCs w:val="24"/>
          <w:lang w:eastAsia="pl-PL"/>
        </w:rPr>
        <w:t>. Ofertę należy złożyć w oryginale.</w:t>
      </w:r>
    </w:p>
    <w:p w:rsidR="00620D8D" w:rsidRPr="00620D8D" w:rsidRDefault="00620D8D" w:rsidP="00620D8D">
      <w:pPr>
        <w:numPr>
          <w:ilvl w:val="0"/>
          <w:numId w:val="33"/>
        </w:numPr>
        <w:tabs>
          <w:tab w:val="left" w:pos="355"/>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Dokumenty sporządzone w języku obcym muszą być złożone wraz z tłumaczeniem na język polski.</w:t>
      </w:r>
    </w:p>
    <w:p w:rsidR="00620D8D" w:rsidRPr="00620D8D" w:rsidRDefault="00620D8D" w:rsidP="00620D8D">
      <w:pPr>
        <w:numPr>
          <w:ilvl w:val="0"/>
          <w:numId w:val="33"/>
        </w:numPr>
        <w:tabs>
          <w:tab w:val="left" w:pos="355"/>
        </w:tabs>
        <w:autoSpaceDE w:val="0"/>
        <w:autoSpaceDN w:val="0"/>
        <w:adjustRightInd w:val="0"/>
        <w:spacing w:after="0" w:line="360" w:lineRule="auto"/>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Treść oferty musi odpowiadać treści SIWZ.</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Wszelkie informacje stanowiące tajemnicę przedsiębiorstwa w rozumieniu ustawy z dnia 16 kwietnia 1993 r. o zwalczaniu nieuczciwej konkurencji, które Wykonawca </w:t>
      </w:r>
      <w:proofErr w:type="gramStart"/>
      <w:r w:rsidRPr="00620D8D">
        <w:rPr>
          <w:rFonts w:ascii="Times New Roman" w:eastAsia="Times New Roman" w:hAnsi="Times New Roman" w:cs="Times New Roman"/>
          <w:sz w:val="24"/>
          <w:szCs w:val="24"/>
          <w:lang w:eastAsia="pl-PL"/>
        </w:rPr>
        <w:t>zastrzeże jako</w:t>
      </w:r>
      <w:proofErr w:type="gramEnd"/>
      <w:r w:rsidRPr="00620D8D">
        <w:rPr>
          <w:rFonts w:ascii="Times New Roman" w:eastAsia="Times New Roman" w:hAnsi="Times New Roman" w:cs="Times New Roman"/>
          <w:sz w:val="24"/>
          <w:szCs w:val="24"/>
          <w:lang w:eastAsia="pl-PL"/>
        </w:rPr>
        <w:t xml:space="preserve">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620D8D" w:rsidRPr="00620D8D" w:rsidRDefault="00620D8D" w:rsidP="00620D8D">
      <w:pPr>
        <w:numPr>
          <w:ilvl w:val="0"/>
          <w:numId w:val="33"/>
        </w:numPr>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Do oferty należy dołączyć Jednolity Europejski Dokument Zamówienia (JEDZ) w postaci elektronicznej opatrzonej kwalifikowanym podpisem elektronicznym z certyfikatem, a </w:t>
      </w:r>
      <w:r w:rsidRPr="00620D8D">
        <w:rPr>
          <w:rFonts w:ascii="Times New Roman" w:eastAsia="Times New Roman" w:hAnsi="Times New Roman" w:cs="Times New Roman"/>
          <w:sz w:val="24"/>
          <w:szCs w:val="24"/>
          <w:lang w:eastAsia="pl-PL"/>
        </w:rPr>
        <w:lastRenderedPageBreak/>
        <w:t>następnie wraz z plikami stanowiącymi ofertę skompresować do jednego pliku archiwum (ZIP).</w:t>
      </w:r>
    </w:p>
    <w:p w:rsidR="00620D8D" w:rsidRPr="00620D8D" w:rsidRDefault="00620D8D" w:rsidP="00620D8D">
      <w:pPr>
        <w:numPr>
          <w:ilvl w:val="0"/>
          <w:numId w:val="33"/>
        </w:numPr>
        <w:tabs>
          <w:tab w:val="left" w:pos="355"/>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Oferta winna zawierać, co najmniej następujące informacje: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 Wykonawcy (nazwę Wykonawcy, dokładny adres, telefon, adres email)</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przedmiot</w:t>
      </w:r>
      <w:proofErr w:type="gramEnd"/>
      <w:r w:rsidRPr="00620D8D">
        <w:rPr>
          <w:rFonts w:ascii="Times New Roman" w:eastAsia="Times New Roman" w:hAnsi="Times New Roman" w:cs="Times New Roman"/>
          <w:sz w:val="24"/>
          <w:szCs w:val="24"/>
          <w:lang w:eastAsia="pl-PL"/>
        </w:rPr>
        <w:t xml:space="preserve"> oferty,</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cenę</w:t>
      </w:r>
      <w:proofErr w:type="gramEnd"/>
      <w:r w:rsidRPr="00620D8D">
        <w:rPr>
          <w:rFonts w:ascii="Times New Roman" w:eastAsia="Times New Roman" w:hAnsi="Times New Roman" w:cs="Times New Roman"/>
          <w:sz w:val="24"/>
          <w:szCs w:val="24"/>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wskazanie</w:t>
      </w:r>
      <w:proofErr w:type="gramEnd"/>
      <w:r w:rsidRPr="00620D8D">
        <w:rPr>
          <w:rFonts w:ascii="Times New Roman" w:eastAsia="Times New Roman" w:hAnsi="Times New Roman" w:cs="Times New Roman"/>
          <w:sz w:val="24"/>
          <w:szCs w:val="24"/>
          <w:lang w:eastAsia="pl-PL"/>
        </w:rPr>
        <w:t xml:space="preserve"> przez Wykonawcę części zamówienia, których wykonanie zamierza powierzyć podwykonawcom, i podanie przez wykonawcę firm podwykonawców,</w:t>
      </w:r>
    </w:p>
    <w:p w:rsidR="00620D8D" w:rsidRPr="00620D8D" w:rsidRDefault="00620D8D" w:rsidP="00620D8D">
      <w:pPr>
        <w:numPr>
          <w:ilvl w:val="0"/>
          <w:numId w:val="34"/>
        </w:numPr>
        <w:tabs>
          <w:tab w:val="left" w:pos="720"/>
        </w:tabs>
        <w:autoSpaceDE w:val="0"/>
        <w:autoSpaceDN w:val="0"/>
        <w:adjustRightInd w:val="0"/>
        <w:spacing w:after="0" w:line="360" w:lineRule="auto"/>
        <w:ind w:left="720" w:hanging="360"/>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szczegółowy</w:t>
      </w:r>
      <w:proofErr w:type="gramEnd"/>
      <w:r w:rsidRPr="00620D8D">
        <w:rPr>
          <w:rFonts w:ascii="Times New Roman" w:eastAsia="Times New Roman" w:hAnsi="Times New Roman" w:cs="Times New Roman"/>
          <w:sz w:val="24"/>
          <w:szCs w:val="24"/>
          <w:lang w:eastAsia="pl-PL"/>
        </w:rPr>
        <w:t xml:space="preserve"> wykaz załączonych dokumentów.</w:t>
      </w:r>
    </w:p>
    <w:p w:rsidR="00620D8D" w:rsidRPr="00620D8D" w:rsidRDefault="00620D8D" w:rsidP="00620D8D">
      <w:pPr>
        <w:numPr>
          <w:ilvl w:val="0"/>
          <w:numId w:val="35"/>
        </w:numPr>
        <w:tabs>
          <w:tab w:val="left" w:pos="355"/>
        </w:tabs>
        <w:autoSpaceDE w:val="0"/>
        <w:autoSpaceDN w:val="0"/>
        <w:adjustRightInd w:val="0"/>
        <w:spacing w:after="0" w:line="360" w:lineRule="auto"/>
        <w:ind w:left="360" w:hanging="36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620D8D" w:rsidRPr="00620D8D" w:rsidRDefault="00620D8D" w:rsidP="00620D8D">
      <w:pPr>
        <w:numPr>
          <w:ilvl w:val="0"/>
          <w:numId w:val="36"/>
        </w:numPr>
        <w:tabs>
          <w:tab w:val="left" w:pos="331"/>
        </w:tabs>
        <w:autoSpaceDE w:val="0"/>
        <w:autoSpaceDN w:val="0"/>
        <w:adjustRightInd w:val="0"/>
        <w:spacing w:after="0" w:line="360" w:lineRule="auto"/>
        <w:ind w:left="284" w:hanging="43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niezwłocznie zawiadamia Wykonawcę o złożeniu oferty po terminie oraz zwraca ofertę po upływie terminu do wniesienia odwołania.</w:t>
      </w:r>
    </w:p>
    <w:p w:rsidR="00620D8D" w:rsidRPr="00620D8D" w:rsidRDefault="00620D8D" w:rsidP="00620D8D">
      <w:pPr>
        <w:numPr>
          <w:ilvl w:val="0"/>
          <w:numId w:val="37"/>
        </w:numPr>
        <w:tabs>
          <w:tab w:val="left" w:pos="331"/>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Wszystkie załączniki do SIWZ (w tym także projekt umowy) stanowią integralną część niniejszej SIWZ.</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w:t>
      </w:r>
      <w:proofErr w:type="gramStart"/>
      <w:r w:rsidRPr="00620D8D">
        <w:rPr>
          <w:rFonts w:ascii="Times New Roman" w:eastAsia="Times New Roman" w:hAnsi="Times New Roman" w:cs="Times New Roman"/>
          <w:sz w:val="24"/>
          <w:szCs w:val="24"/>
          <w:lang w:eastAsia="pl-PL"/>
        </w:rPr>
        <w:t>rejestru jako</w:t>
      </w:r>
      <w:proofErr w:type="gramEnd"/>
      <w:r w:rsidRPr="00620D8D">
        <w:rPr>
          <w:rFonts w:ascii="Times New Roman" w:eastAsia="Times New Roman" w:hAnsi="Times New Roman" w:cs="Times New Roman"/>
          <w:sz w:val="24"/>
          <w:szCs w:val="24"/>
          <w:lang w:eastAsia="pl-PL"/>
        </w:rPr>
        <w:t xml:space="preserve"> osoba upoważniona do reprezentacji, musi przedstawić pełnomocnictwo do występowania w imieniu Wykonawcy oraz jego reprezentowania.</w:t>
      </w:r>
    </w:p>
    <w:p w:rsidR="00620D8D" w:rsidRPr="00620D8D" w:rsidRDefault="00620D8D" w:rsidP="00620D8D">
      <w:pPr>
        <w:numPr>
          <w:ilvl w:val="0"/>
          <w:numId w:val="37"/>
        </w:numPr>
        <w:tabs>
          <w:tab w:val="left" w:pos="331"/>
        </w:tabs>
        <w:autoSpaceDE w:val="0"/>
        <w:autoSpaceDN w:val="0"/>
        <w:adjustRightInd w:val="0"/>
        <w:spacing w:after="0" w:line="360" w:lineRule="auto"/>
        <w:ind w:left="331" w:hanging="331"/>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Oferty </w:t>
      </w:r>
      <w:proofErr w:type="gramStart"/>
      <w:r w:rsidRPr="00620D8D">
        <w:rPr>
          <w:rFonts w:ascii="Times New Roman" w:eastAsia="Times New Roman" w:hAnsi="Times New Roman" w:cs="Times New Roman"/>
          <w:sz w:val="24"/>
          <w:szCs w:val="24"/>
          <w:lang w:eastAsia="pl-PL"/>
        </w:rPr>
        <w:t>nie odpowiadające</w:t>
      </w:r>
      <w:proofErr w:type="gramEnd"/>
      <w:r w:rsidRPr="00620D8D">
        <w:rPr>
          <w:rFonts w:ascii="Times New Roman" w:eastAsia="Times New Roman" w:hAnsi="Times New Roman" w:cs="Times New Roman"/>
          <w:sz w:val="24"/>
          <w:szCs w:val="24"/>
          <w:lang w:eastAsia="pl-PL"/>
        </w:rPr>
        <w:t xml:space="preserve"> zasadom określonym w ustawie oraz nie spełniające warunków ustalonych w niniejszej SIWZ zostaną odrzucone.</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MIEJSCE ORAZ TERMIN SKŁADANIA OFERT I OTWARCIA OFERT.</w:t>
      </w:r>
    </w:p>
    <w:p w:rsidR="00620D8D" w:rsidRPr="00620D8D" w:rsidRDefault="00620D8D" w:rsidP="00620D8D">
      <w:pPr>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Ofertę należy złożyć w terminie do dnia  </w:t>
      </w:r>
      <w:r w:rsidRPr="00620D8D">
        <w:rPr>
          <w:rFonts w:ascii="Times New Roman" w:eastAsia="Times New Roman" w:hAnsi="Times New Roman" w:cs="Times New Roman"/>
          <w:b/>
          <w:sz w:val="24"/>
          <w:szCs w:val="24"/>
          <w:u w:val="single"/>
          <w:lang w:eastAsia="pl-PL"/>
        </w:rPr>
        <w:t xml:space="preserve">05.11. 2019 </w:t>
      </w:r>
      <w:proofErr w:type="gramStart"/>
      <w:r w:rsidRPr="00620D8D">
        <w:rPr>
          <w:rFonts w:ascii="Times New Roman" w:eastAsia="Times New Roman" w:hAnsi="Times New Roman" w:cs="Times New Roman"/>
          <w:b/>
          <w:bCs/>
          <w:sz w:val="24"/>
          <w:szCs w:val="24"/>
          <w:u w:val="single"/>
          <w:lang w:eastAsia="pl-PL"/>
        </w:rPr>
        <w:t>r</w:t>
      </w:r>
      <w:proofErr w:type="gramEnd"/>
      <w:r w:rsidRPr="00620D8D">
        <w:rPr>
          <w:rFonts w:ascii="Times New Roman" w:eastAsia="Times New Roman" w:hAnsi="Times New Roman" w:cs="Times New Roman"/>
          <w:b/>
          <w:bCs/>
          <w:sz w:val="24"/>
          <w:szCs w:val="24"/>
          <w:u w:val="single"/>
          <w:lang w:eastAsia="pl-PL"/>
        </w:rPr>
        <w:t>. do godz. 10:00.</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 xml:space="preserve">Otwarcie złożonych ofert nastąpi w dniu </w:t>
      </w:r>
      <w:r w:rsidRPr="00620D8D">
        <w:rPr>
          <w:rFonts w:ascii="Times New Roman" w:eastAsia="Calibri" w:hAnsi="Times New Roman" w:cs="Times New Roman"/>
          <w:b/>
          <w:sz w:val="24"/>
          <w:szCs w:val="24"/>
          <w:u w:val="single"/>
        </w:rPr>
        <w:t xml:space="preserve">05.11.2019 </w:t>
      </w:r>
      <w:r w:rsidRPr="00620D8D">
        <w:rPr>
          <w:rFonts w:ascii="Times New Roman" w:eastAsia="Calibri" w:hAnsi="Times New Roman" w:cs="Times New Roman"/>
          <w:b/>
          <w:bCs/>
          <w:sz w:val="24"/>
          <w:szCs w:val="24"/>
          <w:u w:val="single"/>
        </w:rPr>
        <w:t>r. o godz</w:t>
      </w:r>
      <w:proofErr w:type="gramStart"/>
      <w:r w:rsidRPr="00620D8D">
        <w:rPr>
          <w:rFonts w:ascii="Times New Roman" w:eastAsia="Calibri" w:hAnsi="Times New Roman" w:cs="Times New Roman"/>
          <w:b/>
          <w:bCs/>
          <w:sz w:val="24"/>
          <w:szCs w:val="24"/>
          <w:u w:val="single"/>
        </w:rPr>
        <w:t xml:space="preserve">. 11:00 </w:t>
      </w:r>
      <w:r w:rsidRPr="00620D8D">
        <w:rPr>
          <w:rFonts w:ascii="Times New Roman" w:eastAsia="Calibri" w:hAnsi="Times New Roman" w:cs="Times New Roman"/>
          <w:sz w:val="24"/>
          <w:szCs w:val="24"/>
        </w:rPr>
        <w:t>w</w:t>
      </w:r>
      <w:proofErr w:type="gramEnd"/>
      <w:r w:rsidRPr="00620D8D">
        <w:rPr>
          <w:rFonts w:ascii="Times New Roman" w:eastAsia="Calibri" w:hAnsi="Times New Roman" w:cs="Times New Roman"/>
          <w:sz w:val="24"/>
          <w:szCs w:val="24"/>
        </w:rPr>
        <w:t xml:space="preserve"> siedzibie Zamawiającego </w:t>
      </w:r>
      <w:r w:rsidRPr="00620D8D">
        <w:rPr>
          <w:rFonts w:ascii="Times New Roman" w:eastAsia="Calibri" w:hAnsi="Times New Roman" w:cs="Times New Roman"/>
          <w:b/>
          <w:bCs/>
          <w:sz w:val="24"/>
          <w:szCs w:val="24"/>
        </w:rPr>
        <w:t xml:space="preserve">w pokoju 303 poprzez użycie aplikacji do szyfrowania ofert dostępnej na </w:t>
      </w:r>
      <w:proofErr w:type="spellStart"/>
      <w:r w:rsidRPr="00620D8D">
        <w:rPr>
          <w:rFonts w:ascii="Times New Roman" w:eastAsia="Calibri" w:hAnsi="Times New Roman" w:cs="Times New Roman"/>
          <w:b/>
          <w:bCs/>
          <w:sz w:val="24"/>
          <w:szCs w:val="24"/>
        </w:rPr>
        <w:t>miniPortalu</w:t>
      </w:r>
      <w:proofErr w:type="spellEnd"/>
      <w:r w:rsidRPr="00620D8D">
        <w:rPr>
          <w:rFonts w:ascii="Times New Roman" w:eastAsia="Calibri" w:hAnsi="Times New Roman" w:cs="Times New Roman"/>
          <w:b/>
          <w:bCs/>
          <w:sz w:val="24"/>
          <w:szCs w:val="24"/>
        </w:rPr>
        <w:t xml:space="preserve"> i dokonywane jest poprzez odszyfrowanie i otwarcie ofert za pomocą klucza prywatnego.</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Otwarcie ofert jest jawne. Wykonawcy mogą uczestniczyć w sesji otwarcia ofert.</w:t>
      </w:r>
    </w:p>
    <w:p w:rsidR="00620D8D" w:rsidRPr="00620D8D" w:rsidRDefault="00620D8D" w:rsidP="00620D8D">
      <w:pPr>
        <w:widowControl w:val="0"/>
        <w:numPr>
          <w:ilvl w:val="0"/>
          <w:numId w:val="38"/>
        </w:numPr>
        <w:tabs>
          <w:tab w:val="left" w:pos="240"/>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Calibri" w:hAnsi="Times New Roman" w:cs="Times New Roman"/>
          <w:sz w:val="24"/>
          <w:szCs w:val="24"/>
        </w:rPr>
        <w:t xml:space="preserve">Niezwłocznie po otwarciu ofert Zamawiający zamieszcza na stronie internetowej </w:t>
      </w:r>
      <w:r w:rsidRPr="00620D8D">
        <w:rPr>
          <w:rFonts w:ascii="Times New Roman" w:eastAsia="Calibri" w:hAnsi="Times New Roman" w:cs="Times New Roman"/>
          <w:sz w:val="24"/>
          <w:szCs w:val="24"/>
        </w:rPr>
        <w:lastRenderedPageBreak/>
        <w:t>informacje z otwarcia ofert dotyczące:</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kwoty</w:t>
      </w:r>
      <w:proofErr w:type="gramEnd"/>
      <w:r w:rsidRPr="00620D8D">
        <w:rPr>
          <w:rFonts w:ascii="Times New Roman" w:eastAsia="Times New Roman" w:hAnsi="Times New Roman" w:cs="Times New Roman"/>
          <w:sz w:val="24"/>
          <w:szCs w:val="24"/>
          <w:lang w:eastAsia="pl-PL"/>
        </w:rPr>
        <w:t>, jaką zamierza przeznaczyć na sfinansowanie zamówienia;</w:t>
      </w:r>
    </w:p>
    <w:p w:rsidR="00620D8D" w:rsidRPr="00620D8D" w:rsidRDefault="00620D8D" w:rsidP="00620D8D">
      <w:pPr>
        <w:numPr>
          <w:ilvl w:val="0"/>
          <w:numId w:val="39"/>
        </w:numPr>
        <w:tabs>
          <w:tab w:val="left" w:pos="706"/>
        </w:tabs>
        <w:autoSpaceDE w:val="0"/>
        <w:autoSpaceDN w:val="0"/>
        <w:adjustRightInd w:val="0"/>
        <w:spacing w:after="0" w:line="360" w:lineRule="auto"/>
        <w:ind w:left="283"/>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firm</w:t>
      </w:r>
      <w:proofErr w:type="gramEnd"/>
      <w:r w:rsidRPr="00620D8D">
        <w:rPr>
          <w:rFonts w:ascii="Times New Roman" w:eastAsia="Times New Roman" w:hAnsi="Times New Roman" w:cs="Times New Roman"/>
          <w:sz w:val="24"/>
          <w:szCs w:val="24"/>
          <w:lang w:eastAsia="pl-PL"/>
        </w:rPr>
        <w:t xml:space="preserve"> oraz adresów Wykonawców, którzy złożyli oferty w terminie;</w:t>
      </w:r>
    </w:p>
    <w:p w:rsidR="00620D8D" w:rsidRPr="00620D8D" w:rsidRDefault="00620D8D" w:rsidP="00620D8D">
      <w:pPr>
        <w:numPr>
          <w:ilvl w:val="0"/>
          <w:numId w:val="40"/>
        </w:numPr>
        <w:tabs>
          <w:tab w:val="left" w:pos="706"/>
        </w:tabs>
        <w:autoSpaceDE w:val="0"/>
        <w:autoSpaceDN w:val="0"/>
        <w:adjustRightInd w:val="0"/>
        <w:spacing w:after="0" w:line="360" w:lineRule="auto"/>
        <w:ind w:left="706" w:hanging="422"/>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ceny</w:t>
      </w:r>
      <w:proofErr w:type="gramEnd"/>
      <w:r w:rsidRPr="00620D8D">
        <w:rPr>
          <w:rFonts w:ascii="Times New Roman" w:eastAsia="Times New Roman" w:hAnsi="Times New Roman" w:cs="Times New Roman"/>
          <w:sz w:val="24"/>
          <w:szCs w:val="24"/>
          <w:lang w:eastAsia="pl-PL"/>
        </w:rPr>
        <w:t>, termin wykonania zamówienia, okresu gwarancji i warunków płatności zawartych w ofertach.</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ROZDZIAŁ XII  </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OPIS SPOSOBU OBLICZENIA CENY.</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620D8D" w:rsidRPr="00620D8D" w:rsidRDefault="00620D8D" w:rsidP="00620D8D">
      <w:pPr>
        <w:numPr>
          <w:ilvl w:val="0"/>
          <w:numId w:val="41"/>
        </w:numPr>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w:t>
      </w:r>
    </w:p>
    <w:p w:rsidR="00620D8D" w:rsidRPr="00620D8D" w:rsidRDefault="00620D8D" w:rsidP="00620D8D">
      <w:pPr>
        <w:autoSpaceDE w:val="0"/>
        <w:autoSpaceDN w:val="0"/>
        <w:adjustRightInd w:val="0"/>
        <w:spacing w:after="0" w:line="360" w:lineRule="auto"/>
        <w:ind w:left="714"/>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Nie dopuszcza się zaokrągleń poprzez odrzucenie miejsc po przecinku.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Cena oferty musi obejmować pełny zakres wykonania przedmiotu niniejszego </w:t>
      </w:r>
      <w:proofErr w:type="gramStart"/>
      <w:r w:rsidRPr="00620D8D">
        <w:rPr>
          <w:rFonts w:ascii="Times New Roman" w:eastAsia="Times New Roman" w:hAnsi="Times New Roman" w:cs="Times New Roman"/>
          <w:sz w:val="24"/>
          <w:szCs w:val="24"/>
          <w:lang w:eastAsia="pl-PL"/>
        </w:rPr>
        <w:t>zamówienia   oraz</w:t>
      </w:r>
      <w:proofErr w:type="gramEnd"/>
      <w:r w:rsidRPr="00620D8D">
        <w:rPr>
          <w:rFonts w:ascii="Times New Roman" w:eastAsia="Times New Roman" w:hAnsi="Times New Roman" w:cs="Times New Roman"/>
          <w:sz w:val="24"/>
          <w:szCs w:val="24"/>
          <w:lang w:eastAsia="pl-PL"/>
        </w:rPr>
        <w:t xml:space="preserve"> wszelkie koszty związane z jego wykonaniem.</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Cena jest wartością ryczałtową.</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620D8D">
        <w:rPr>
          <w:rFonts w:ascii="Times New Roman" w:eastAsia="Times New Roman" w:hAnsi="Times New Roman" w:cs="Times New Roman"/>
          <w:sz w:val="24"/>
          <w:szCs w:val="24"/>
          <w:lang w:eastAsia="pl-PL"/>
        </w:rPr>
        <w:t>nie powodujące</w:t>
      </w:r>
      <w:proofErr w:type="gramEnd"/>
      <w:r w:rsidRPr="00620D8D">
        <w:rPr>
          <w:rFonts w:ascii="Times New Roman" w:eastAsia="Times New Roman" w:hAnsi="Times New Roman" w:cs="Times New Roman"/>
          <w:sz w:val="24"/>
          <w:szCs w:val="24"/>
          <w:lang w:eastAsia="pl-PL"/>
        </w:rPr>
        <w:t xml:space="preserve"> istotnych zmian w treści oferty, niezwłocznie zawiadamiając o tym Wykonawcę, którego oferta została poprawiona (art. 87 ust.2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Jeżeli zaoferowana cena lub jej istotne części składowe wydają się rażąco niskie w stosunku do przedmiotu zamówienia i budzą wątpliwości Zamawiającego, co do </w:t>
      </w:r>
      <w:r w:rsidRPr="00620D8D">
        <w:rPr>
          <w:rFonts w:ascii="Times New Roman" w:eastAsia="Times New Roman" w:hAnsi="Times New Roman" w:cs="Times New Roman"/>
          <w:sz w:val="24"/>
          <w:szCs w:val="24"/>
          <w:lang w:eastAsia="pl-PL"/>
        </w:rPr>
        <w:lastRenderedPageBreak/>
        <w:t>możliwości wykonania przed</w:t>
      </w:r>
      <w:bookmarkStart w:id="5" w:name="_GoBack"/>
      <w:bookmarkEnd w:id="5"/>
      <w:r w:rsidRPr="00620D8D">
        <w:rPr>
          <w:rFonts w:ascii="Times New Roman" w:eastAsia="Times New Roman" w:hAnsi="Times New Roman" w:cs="Times New Roman"/>
          <w:sz w:val="24"/>
          <w:szCs w:val="24"/>
          <w:lang w:eastAsia="pl-PL"/>
        </w:rPr>
        <w:t>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620D8D" w:rsidRPr="00620D8D" w:rsidRDefault="00620D8D" w:rsidP="00620D8D">
      <w:pPr>
        <w:numPr>
          <w:ilvl w:val="0"/>
          <w:numId w:val="41"/>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Zamawiający będzie mógł zwiększyć tę kwotę do ceny najkorzystniejszej oferty (art. 93 ust. 1 pkt 4 ustawy).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XIII</w:t>
      </w:r>
    </w:p>
    <w:p w:rsidR="00620D8D" w:rsidRPr="00620D8D" w:rsidRDefault="00620D8D" w:rsidP="00620D8D">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w:t>
      </w:r>
      <w:proofErr w:type="gramStart"/>
      <w:r w:rsidRPr="00620D8D">
        <w:rPr>
          <w:rFonts w:ascii="Times New Roman" w:eastAsia="Times New Roman" w:hAnsi="Times New Roman" w:cs="Times New Roman"/>
          <w:b/>
          <w:bCs/>
          <w:sz w:val="24"/>
          <w:szCs w:val="24"/>
          <w:lang w:eastAsia="pl-PL"/>
        </w:rPr>
        <w:t>OPIS  KRYTERIÓW</w:t>
      </w:r>
      <w:proofErr w:type="gramEnd"/>
      <w:r w:rsidRPr="00620D8D">
        <w:rPr>
          <w:rFonts w:ascii="Times New Roman" w:eastAsia="Times New Roman" w:hAnsi="Times New Roman" w:cs="Times New Roman"/>
          <w:b/>
          <w:bCs/>
          <w:sz w:val="24"/>
          <w:szCs w:val="24"/>
          <w:lang w:eastAsia="pl-PL"/>
        </w:rPr>
        <w:t xml:space="preserve">  WRAZ  Z  PODANIEM WAG  TYCH  KRYTERIÓW                                   I SPOSOBU OCENY OFERT.</w:t>
      </w:r>
    </w:p>
    <w:p w:rsidR="00620D8D" w:rsidRPr="00620D8D" w:rsidRDefault="00620D8D" w:rsidP="00620D8D">
      <w:pPr>
        <w:numPr>
          <w:ilvl w:val="0"/>
          <w:numId w:val="7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przy wyborze Wykonawcy posługiwał się będzie następującym kryterium oceny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Cena - waga 100%, maks.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bookmarkStart w:id="6" w:name="_Hlk520367701"/>
      <w:r w:rsidRPr="00620D8D">
        <w:rPr>
          <w:rFonts w:ascii="Times New Roman" w:eastAsia="Times New Roman" w:hAnsi="Times New Roman" w:cs="Times New Roman"/>
          <w:b/>
          <w:bCs/>
          <w:sz w:val="24"/>
          <w:szCs w:val="24"/>
          <w:lang w:eastAsia="pl-PL"/>
        </w:rPr>
        <w:t>Ad. 1.1.Cena (C) - waga 100%, maksymalna ilość punktów: 100</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20D8D">
        <w:rPr>
          <w:rFonts w:ascii="Times New Roman" w:eastAsia="Times New Roman" w:hAnsi="Times New Roman" w:cs="Times New Roman"/>
          <w:sz w:val="24"/>
          <w:szCs w:val="24"/>
          <w:lang w:eastAsia="pl-PL"/>
        </w:rPr>
        <w:t>wzoru :</w:t>
      </w:r>
      <w:proofErr w:type="gram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spellStart"/>
      <w:r w:rsidRPr="00620D8D">
        <w:rPr>
          <w:rFonts w:ascii="Times New Roman" w:eastAsia="Times New Roman" w:hAnsi="Times New Roman" w:cs="Times New Roman"/>
          <w:sz w:val="24"/>
          <w:szCs w:val="24"/>
          <w:lang w:eastAsia="pl-PL"/>
        </w:rPr>
        <w:t>Cn</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C=</w:t>
      </w:r>
      <w:r w:rsidRPr="00620D8D">
        <w:rPr>
          <w:rFonts w:ascii="Times New Roman" w:eastAsia="Times New Roman" w:hAnsi="Times New Roman" w:cs="Times New Roman"/>
          <w:sz w:val="24"/>
          <w:szCs w:val="24"/>
          <w:lang w:eastAsia="pl-PL"/>
        </w:rPr>
        <w:tab/>
        <w:t>x 100 pkt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w:t>
      </w:r>
      <w:proofErr w:type="spellStart"/>
      <w:r w:rsidRPr="00620D8D">
        <w:rPr>
          <w:rFonts w:ascii="Times New Roman" w:eastAsia="Times New Roman" w:hAnsi="Times New Roman" w:cs="Times New Roman"/>
          <w:sz w:val="24"/>
          <w:szCs w:val="24"/>
          <w:lang w:eastAsia="pl-PL"/>
        </w:rPr>
        <w:t>Cbo</w:t>
      </w:r>
      <w:proofErr w:type="spellEnd"/>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gdzie</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Cn</w:t>
      </w:r>
      <w:proofErr w:type="spellEnd"/>
      <w:r w:rsidRPr="00620D8D">
        <w:rPr>
          <w:rFonts w:ascii="Times New Roman" w:eastAsia="Times New Roman" w:hAnsi="Times New Roman" w:cs="Times New Roman"/>
          <w:b/>
          <w:bCs/>
          <w:sz w:val="24"/>
          <w:szCs w:val="24"/>
          <w:lang w:eastAsia="pl-PL"/>
        </w:rPr>
        <w:t xml:space="preserve"> - najniższa cena ofertowa brutto spośród badanych ofert,</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roofErr w:type="spellStart"/>
      <w:r w:rsidRPr="00620D8D">
        <w:rPr>
          <w:rFonts w:ascii="Times New Roman" w:eastAsia="Times New Roman" w:hAnsi="Times New Roman" w:cs="Times New Roman"/>
          <w:b/>
          <w:bCs/>
          <w:sz w:val="24"/>
          <w:szCs w:val="24"/>
          <w:lang w:eastAsia="pl-PL"/>
        </w:rPr>
        <w:t>Cbo</w:t>
      </w:r>
      <w:proofErr w:type="spellEnd"/>
      <w:r w:rsidRPr="00620D8D">
        <w:rPr>
          <w:rFonts w:ascii="Times New Roman" w:eastAsia="Times New Roman" w:hAnsi="Times New Roman" w:cs="Times New Roman"/>
          <w:b/>
          <w:bCs/>
          <w:sz w:val="24"/>
          <w:szCs w:val="24"/>
          <w:lang w:eastAsia="pl-PL"/>
        </w:rPr>
        <w:t xml:space="preserve"> - cena brutto badanej oferty.</w:t>
      </w:r>
    </w:p>
    <w:bookmarkEnd w:id="6"/>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Oferta, która uzyska największą ilość punktów liczoną wg powyższego wzoru, zostanie uznana przez Zamawiającego za najkorzystniejszą</w:t>
      </w:r>
    </w:p>
    <w:p w:rsidR="00620D8D" w:rsidRPr="00620D8D" w:rsidRDefault="00620D8D" w:rsidP="00620D8D">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XIV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 FORMALNOŚCI DO DOPEŁNIENIA PO WYBORZE OFERTY </w:t>
      </w:r>
      <w:proofErr w:type="gramStart"/>
      <w:r w:rsidRPr="00620D8D">
        <w:rPr>
          <w:rFonts w:ascii="Times New Roman" w:eastAsia="Times New Roman" w:hAnsi="Times New Roman" w:cs="Times New Roman"/>
          <w:b/>
          <w:bCs/>
          <w:sz w:val="24"/>
          <w:szCs w:val="24"/>
          <w:lang w:eastAsia="pl-PL"/>
        </w:rPr>
        <w:t>W  CELU</w:t>
      </w:r>
      <w:proofErr w:type="gramEnd"/>
      <w:r w:rsidRPr="00620D8D">
        <w:rPr>
          <w:rFonts w:ascii="Times New Roman" w:eastAsia="Times New Roman" w:hAnsi="Times New Roman" w:cs="Times New Roman"/>
          <w:b/>
          <w:bCs/>
          <w:sz w:val="24"/>
          <w:szCs w:val="24"/>
          <w:lang w:eastAsia="pl-PL"/>
        </w:rPr>
        <w:t xml:space="preserve"> ZAWARCIA UMOWY.</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Niezwłocznie po wyborze najkorzystniejszej oferty, Zamawiający poinformuje wybranego Wykonawcę o terminie oraz sposobie podpisania umowy (korespondencyjnie / w siedzibie Zamawiającego). Warunkiem zawarcia umowy jest wniesienie przez Wykonawcę </w:t>
      </w:r>
      <w:r w:rsidRPr="00620D8D">
        <w:rPr>
          <w:rFonts w:ascii="Times New Roman" w:eastAsia="Times New Roman" w:hAnsi="Times New Roman" w:cs="Times New Roman"/>
          <w:sz w:val="24"/>
          <w:szCs w:val="24"/>
          <w:lang w:eastAsia="pl-PL"/>
        </w:rPr>
        <w:lastRenderedPageBreak/>
        <w:t>Zabezpieczenia Należytego Wykonania Umowy zgodnie z Rozdz. XV SIWZ.</w:t>
      </w:r>
    </w:p>
    <w:p w:rsidR="00620D8D" w:rsidRPr="00620D8D" w:rsidRDefault="00620D8D" w:rsidP="00620D8D">
      <w:pPr>
        <w:widowControl w:val="0"/>
        <w:numPr>
          <w:ilvl w:val="0"/>
          <w:numId w:val="42"/>
        </w:numPr>
        <w:tabs>
          <w:tab w:val="left" w:pos="274"/>
        </w:tab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XV</w:t>
      </w:r>
    </w:p>
    <w:p w:rsidR="00620D8D" w:rsidRPr="00620D8D" w:rsidRDefault="00620D8D" w:rsidP="00620D8D">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WYMAGANIA DOTYCZĄCE ZABEZPIECZENIA 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pokryciu roszczeń z tytułu niewykonania lub nienależytego wykonania umowy.</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b/>
          <w:bCs/>
          <w:sz w:val="24"/>
          <w:szCs w:val="24"/>
          <w:lang w:eastAsia="pl-PL"/>
        </w:rPr>
        <w:t xml:space="preserve">% ceny całkowitej brutto, </w:t>
      </w:r>
      <w:r w:rsidRPr="00620D8D">
        <w:rPr>
          <w:rFonts w:ascii="Times New Roman" w:eastAsia="Times New Roman" w:hAnsi="Times New Roman" w:cs="Times New Roman"/>
          <w:sz w:val="24"/>
          <w:szCs w:val="24"/>
          <w:lang w:eastAsia="pl-PL"/>
        </w:rPr>
        <w:t>podanej w ofercie.</w:t>
      </w:r>
    </w:p>
    <w:p w:rsidR="00620D8D" w:rsidRPr="00620D8D" w:rsidRDefault="00620D8D" w:rsidP="00620D8D">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może być wnoszone według wyboru Wykonawcy w jednej lub w kilku następujących formach: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pieniądzu</w:t>
      </w:r>
      <w:proofErr w:type="gramEnd"/>
      <w:r w:rsidRPr="00620D8D">
        <w:rPr>
          <w:rFonts w:ascii="Times New Roman" w:eastAsia="Times New Roman" w:hAnsi="Times New Roman" w:cs="Times New Roman"/>
          <w:sz w:val="24"/>
          <w:szCs w:val="24"/>
          <w:lang w:eastAsia="pl-PL"/>
        </w:rPr>
        <w:t xml:space="preserve"> na rachunek bankowy Zamawiającego w terminie wskazanym w ust. 3 niniejszego rozdziału;</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poręczeniach bankowych lub poręczeniach </w:t>
      </w:r>
      <w:proofErr w:type="gramStart"/>
      <w:r w:rsidRPr="00620D8D">
        <w:rPr>
          <w:rFonts w:ascii="Times New Roman" w:eastAsia="Times New Roman" w:hAnsi="Times New Roman" w:cs="Times New Roman"/>
          <w:sz w:val="24"/>
          <w:szCs w:val="24"/>
          <w:lang w:eastAsia="pl-PL"/>
        </w:rPr>
        <w:t>spółdzielczej  kasy</w:t>
      </w:r>
      <w:proofErr w:type="gramEnd"/>
      <w:r w:rsidRPr="00620D8D">
        <w:rPr>
          <w:rFonts w:ascii="Times New Roman" w:eastAsia="Times New Roman" w:hAnsi="Times New Roman" w:cs="Times New Roman"/>
          <w:sz w:val="24"/>
          <w:szCs w:val="24"/>
          <w:lang w:eastAsia="pl-PL"/>
        </w:rPr>
        <w:t xml:space="preserve"> oszczędnościowo-kredytowej, z tym że zobowiązanie kasy jest zawsze zobowiązaniem pieniężnym;</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bankowych;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gwarancjach</w:t>
      </w:r>
      <w:proofErr w:type="gramEnd"/>
      <w:r w:rsidRPr="00620D8D">
        <w:rPr>
          <w:rFonts w:ascii="Times New Roman" w:eastAsia="Times New Roman" w:hAnsi="Times New Roman" w:cs="Times New Roman"/>
          <w:sz w:val="24"/>
          <w:szCs w:val="24"/>
          <w:lang w:eastAsia="pl-PL"/>
        </w:rPr>
        <w:t xml:space="preserve"> ubezpieczeniowych;</w:t>
      </w:r>
    </w:p>
    <w:p w:rsidR="00620D8D" w:rsidRPr="00620D8D" w:rsidRDefault="00620D8D" w:rsidP="00620D8D">
      <w:pPr>
        <w:widowControl w:val="0"/>
        <w:numPr>
          <w:ilvl w:val="1"/>
          <w:numId w:val="44"/>
        </w:numPr>
        <w:tabs>
          <w:tab w:val="left" w:pos="634"/>
        </w:tabs>
        <w:autoSpaceDE w:val="0"/>
        <w:autoSpaceDN w:val="0"/>
        <w:adjustRightInd w:val="0"/>
        <w:spacing w:after="0" w:line="360" w:lineRule="auto"/>
        <w:ind w:left="1134" w:hanging="425"/>
        <w:contextualSpacing/>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poręczeniach</w:t>
      </w:r>
      <w:proofErr w:type="gramEnd"/>
      <w:r w:rsidRPr="00620D8D">
        <w:rPr>
          <w:rFonts w:ascii="Times New Roman" w:eastAsia="Times New Roman" w:hAnsi="Times New Roman" w:cs="Times New Roman"/>
          <w:sz w:val="24"/>
          <w:szCs w:val="24"/>
          <w:lang w:eastAsia="pl-PL"/>
        </w:rPr>
        <w:t xml:space="preserve"> udzielanych przez podmioty, o których mowa w art. 6b ust. 5 pkt 2 ustawy z dnia 9 listopada 2000 r. o utworzeniu Polskiej Agencji Rozwoju Przedsiębiorczości (tekst jednolity: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2016 r., poz. 359).</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nie wyraża zgody na wnoszenie zabezpieczenia w innych niż powyższe formach.</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620D8D">
        <w:rPr>
          <w:rFonts w:ascii="Times New Roman" w:eastAsia="Times New Roman" w:hAnsi="Times New Roman" w:cs="Times New Roman"/>
          <w:b/>
          <w:bCs/>
          <w:sz w:val="24"/>
          <w:szCs w:val="24"/>
          <w:lang w:eastAsia="pl-PL"/>
        </w:rPr>
        <w:t>BGK nr 88 1130 1121 0080 0116 9520 0008.</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70% kwoty zabezpieczenia w terminie 30 dni od dnia wykonania </w:t>
      </w:r>
      <w:r w:rsidRPr="00620D8D">
        <w:rPr>
          <w:rFonts w:ascii="Times New Roman" w:eastAsia="Times New Roman" w:hAnsi="Times New Roman" w:cs="Times New Roman"/>
          <w:sz w:val="24"/>
          <w:szCs w:val="24"/>
          <w:lang w:eastAsia="pl-PL"/>
        </w:rPr>
        <w:lastRenderedPageBreak/>
        <w:t xml:space="preserve">zamówienia i uznania przez Zamawiającego za należycie wykonane, natomiast pozostałe 30% kwoty zabezpieczenia zostanie zwrócone po upływie okresu rękojmi,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zabezpieczenie zostanie zatrzymane w celu pokrycia roszczeń zgodnie z ust. 2.</w:t>
      </w:r>
    </w:p>
    <w:p w:rsidR="00620D8D" w:rsidRPr="00620D8D" w:rsidRDefault="00620D8D" w:rsidP="00620D8D">
      <w:pPr>
        <w:widowControl w:val="0"/>
        <w:numPr>
          <w:ilvl w:val="0"/>
          <w:numId w:val="43"/>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620D8D" w:rsidRPr="00620D8D" w:rsidRDefault="00620D8D" w:rsidP="00620D8D">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w:t>
      </w:r>
    </w:p>
    <w:p w:rsidR="00620D8D" w:rsidRPr="00620D8D" w:rsidRDefault="00620D8D" w:rsidP="00620D8D">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 xml:space="preserve">    PROJEKT UMOWY</w:t>
      </w:r>
    </w:p>
    <w:p w:rsidR="00620D8D" w:rsidRPr="00620D8D" w:rsidRDefault="00620D8D" w:rsidP="00620D8D">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sz w:val="24"/>
          <w:szCs w:val="24"/>
          <w:lang w:eastAsia="pl-PL"/>
        </w:rPr>
        <w:t xml:space="preserve">Projekt umowy stanowi </w:t>
      </w:r>
      <w:r w:rsidRPr="00620D8D">
        <w:rPr>
          <w:rFonts w:ascii="Times New Roman" w:eastAsia="Times New Roman" w:hAnsi="Times New Roman" w:cs="Times New Roman"/>
          <w:b/>
          <w:bCs/>
          <w:sz w:val="24"/>
          <w:szCs w:val="24"/>
          <w:lang w:eastAsia="pl-PL"/>
        </w:rPr>
        <w:t>Załącznik nr 3 do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XVII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POUCZENIE O ŚRODKACH OCHRONY PRAWNEJ.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Odwołanie wnosi się w terminie </w:t>
      </w:r>
      <w:r w:rsidRPr="00620D8D">
        <w:rPr>
          <w:rFonts w:ascii="Times New Roman" w:eastAsia="Times New Roman" w:hAnsi="Times New Roman" w:cs="Times New Roman"/>
          <w:sz w:val="24"/>
          <w:szCs w:val="24"/>
          <w:u w:val="single"/>
          <w:lang w:eastAsia="pl-PL"/>
        </w:rPr>
        <w:t>10 dni</w:t>
      </w:r>
      <w:r w:rsidRPr="00620D8D">
        <w:rPr>
          <w:rFonts w:ascii="Times New Roman" w:eastAsia="Times New Roman" w:hAnsi="Times New Roman" w:cs="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620D8D">
        <w:rPr>
          <w:rFonts w:ascii="Times New Roman" w:eastAsia="Times New Roman" w:hAnsi="Times New Roman" w:cs="Times New Roman"/>
          <w:sz w:val="24"/>
          <w:szCs w:val="24"/>
          <w:u w:val="single"/>
          <w:lang w:eastAsia="pl-PL"/>
        </w:rPr>
        <w:t>15 dni</w:t>
      </w:r>
      <w:r w:rsidRPr="00620D8D">
        <w:rPr>
          <w:rFonts w:ascii="Times New Roman" w:eastAsia="Times New Roman" w:hAnsi="Times New Roman" w:cs="Times New Roman"/>
          <w:sz w:val="24"/>
          <w:szCs w:val="24"/>
          <w:lang w:eastAsia="pl-PL"/>
        </w:rPr>
        <w:t xml:space="preserve"> - jeżeli zostały przesłane w inny sposób - w </w:t>
      </w:r>
      <w:proofErr w:type="gramStart"/>
      <w:r w:rsidRPr="00620D8D">
        <w:rPr>
          <w:rFonts w:ascii="Times New Roman" w:eastAsia="Times New Roman" w:hAnsi="Times New Roman" w:cs="Times New Roman"/>
          <w:sz w:val="24"/>
          <w:szCs w:val="24"/>
          <w:lang w:eastAsia="pl-PL"/>
        </w:rPr>
        <w:t>przypadku gdy</w:t>
      </w:r>
      <w:proofErr w:type="gramEnd"/>
      <w:r w:rsidRPr="00620D8D">
        <w:rPr>
          <w:rFonts w:ascii="Times New Roman" w:eastAsia="Times New Roman" w:hAnsi="Times New Roman" w:cs="Times New Roman"/>
          <w:sz w:val="24"/>
          <w:szCs w:val="24"/>
          <w:lang w:eastAsia="pl-PL"/>
        </w:rPr>
        <w:t xml:space="preserve">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wniesienia odwołania po upływie terminu składania ofert bieg terminu związania ofertą ulega zawieszeniu do czasu ogłoszenia przez Krajową Izbę Odwoławczą orzeczenia.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Odwołanie powinno wskazywać czynność lub zaniechanie czynności Zamawiającego, której zarzuca się niezgodność z przepisami ustawy, zawierać zwięzłe przedstawienie </w:t>
      </w:r>
      <w:r w:rsidRPr="00620D8D">
        <w:rPr>
          <w:rFonts w:ascii="Times New Roman" w:eastAsia="Times New Roman" w:hAnsi="Times New Roman" w:cs="Times New Roman"/>
          <w:sz w:val="24"/>
          <w:szCs w:val="24"/>
          <w:lang w:eastAsia="pl-PL"/>
        </w:rPr>
        <w:lastRenderedPageBreak/>
        <w:t>zarzutów, określać żądanie oraz wskazywać okoliczności faktyczne i prawne uzasadniające wniesienie odwołania.</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620D8D" w:rsidRPr="00620D8D" w:rsidRDefault="00620D8D" w:rsidP="00620D8D">
      <w:pPr>
        <w:widowControl w:val="0"/>
        <w:numPr>
          <w:ilvl w:val="0"/>
          <w:numId w:val="45"/>
        </w:numPr>
        <w:tabs>
          <w:tab w:val="left" w:pos="422"/>
        </w:tabs>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620D8D" w:rsidRPr="00620D8D" w:rsidRDefault="00620D8D" w:rsidP="00620D8D">
      <w:pPr>
        <w:widowControl w:val="0"/>
        <w:tabs>
          <w:tab w:val="left" w:pos="422"/>
        </w:tab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ROZDZIAŁ XVIII</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OCHRONA DANYCH OSOBOWYCH</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20D8D">
        <w:rPr>
          <w:rFonts w:ascii="Times New Roman" w:eastAsia="Times New Roman" w:hAnsi="Times New Roman" w:cs="Times New Roman"/>
          <w:sz w:val="24"/>
          <w:szCs w:val="24"/>
          <w:lang w:eastAsia="pl-PL"/>
        </w:rPr>
        <w:t>str</w:t>
      </w:r>
      <w:proofErr w:type="gramEnd"/>
      <w:r w:rsidRPr="00620D8D">
        <w:rPr>
          <w:rFonts w:ascii="Times New Roman" w:eastAsia="Times New Roman" w:hAnsi="Times New Roman" w:cs="Times New Roman"/>
          <w:sz w:val="24"/>
          <w:szCs w:val="24"/>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val="de-CH" w:eastAsia="pl-PL"/>
        </w:rPr>
      </w:pPr>
      <w:r w:rsidRPr="00620D8D">
        <w:rPr>
          <w:rFonts w:ascii="Times New Roman" w:eastAsia="Times New Roman" w:hAnsi="Times New Roman" w:cs="Times New Roman"/>
          <w:sz w:val="24"/>
          <w:szCs w:val="24"/>
          <w:lang w:eastAsia="pl-PL"/>
        </w:rPr>
        <w:t xml:space="preserve">1. </w:t>
      </w:r>
      <w:proofErr w:type="gramStart"/>
      <w:r w:rsidRPr="00620D8D">
        <w:rPr>
          <w:rFonts w:ascii="Times New Roman" w:eastAsia="Times New Roman" w:hAnsi="Times New Roman" w:cs="Times New Roman"/>
          <w:sz w:val="24"/>
          <w:szCs w:val="24"/>
          <w:lang w:eastAsia="pl-PL"/>
        </w:rPr>
        <w:t>administratorem</w:t>
      </w:r>
      <w:proofErr w:type="gramEnd"/>
      <w:r w:rsidRPr="00620D8D">
        <w:rPr>
          <w:rFonts w:ascii="Times New Roman" w:eastAsia="Times New Roman" w:hAnsi="Times New Roman" w:cs="Times New Roman"/>
          <w:sz w:val="24"/>
          <w:szCs w:val="24"/>
          <w:lang w:eastAsia="pl-PL"/>
        </w:rPr>
        <w:t xml:space="preserve"> danych osobowych osób fizycznych jest PKP Szybka Kolej Miejska w Trójmieście Sp. z o.</w:t>
      </w:r>
      <w:proofErr w:type="gramStart"/>
      <w:r w:rsidRPr="00620D8D">
        <w:rPr>
          <w:rFonts w:ascii="Times New Roman" w:eastAsia="Times New Roman" w:hAnsi="Times New Roman" w:cs="Times New Roman"/>
          <w:sz w:val="24"/>
          <w:szCs w:val="24"/>
          <w:lang w:eastAsia="pl-PL"/>
        </w:rPr>
        <w:t>o</w:t>
      </w:r>
      <w:proofErr w:type="gram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ul</w:t>
      </w:r>
      <w:proofErr w:type="gramEnd"/>
      <w:r w:rsidRPr="00620D8D">
        <w:rPr>
          <w:rFonts w:ascii="Times New Roman" w:eastAsia="Times New Roman" w:hAnsi="Times New Roman" w:cs="Times New Roman"/>
          <w:sz w:val="24"/>
          <w:szCs w:val="24"/>
          <w:lang w:eastAsia="pl-PL"/>
        </w:rPr>
        <w:t>. Morska 350A, 81-002 Gdynia,</w:t>
      </w:r>
      <w:r w:rsidRPr="00620D8D">
        <w:rPr>
          <w:rFonts w:ascii="Times New Roman" w:eastAsia="Times New Roman" w:hAnsi="Times New Roman" w:cs="Times New Roman"/>
          <w:sz w:val="24"/>
          <w:szCs w:val="24"/>
          <w:lang w:val="de-CH" w:eastAsia="pl-PL"/>
        </w:rPr>
        <w:t xml:space="preserve"> tel. 58 721 27 50 </w:t>
      </w:r>
      <w:proofErr w:type="spellStart"/>
      <w:r w:rsidRPr="00620D8D">
        <w:rPr>
          <w:rFonts w:ascii="Times New Roman" w:eastAsia="Times New Roman" w:hAnsi="Times New Roman" w:cs="Times New Roman"/>
          <w:sz w:val="24"/>
          <w:szCs w:val="24"/>
          <w:lang w:val="de-CH" w:eastAsia="pl-PL"/>
        </w:rPr>
        <w:t>fax</w:t>
      </w:r>
      <w:proofErr w:type="spellEnd"/>
      <w:r w:rsidRPr="00620D8D">
        <w:rPr>
          <w:rFonts w:ascii="Times New Roman" w:eastAsia="Times New Roman" w:hAnsi="Times New Roman" w:cs="Times New Roman"/>
          <w:sz w:val="24"/>
          <w:szCs w:val="24"/>
          <w:lang w:val="de-CH" w:eastAsia="pl-PL"/>
        </w:rPr>
        <w:t xml:space="preserve"> 58 721 29 91, Internet: </w:t>
      </w:r>
      <w:hyperlink r:id="rId10" w:history="1">
        <w:r w:rsidRPr="00620D8D">
          <w:rPr>
            <w:rFonts w:ascii="Times New Roman" w:eastAsia="Times New Roman" w:hAnsi="Times New Roman" w:cs="Times New Roman"/>
            <w:sz w:val="24"/>
            <w:szCs w:val="24"/>
            <w:u w:val="single"/>
            <w:lang w:val="de-CH" w:eastAsia="pl-PL"/>
          </w:rPr>
          <w:t>http://www.skm.pkp.pl</w:t>
        </w:r>
      </w:hyperlink>
      <w:r w:rsidRPr="00620D8D">
        <w:rPr>
          <w:rFonts w:ascii="Times New Roman" w:eastAsia="Times New Roman" w:hAnsi="Times New Roman" w:cs="Times New Roman"/>
          <w:sz w:val="24"/>
          <w:szCs w:val="24"/>
          <w:lang w:val="de-CH" w:eastAsia="pl-PL"/>
        </w:rPr>
        <w:t xml:space="preserve">, </w:t>
      </w:r>
      <w:proofErr w:type="spellStart"/>
      <w:r w:rsidRPr="00620D8D">
        <w:rPr>
          <w:rFonts w:ascii="Times New Roman" w:eastAsia="Times New Roman" w:hAnsi="Times New Roman" w:cs="Times New Roman"/>
          <w:sz w:val="24"/>
          <w:szCs w:val="24"/>
          <w:lang w:val="de-CH" w:eastAsia="pl-PL"/>
        </w:rPr>
        <w:t>e-mail</w:t>
      </w:r>
      <w:proofErr w:type="spellEnd"/>
      <w:r w:rsidRPr="00620D8D">
        <w:rPr>
          <w:rFonts w:ascii="Times New Roman" w:eastAsia="Times New Roman" w:hAnsi="Times New Roman" w:cs="Times New Roman"/>
          <w:sz w:val="24"/>
          <w:szCs w:val="24"/>
          <w:lang w:val="de-CH" w:eastAsia="pl-PL"/>
        </w:rPr>
        <w:t xml:space="preserve">: </w:t>
      </w:r>
      <w:hyperlink r:id="rId11" w:history="1">
        <w:r w:rsidRPr="00620D8D">
          <w:rPr>
            <w:rFonts w:ascii="Times New Roman" w:eastAsia="Times New Roman" w:hAnsi="Times New Roman" w:cs="Times New Roman"/>
            <w:sz w:val="24"/>
            <w:szCs w:val="24"/>
            <w:u w:val="single"/>
            <w:lang w:val="de-CH" w:eastAsia="pl-PL"/>
          </w:rPr>
          <w:t>daneosobowe@skm.pkp.pl</w:t>
        </w:r>
      </w:hyperlink>
      <w:r w:rsidRPr="00620D8D">
        <w:rPr>
          <w:rFonts w:ascii="Times New Roman" w:eastAsia="Times New Roman" w:hAnsi="Times New Roman" w:cs="Times New Roman"/>
          <w:sz w:val="24"/>
          <w:szCs w:val="24"/>
          <w:lang w:val="de-CH" w:eastAsia="pl-PL"/>
        </w:rPr>
        <w:t xml:space="preserve"> </w:t>
      </w:r>
      <w:r w:rsidRPr="00620D8D">
        <w:rPr>
          <w:rFonts w:ascii="Times New Roman" w:eastAsia="Times New Roman" w:hAnsi="Times New Roman" w:cs="Times New Roman"/>
          <w:i/>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 2.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kontaktowe inspektora ochrony danych osobowych powołanego przez Zamawiającego</w:t>
      </w:r>
      <w:r w:rsidRPr="00620D8D">
        <w:rPr>
          <w:rFonts w:ascii="Times New Roman" w:eastAsia="Times New Roman" w:hAnsi="Times New Roman" w:cs="Times New Roman"/>
          <w:i/>
          <w:sz w:val="24"/>
          <w:szCs w:val="24"/>
          <w:lang w:eastAsia="pl-PL"/>
        </w:rPr>
        <w:t xml:space="preserve">: </w:t>
      </w:r>
      <w:hyperlink r:id="rId12" w:history="1">
        <w:r w:rsidRPr="00620D8D">
          <w:rPr>
            <w:rFonts w:ascii="Times New Roman" w:eastAsia="Times New Roman" w:hAnsi="Times New Roman" w:cs="Times New Roman"/>
            <w:sz w:val="24"/>
            <w:szCs w:val="24"/>
            <w:u w:val="single"/>
            <w:lang w:eastAsia="pl-PL"/>
          </w:rPr>
          <w:t>daneosobowe@skm.pkp.pl</w:t>
        </w:r>
      </w:hyperlink>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tel.</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58 721 29 69 ;</w:t>
      </w:r>
      <w:proofErr w:type="gramEnd"/>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lastRenderedPageBreak/>
        <w:t xml:space="preserve">3.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przetwarzane będą na podstawie art. 6 ust. 1 lit. c</w:t>
      </w: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20D8D">
        <w:rPr>
          <w:rFonts w:ascii="Times New Roman" w:eastAsia="Times New Roman" w:hAnsi="Times New Roman" w:cs="Times New Roman"/>
          <w:i/>
          <w:sz w:val="24"/>
          <w:szCs w:val="24"/>
          <w:lang w:eastAsia="pl-PL"/>
        </w:rPr>
        <w:t xml:space="preserve"> </w:t>
      </w:r>
      <w:proofErr w:type="gramStart"/>
      <w:r w:rsidRPr="00620D8D">
        <w:rPr>
          <w:rFonts w:ascii="Times New Roman" w:eastAsia="Times New Roman" w:hAnsi="Times New Roman" w:cs="Times New Roman"/>
          <w:sz w:val="24"/>
          <w:szCs w:val="24"/>
          <w:lang w:eastAsia="pl-PL"/>
        </w:rPr>
        <w:t>prowadzonym</w:t>
      </w:r>
      <w:proofErr w:type="gramEnd"/>
      <w:r w:rsidRPr="00620D8D">
        <w:rPr>
          <w:rFonts w:ascii="Times New Roman" w:eastAsia="Times New Roman" w:hAnsi="Times New Roman" w:cs="Times New Roman"/>
          <w:sz w:val="24"/>
          <w:szCs w:val="24"/>
          <w:lang w:eastAsia="pl-PL"/>
        </w:rPr>
        <w:t xml:space="preserve"> w trybie przetargu nieograniczonego na podstawie art. 10 ust. 1 w związku z art. 39 ustawy z dnia 29 stycznia 2004 r.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w:t>
      </w:r>
      <w:proofErr w:type="gramEnd"/>
      <w:r w:rsidRPr="00620D8D">
        <w:rPr>
          <w:rFonts w:ascii="Times New Roman" w:eastAsia="Times New Roman" w:hAnsi="Times New Roman" w:cs="Times New Roman"/>
          <w:sz w:val="24"/>
          <w:szCs w:val="24"/>
          <w:lang w:eastAsia="pl-PL"/>
        </w:rPr>
        <w:t>.), o wartości zamówienia przekraczającej kwoty określone w przepisach wydanych na podstawie art. 11 ust. 8 ww. ustawy</w:t>
      </w:r>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4. </w:t>
      </w:r>
      <w:proofErr w:type="gramStart"/>
      <w:r w:rsidRPr="00620D8D">
        <w:rPr>
          <w:rFonts w:ascii="Times New Roman" w:eastAsia="Times New Roman" w:hAnsi="Times New Roman" w:cs="Times New Roman"/>
          <w:sz w:val="24"/>
          <w:szCs w:val="24"/>
          <w:lang w:eastAsia="pl-PL"/>
        </w:rPr>
        <w:t>odbiorcami</w:t>
      </w:r>
      <w:proofErr w:type="gramEnd"/>
      <w:r w:rsidRPr="00620D8D">
        <w:rPr>
          <w:rFonts w:ascii="Times New Roman" w:eastAsia="Times New Roman" w:hAnsi="Times New Roman" w:cs="Times New Roman"/>
          <w:sz w:val="24"/>
          <w:szCs w:val="24"/>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20D8D">
        <w:rPr>
          <w:rFonts w:ascii="Times New Roman" w:eastAsia="Times New Roman" w:hAnsi="Times New Roman" w:cs="Times New Roman"/>
          <w:sz w:val="24"/>
          <w:szCs w:val="24"/>
          <w:lang w:eastAsia="pl-PL"/>
        </w:rPr>
        <w:t>z</w:t>
      </w:r>
      <w:proofErr w:type="gramEnd"/>
      <w:r w:rsidRPr="00620D8D">
        <w:rPr>
          <w:rFonts w:ascii="Times New Roman" w:eastAsia="Times New Roman" w:hAnsi="Times New Roman" w:cs="Times New Roman"/>
          <w:sz w:val="24"/>
          <w:szCs w:val="24"/>
          <w:lang w:eastAsia="pl-PL"/>
        </w:rPr>
        <w:t xml:space="preserve"> 2018 r. poz. 1986 z </w:t>
      </w:r>
      <w:proofErr w:type="spellStart"/>
      <w:r w:rsidRPr="00620D8D">
        <w:rPr>
          <w:rFonts w:ascii="Times New Roman" w:eastAsia="Times New Roman" w:hAnsi="Times New Roman" w:cs="Times New Roman"/>
          <w:sz w:val="24"/>
          <w:szCs w:val="24"/>
          <w:lang w:eastAsia="pl-PL"/>
        </w:rPr>
        <w:t>późn</w:t>
      </w:r>
      <w:proofErr w:type="spellEnd"/>
      <w:r w:rsidRPr="00620D8D">
        <w:rPr>
          <w:rFonts w:ascii="Times New Roman" w:eastAsia="Times New Roman" w:hAnsi="Times New Roman" w:cs="Times New Roman"/>
          <w:sz w:val="24"/>
          <w:szCs w:val="24"/>
          <w:lang w:eastAsia="pl-PL"/>
        </w:rPr>
        <w:t xml:space="preserve">. </w:t>
      </w:r>
      <w:proofErr w:type="gramStart"/>
      <w:r w:rsidRPr="00620D8D">
        <w:rPr>
          <w:rFonts w:ascii="Times New Roman" w:eastAsia="Times New Roman" w:hAnsi="Times New Roman" w:cs="Times New Roman"/>
          <w:sz w:val="24"/>
          <w:szCs w:val="24"/>
          <w:lang w:eastAsia="pl-PL"/>
        </w:rPr>
        <w:t>zm.),  dalej</w:t>
      </w:r>
      <w:proofErr w:type="gramEnd"/>
      <w:r w:rsidRPr="00620D8D">
        <w:rPr>
          <w:rFonts w:ascii="Times New Roman" w:eastAsia="Times New Roman" w:hAnsi="Times New Roman" w:cs="Times New Roman"/>
          <w:sz w:val="24"/>
          <w:szCs w:val="24"/>
          <w:lang w:eastAsia="pl-PL"/>
        </w:rPr>
        <w:t xml:space="preserve"> „ustawa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5. </w:t>
      </w:r>
      <w:proofErr w:type="gramStart"/>
      <w:r w:rsidRPr="00620D8D">
        <w:rPr>
          <w:rFonts w:ascii="Times New Roman" w:eastAsia="Times New Roman" w:hAnsi="Times New Roman" w:cs="Times New Roman"/>
          <w:sz w:val="24"/>
          <w:szCs w:val="24"/>
          <w:lang w:eastAsia="pl-PL"/>
        </w:rPr>
        <w:t>dane</w:t>
      </w:r>
      <w:proofErr w:type="gramEnd"/>
      <w:r w:rsidRPr="00620D8D">
        <w:rPr>
          <w:rFonts w:ascii="Times New Roman" w:eastAsia="Times New Roman" w:hAnsi="Times New Roman" w:cs="Times New Roman"/>
          <w:sz w:val="24"/>
          <w:szCs w:val="24"/>
          <w:lang w:eastAsia="pl-PL"/>
        </w:rPr>
        <w:t xml:space="preserve"> osobowe osób fizycznych będą przechowywane przez okres określony w instrukcji archiwalnej Zamawiającego; </w:t>
      </w:r>
    </w:p>
    <w:p w:rsidR="00620D8D" w:rsidRPr="00620D8D" w:rsidRDefault="00620D8D" w:rsidP="00620D8D">
      <w:pPr>
        <w:spacing w:after="150" w:line="360" w:lineRule="auto"/>
        <w:ind w:left="426"/>
        <w:contextualSpacing/>
        <w:jc w:val="both"/>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sz w:val="24"/>
          <w:szCs w:val="24"/>
          <w:lang w:eastAsia="pl-PL"/>
        </w:rPr>
        <w:t xml:space="preserve">6. obowiązek podania danych </w:t>
      </w:r>
      <w:proofErr w:type="gramStart"/>
      <w:r w:rsidRPr="00620D8D">
        <w:rPr>
          <w:rFonts w:ascii="Times New Roman" w:eastAsia="Times New Roman" w:hAnsi="Times New Roman" w:cs="Times New Roman"/>
          <w:sz w:val="24"/>
          <w:szCs w:val="24"/>
          <w:lang w:eastAsia="pl-PL"/>
        </w:rPr>
        <w:t>osobowych  osób</w:t>
      </w:r>
      <w:proofErr w:type="gramEnd"/>
      <w:r w:rsidRPr="00620D8D">
        <w:rPr>
          <w:rFonts w:ascii="Times New Roman" w:eastAsia="Times New Roman" w:hAnsi="Times New Roman" w:cs="Times New Roman"/>
          <w:sz w:val="24"/>
          <w:szCs w:val="24"/>
          <w:lang w:eastAsia="pl-PL"/>
        </w:rPr>
        <w:t xml:space="preserve">  fizycznych jest wymogiem ustawowym określonym w przepisach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620D8D">
        <w:rPr>
          <w:rFonts w:ascii="Times New Roman" w:eastAsia="Times New Roman" w:hAnsi="Times New Roman" w:cs="Times New Roman"/>
          <w:sz w:val="24"/>
          <w:szCs w:val="24"/>
          <w:lang w:eastAsia="pl-PL"/>
        </w:rPr>
        <w:t>Pzp</w:t>
      </w:r>
      <w:proofErr w:type="spell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7.   </w:t>
      </w: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odniesieniu do danych osobowych osób fizycznych decyzje nie będą podejmowane w sposób zautomatyzowany, stosownie do art. 22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8.   </w:t>
      </w:r>
      <w:proofErr w:type="gramStart"/>
      <w:r w:rsidRPr="00620D8D">
        <w:rPr>
          <w:rFonts w:ascii="Times New Roman" w:eastAsia="Times New Roman" w:hAnsi="Times New Roman" w:cs="Times New Roman"/>
          <w:sz w:val="24"/>
          <w:szCs w:val="24"/>
          <w:lang w:eastAsia="pl-PL"/>
        </w:rPr>
        <w:t>osoby</w:t>
      </w:r>
      <w:proofErr w:type="gramEnd"/>
      <w:r w:rsidRPr="00620D8D">
        <w:rPr>
          <w:rFonts w:ascii="Times New Roman" w:eastAsia="Times New Roman" w:hAnsi="Times New Roman" w:cs="Times New Roman"/>
          <w:sz w:val="24"/>
          <w:szCs w:val="24"/>
          <w:lang w:eastAsia="pl-PL"/>
        </w:rPr>
        <w:t xml:space="preserve"> fizyczne posiadają:</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15 RODO prawo dostępu do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16 RODO prawo do sprostowania danych osobowych;</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na</w:t>
      </w:r>
      <w:proofErr w:type="gramEnd"/>
      <w:r w:rsidRPr="00620D8D">
        <w:rPr>
          <w:rFonts w:ascii="Times New Roman" w:eastAsia="Times New Roman" w:hAnsi="Times New Roman" w:cs="Times New Roman"/>
          <w:sz w:val="24"/>
          <w:szCs w:val="24"/>
          <w:lang w:eastAsia="pl-PL"/>
        </w:rPr>
        <w:t xml:space="preserve"> podstawie art. 18 RODO prawo żądania od administratora ograniczenia przetwarzania danych osobowych z zastrzeżeniem przypadków, o których mowa w art. 18 ust. 2 RODO;  </w:t>
      </w:r>
    </w:p>
    <w:p w:rsidR="00620D8D" w:rsidRPr="00620D8D" w:rsidRDefault="00620D8D" w:rsidP="00620D8D">
      <w:pPr>
        <w:numPr>
          <w:ilvl w:val="0"/>
          <w:numId w:val="46"/>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wniesienia skargi do Prezesa Urzędu Ochrony Danych Osobowych, w przypadku uznania, że przetwarzanie danych osobowych narusza przepisy RODO;</w:t>
      </w:r>
    </w:p>
    <w:p w:rsidR="00620D8D" w:rsidRPr="00620D8D" w:rsidRDefault="00620D8D" w:rsidP="00620D8D">
      <w:pPr>
        <w:spacing w:after="150" w:line="360" w:lineRule="auto"/>
        <w:ind w:left="426"/>
        <w:contextualSpacing/>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sz w:val="24"/>
          <w:szCs w:val="24"/>
          <w:lang w:eastAsia="pl-PL"/>
        </w:rPr>
        <w:t xml:space="preserve">9.   </w:t>
      </w:r>
      <w:proofErr w:type="gramStart"/>
      <w:r w:rsidRPr="00620D8D">
        <w:rPr>
          <w:rFonts w:ascii="Times New Roman" w:eastAsia="Times New Roman" w:hAnsi="Times New Roman" w:cs="Times New Roman"/>
          <w:sz w:val="24"/>
          <w:szCs w:val="24"/>
          <w:lang w:eastAsia="pl-PL"/>
        </w:rPr>
        <w:t>osobom</w:t>
      </w:r>
      <w:proofErr w:type="gramEnd"/>
      <w:r w:rsidRPr="00620D8D">
        <w:rPr>
          <w:rFonts w:ascii="Times New Roman" w:eastAsia="Times New Roman" w:hAnsi="Times New Roman" w:cs="Times New Roman"/>
          <w:sz w:val="24"/>
          <w:szCs w:val="24"/>
          <w:lang w:eastAsia="pl-PL"/>
        </w:rPr>
        <w:t xml:space="preserve"> fizycznym nie przysługuje:</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związku z art. 17 ust. 3 lit. b, d lub e RODO prawo do usunięcia danych osobowych;</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sz w:val="24"/>
          <w:szCs w:val="24"/>
          <w:lang w:eastAsia="pl-PL"/>
        </w:rPr>
        <w:t>prawo</w:t>
      </w:r>
      <w:proofErr w:type="gramEnd"/>
      <w:r w:rsidRPr="00620D8D">
        <w:rPr>
          <w:rFonts w:ascii="Times New Roman" w:eastAsia="Times New Roman" w:hAnsi="Times New Roman" w:cs="Times New Roman"/>
          <w:sz w:val="24"/>
          <w:szCs w:val="24"/>
          <w:lang w:eastAsia="pl-PL"/>
        </w:rPr>
        <w:t xml:space="preserve"> do przenoszenia danych osobowych, o którym mowa w art. 20 RODO;</w:t>
      </w:r>
    </w:p>
    <w:p w:rsidR="00620D8D" w:rsidRPr="00620D8D" w:rsidRDefault="00620D8D" w:rsidP="00620D8D">
      <w:pPr>
        <w:numPr>
          <w:ilvl w:val="0"/>
          <w:numId w:val="47"/>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20D8D">
        <w:rPr>
          <w:rFonts w:ascii="Times New Roman" w:eastAsia="Times New Roman" w:hAnsi="Times New Roman" w:cs="Times New Roman"/>
          <w:b/>
          <w:sz w:val="24"/>
          <w:szCs w:val="24"/>
          <w:lang w:eastAsia="pl-PL"/>
        </w:rPr>
        <w:t>na</w:t>
      </w:r>
      <w:proofErr w:type="gramEnd"/>
      <w:r w:rsidRPr="00620D8D">
        <w:rPr>
          <w:rFonts w:ascii="Times New Roman" w:eastAsia="Times New Roman" w:hAnsi="Times New Roman" w:cs="Times New Roman"/>
          <w:b/>
          <w:sz w:val="24"/>
          <w:szCs w:val="24"/>
          <w:lang w:eastAsia="pl-PL"/>
        </w:rPr>
        <w:t xml:space="preserve"> podstawie art. 21 RODO prawo sprzeciwu, wobec przetwarzania danych osobowych, gdyż podstawą prawną przetwarzania danych osobowych jest art. 6 ust. 1 lit. c RODO</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10</w:t>
      </w:r>
      <w:r w:rsidRPr="00620D8D">
        <w:rPr>
          <w:rFonts w:ascii="Times New Roman" w:eastAsia="Times New Roman" w:hAnsi="Times New Roman" w:cs="Times New Roman"/>
          <w:b/>
          <w:i/>
          <w:sz w:val="24"/>
          <w:szCs w:val="24"/>
          <w:lang w:eastAsia="pl-PL"/>
        </w:rPr>
        <w:t>.</w:t>
      </w:r>
      <w:r w:rsidRPr="00620D8D">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20D8D">
        <w:rPr>
          <w:rFonts w:ascii="Times New Roman" w:eastAsia="Times New Roman" w:hAnsi="Times New Roman" w:cs="Times New Roman"/>
          <w:b/>
          <w:sz w:val="24"/>
          <w:szCs w:val="24"/>
          <w:lang w:eastAsia="pl-PL"/>
        </w:rPr>
        <w:t>art. 13 lub</w:t>
      </w:r>
      <w:r w:rsidRPr="00620D8D">
        <w:rPr>
          <w:rFonts w:ascii="Times New Roman" w:eastAsia="Times New Roman" w:hAnsi="Times New Roman" w:cs="Times New Roman"/>
          <w:sz w:val="24"/>
          <w:szCs w:val="24"/>
          <w:lang w:eastAsia="pl-PL"/>
        </w:rPr>
        <w:t xml:space="preserve"> </w:t>
      </w:r>
      <w:r w:rsidRPr="00620D8D">
        <w:rPr>
          <w:rFonts w:ascii="Times New Roman" w:eastAsia="Times New Roman" w:hAnsi="Times New Roman" w:cs="Times New Roman"/>
          <w:b/>
          <w:sz w:val="24"/>
          <w:szCs w:val="24"/>
          <w:lang w:eastAsia="pl-PL"/>
        </w:rPr>
        <w:t>art. 14 RODO</w:t>
      </w:r>
      <w:r w:rsidRPr="00620D8D">
        <w:rPr>
          <w:rFonts w:ascii="Times New Roman" w:eastAsia="Times New Roman" w:hAnsi="Times New Roman" w:cs="Times New Roman"/>
          <w:sz w:val="24"/>
          <w:szCs w:val="24"/>
          <w:lang w:eastAsia="pl-PL"/>
        </w:rPr>
        <w:t xml:space="preserve"> względem osób fizycznych, których dane przekazuje Zamawiającemu i których dane </w:t>
      </w:r>
      <w:r w:rsidRPr="00620D8D">
        <w:rPr>
          <w:rFonts w:ascii="Times New Roman" w:eastAsia="Times New Roman" w:hAnsi="Times New Roman" w:cs="Times New Roman"/>
          <w:sz w:val="24"/>
          <w:szCs w:val="24"/>
          <w:u w:val="single"/>
          <w:lang w:eastAsia="pl-PL"/>
        </w:rPr>
        <w:t>bezpośrednio lub pośrednio</w:t>
      </w:r>
      <w:r w:rsidRPr="00620D8D">
        <w:rPr>
          <w:rFonts w:ascii="Times New Roman" w:eastAsia="Times New Roman" w:hAnsi="Times New Roman" w:cs="Times New Roman"/>
          <w:sz w:val="24"/>
          <w:szCs w:val="24"/>
          <w:lang w:eastAsia="pl-PL"/>
        </w:rPr>
        <w:t xml:space="preserve"> pozyskał, (</w:t>
      </w:r>
      <w:proofErr w:type="gramStart"/>
      <w:r w:rsidRPr="00620D8D">
        <w:rPr>
          <w:rFonts w:ascii="Times New Roman" w:eastAsia="Times New Roman" w:hAnsi="Times New Roman" w:cs="Times New Roman"/>
          <w:sz w:val="24"/>
          <w:szCs w:val="24"/>
          <w:lang w:eastAsia="pl-PL"/>
        </w:rPr>
        <w:t>chyba że</w:t>
      </w:r>
      <w:proofErr w:type="gramEnd"/>
      <w:r w:rsidRPr="00620D8D">
        <w:rPr>
          <w:rFonts w:ascii="Times New Roman" w:eastAsia="Times New Roman" w:hAnsi="Times New Roman" w:cs="Times New Roman"/>
          <w:sz w:val="24"/>
          <w:szCs w:val="24"/>
          <w:lang w:eastAsia="pl-PL"/>
        </w:rPr>
        <w:t xml:space="preserve"> ma zastosowanie co najmniej jedno z </w:t>
      </w:r>
      <w:proofErr w:type="spellStart"/>
      <w:r w:rsidRPr="00620D8D">
        <w:rPr>
          <w:rFonts w:ascii="Times New Roman" w:eastAsia="Times New Roman" w:hAnsi="Times New Roman" w:cs="Times New Roman"/>
          <w:sz w:val="24"/>
          <w:szCs w:val="24"/>
          <w:lang w:eastAsia="pl-PL"/>
        </w:rPr>
        <w:t>wyłączeń</w:t>
      </w:r>
      <w:proofErr w:type="spellEnd"/>
      <w:r w:rsidRPr="00620D8D">
        <w:rPr>
          <w:rFonts w:ascii="Times New Roman" w:eastAsia="Times New Roman" w:hAnsi="Times New Roman" w:cs="Times New Roman"/>
          <w:sz w:val="24"/>
          <w:szCs w:val="24"/>
          <w:lang w:eastAsia="pl-PL"/>
        </w:rPr>
        <w:t xml:space="preserve">, o których mowa w art. 13 ust. 4 lub art. 14 ust. 5 </w:t>
      </w:r>
      <w:r w:rsidRPr="00620D8D">
        <w:rPr>
          <w:rFonts w:ascii="Times New Roman" w:eastAsia="Times New Roman" w:hAnsi="Times New Roman" w:cs="Times New Roman"/>
          <w:sz w:val="24"/>
          <w:szCs w:val="24"/>
          <w:lang w:eastAsia="pl-PL"/>
        </w:rPr>
        <w:lastRenderedPageBreak/>
        <w:t>RODO), spoczywa także na Wykonawcach, którzy pozyskują dane osobowe osób trzecich w celu przekazania ich Zamawiającemu w ofercie. W takim przypadku, Wykonawca obowiązany jest do wypełnienia oświadczenia stanowiącego załącznik nr 7 do SIWZ.</w:t>
      </w:r>
    </w:p>
    <w:p w:rsidR="00620D8D" w:rsidRPr="00620D8D" w:rsidRDefault="00620D8D" w:rsidP="00620D8D">
      <w:pPr>
        <w:spacing w:after="150" w:line="360" w:lineRule="auto"/>
        <w:ind w:left="426"/>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11. Wykonawca obowiązany jest poinformować osoby fizyczne o treści niniejszego Rozdziału SIWZ.</w:t>
      </w:r>
    </w:p>
    <w:p w:rsidR="00620D8D" w:rsidRPr="00620D8D" w:rsidRDefault="00620D8D" w:rsidP="00620D8D">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ROZDZIAŁ XIX</w:t>
      </w:r>
    </w:p>
    <w:p w:rsidR="00620D8D" w:rsidRPr="00620D8D" w:rsidRDefault="00620D8D" w:rsidP="00620D8D">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ZAŁĄCZNIKI</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Cs/>
          <w:sz w:val="24"/>
          <w:szCs w:val="24"/>
          <w:lang w:eastAsia="pl-PL"/>
        </w:rPr>
        <w:t>Jednolity europejski dokument zamówienia – załącznik nr 1;</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Formularz ofertowy – załącznik nr 2;</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Projekt umowy – załącznik nr 3;</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Oświadczenie o przynależności do grupy kapitałowej – załącznik nr 4; </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Wykaz wykonanych zamówień – załącznik nr 5;</w:t>
      </w:r>
    </w:p>
    <w:p w:rsidR="00620D8D" w:rsidRPr="00620D8D" w:rsidRDefault="00620D8D" w:rsidP="00620D8D">
      <w:pPr>
        <w:widowControl w:val="0"/>
        <w:numPr>
          <w:ilvl w:val="0"/>
          <w:numId w:val="48"/>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Oświadczenie Wykonawcy o spełnieniu obowiązków wynikających z RODO.</w:t>
      </w: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lastRenderedPageBreak/>
        <w:t xml:space="preserve">SKMMU.086.48.19 </w:t>
      </w:r>
    </w:p>
    <w:p w:rsidR="00620D8D" w:rsidRPr="00620D8D" w:rsidRDefault="00620D8D" w:rsidP="00620D8D">
      <w:pPr>
        <w:spacing w:after="0" w:line="240" w:lineRule="auto"/>
        <w:jc w:val="center"/>
        <w:outlineLvl w:val="0"/>
        <w:rPr>
          <w:rFonts w:ascii="Times New Roman" w:eastAsia="Times New Roman"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Times New Roman" w:hAnsi="Times New Roman" w:cs="Times New Roman"/>
          <w:b/>
          <w:bCs/>
          <w:sz w:val="24"/>
          <w:szCs w:val="24"/>
          <w:lang w:eastAsia="ar-SA"/>
        </w:rPr>
        <w:t xml:space="preserve">                                                                                                                                                      </w:t>
      </w:r>
      <w:r w:rsidRPr="00620D8D">
        <w:rPr>
          <w:rFonts w:ascii="Times New Roman" w:eastAsia="Calibri" w:hAnsi="Times New Roman" w:cs="Times New Roman"/>
          <w:b/>
          <w:bCs/>
          <w:sz w:val="24"/>
          <w:szCs w:val="24"/>
          <w:lang w:eastAsia="ar-SA"/>
        </w:rPr>
        <w:t>Załącznik nr 2 do SIWZ</w:t>
      </w: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center"/>
        <w:outlineLvl w:val="0"/>
        <w:rPr>
          <w:rFonts w:ascii="Times New Roman" w:eastAsia="Calibri" w:hAnsi="Times New Roman" w:cs="Times New Roman"/>
          <w:b/>
          <w:bCs/>
          <w:sz w:val="24"/>
          <w:szCs w:val="24"/>
          <w:lang w:eastAsia="ar-SA"/>
        </w:rPr>
      </w:pPr>
      <w:r w:rsidRPr="00620D8D">
        <w:rPr>
          <w:rFonts w:ascii="Times New Roman" w:eastAsia="Calibri" w:hAnsi="Times New Roman" w:cs="Times New Roman"/>
          <w:b/>
          <w:bCs/>
          <w:sz w:val="24"/>
          <w:szCs w:val="24"/>
          <w:lang w:eastAsia="ar-SA"/>
        </w:rPr>
        <w:t>FORMULARZ OFERTOWY</w:t>
      </w:r>
    </w:p>
    <w:p w:rsidR="00620D8D" w:rsidRPr="00620D8D" w:rsidRDefault="00620D8D" w:rsidP="00620D8D">
      <w:pPr>
        <w:spacing w:after="0" w:line="240" w:lineRule="auto"/>
        <w:jc w:val="center"/>
        <w:rPr>
          <w:rFonts w:ascii="Times New Roman" w:eastAsia="Calibri" w:hAnsi="Times New Roman" w:cs="Times New Roman"/>
          <w:b/>
          <w:bCs/>
          <w:sz w:val="24"/>
          <w:szCs w:val="24"/>
          <w:lang w:eastAsia="ar-SA"/>
        </w:rPr>
      </w:pPr>
    </w:p>
    <w:p w:rsidR="00620D8D" w:rsidRPr="00620D8D" w:rsidRDefault="00620D8D" w:rsidP="00620D8D">
      <w:pPr>
        <w:spacing w:after="0" w:line="240" w:lineRule="auto"/>
        <w:jc w:val="both"/>
        <w:rPr>
          <w:rFonts w:ascii="Times New Roman" w:eastAsia="Calibri" w:hAnsi="Times New Roman" w:cs="Times New Roman"/>
          <w:sz w:val="24"/>
          <w:szCs w:val="24"/>
          <w:lang w:eastAsia="ar-SA"/>
        </w:rPr>
      </w:pP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Nazwa Wykonawcy (-ów): ……………………………………………………………………………………………………</w:t>
      </w:r>
      <w:r w:rsidRPr="00620D8D">
        <w:rPr>
          <w:rFonts w:ascii="Times New Roman" w:eastAsia="Calibri" w:hAnsi="Times New Roman" w:cs="Times New Roman"/>
          <w:sz w:val="24"/>
          <w:szCs w:val="24"/>
          <w:lang w:eastAsia="ar-SA"/>
        </w:rPr>
        <w:b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jc w:val="both"/>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NIP: ……………………………………..</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Siedziba Wykonawcy (-ów):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outlineLvl w:val="0"/>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Adres Wykonawcy: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 xml:space="preserve">Nr </w:t>
      </w:r>
      <w:proofErr w:type="spellStart"/>
      <w:r w:rsidRPr="00620D8D">
        <w:rPr>
          <w:rFonts w:ascii="Times New Roman" w:eastAsia="Calibri" w:hAnsi="Times New Roman" w:cs="Times New Roman"/>
          <w:sz w:val="24"/>
          <w:szCs w:val="24"/>
          <w:lang w:eastAsia="ar-SA"/>
        </w:rPr>
        <w:t>tel</w:t>
      </w:r>
      <w:proofErr w:type="spellEnd"/>
      <w:r w:rsidRPr="00620D8D">
        <w:rPr>
          <w:rFonts w:ascii="Times New Roman" w:eastAsia="Calibri" w:hAnsi="Times New Roman" w:cs="Times New Roman"/>
          <w:sz w:val="24"/>
          <w:szCs w:val="24"/>
          <w:lang w:eastAsia="ar-SA"/>
        </w:rPr>
        <w:t>…………………………………………………………………………………….……..</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Nr faksu …………………………………………………..……………………………………………….</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Adres e-mail...................................................................................................................................</w:t>
      </w:r>
    </w:p>
    <w:p w:rsidR="00620D8D" w:rsidRPr="00620D8D" w:rsidRDefault="00620D8D" w:rsidP="00620D8D">
      <w:pPr>
        <w:spacing w:after="0" w:line="360" w:lineRule="auto"/>
        <w:rPr>
          <w:rFonts w:ascii="Times New Roman" w:eastAsia="Calibri" w:hAnsi="Times New Roman" w:cs="Times New Roman"/>
          <w:sz w:val="24"/>
          <w:szCs w:val="24"/>
          <w:lang w:eastAsia="ar-SA"/>
        </w:rPr>
      </w:pPr>
      <w:r w:rsidRPr="00620D8D">
        <w:rPr>
          <w:rFonts w:ascii="Times New Roman" w:eastAsia="Calibri" w:hAnsi="Times New Roman" w:cs="Times New Roman"/>
          <w:sz w:val="24"/>
          <w:szCs w:val="24"/>
          <w:lang w:eastAsia="ar-SA"/>
        </w:rPr>
        <w:t xml:space="preserve">Adres skrzynki </w:t>
      </w:r>
      <w:proofErr w:type="spellStart"/>
      <w:r w:rsidRPr="00620D8D">
        <w:rPr>
          <w:rFonts w:ascii="Times New Roman" w:eastAsia="Calibri" w:hAnsi="Times New Roman" w:cs="Times New Roman"/>
          <w:sz w:val="24"/>
          <w:szCs w:val="24"/>
          <w:lang w:eastAsia="ar-SA"/>
        </w:rPr>
        <w:t>ePUAP</w:t>
      </w:r>
      <w:proofErr w:type="spellEnd"/>
      <w:r w:rsidRPr="00620D8D">
        <w:rPr>
          <w:rFonts w:ascii="Times New Roman" w:eastAsia="Calibri" w:hAnsi="Times New Roman" w:cs="Times New Roman"/>
          <w:sz w:val="24"/>
          <w:szCs w:val="24"/>
          <w:lang w:eastAsia="ar-SA"/>
        </w:rPr>
        <w:t xml:space="preserve"> …………………………………………………………………………………...</w:t>
      </w:r>
    </w:p>
    <w:p w:rsidR="00620D8D" w:rsidRPr="00620D8D" w:rsidRDefault="00620D8D" w:rsidP="00620D8D">
      <w:pPr>
        <w:spacing w:after="0" w:line="240" w:lineRule="auto"/>
        <w:jc w:val="center"/>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Adresat:</w:t>
      </w:r>
    </w:p>
    <w:p w:rsidR="00620D8D" w:rsidRPr="00620D8D" w:rsidRDefault="00620D8D" w:rsidP="00620D8D">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PKP Szybka Kolej Miejska w Trójmieście Sp. z o.</w:t>
      </w:r>
      <w:proofErr w:type="gramStart"/>
      <w:r w:rsidRPr="00620D8D">
        <w:rPr>
          <w:rFonts w:ascii="Times New Roman" w:eastAsia="Times New Roman" w:hAnsi="Times New Roman" w:cs="Times New Roman"/>
          <w:b/>
          <w:sz w:val="24"/>
          <w:szCs w:val="24"/>
          <w:lang w:eastAsia="ar-SA"/>
        </w:rPr>
        <w:t>o</w:t>
      </w:r>
      <w:proofErr w:type="gramEnd"/>
      <w:r w:rsidRPr="00620D8D">
        <w:rPr>
          <w:rFonts w:ascii="Times New Roman" w:eastAsia="Times New Roman" w:hAnsi="Times New Roman" w:cs="Times New Roman"/>
          <w:b/>
          <w:sz w:val="24"/>
          <w:szCs w:val="24"/>
          <w:lang w:eastAsia="ar-SA"/>
        </w:rPr>
        <w:t>.</w:t>
      </w:r>
    </w:p>
    <w:p w:rsidR="00620D8D" w:rsidRPr="00620D8D" w:rsidRDefault="00620D8D" w:rsidP="00620D8D">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proofErr w:type="gramStart"/>
      <w:r w:rsidRPr="00620D8D">
        <w:rPr>
          <w:rFonts w:ascii="Times New Roman" w:eastAsia="Times New Roman" w:hAnsi="Times New Roman" w:cs="Times New Roman"/>
          <w:b/>
          <w:sz w:val="24"/>
          <w:szCs w:val="24"/>
          <w:lang w:eastAsia="ar-SA"/>
        </w:rPr>
        <w:t>ul</w:t>
      </w:r>
      <w:proofErr w:type="gramEnd"/>
      <w:r w:rsidRPr="00620D8D">
        <w:rPr>
          <w:rFonts w:ascii="Times New Roman" w:eastAsia="Times New Roman" w:hAnsi="Times New Roman" w:cs="Times New Roman"/>
          <w:b/>
          <w:sz w:val="24"/>
          <w:szCs w:val="24"/>
          <w:lang w:eastAsia="ar-SA"/>
        </w:rPr>
        <w:t>. Morska 350A 81-002 Gdynia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Nawiązując do ogłoszenia o przetargu nieograniczonym na </w:t>
      </w:r>
      <w:r w:rsidRPr="00620D8D">
        <w:rPr>
          <w:rFonts w:ascii="Times New Roman" w:eastAsia="Calibri" w:hAnsi="Times New Roman" w:cs="Times New Roman"/>
          <w:b/>
          <w:sz w:val="24"/>
          <w:szCs w:val="24"/>
        </w:rPr>
        <w:t>„wykonanie obsługi technicznej poziomu P3.2 spalinowych zespołów trakcyjnych typu 218Mc, serii SA133 nr 029, 030, 031”</w:t>
      </w:r>
      <w:r w:rsidRPr="00620D8D">
        <w:rPr>
          <w:rFonts w:ascii="Times New Roman" w:eastAsia="Times New Roman" w:hAnsi="Times New Roman" w:cs="Times New Roman"/>
          <w:b/>
          <w:sz w:val="24"/>
          <w:szCs w:val="24"/>
          <w:lang w:eastAsia="pl-PL"/>
        </w:rPr>
        <w:t xml:space="preserve"> </w:t>
      </w:r>
      <w:r w:rsidRPr="00620D8D">
        <w:rPr>
          <w:rFonts w:ascii="Times New Roman" w:eastAsia="Times New Roman" w:hAnsi="Times New Roman" w:cs="Times New Roman"/>
          <w:b/>
          <w:bCs/>
          <w:sz w:val="24"/>
          <w:szCs w:val="24"/>
          <w:lang w:eastAsia="pl-PL"/>
        </w:rPr>
        <w:t>numer sprawy – SKMMU.086.48.19</w:t>
      </w:r>
      <w:r w:rsidRPr="00620D8D">
        <w:rPr>
          <w:rFonts w:ascii="Times New Roman" w:eastAsia="Times New Roman" w:hAnsi="Times New Roman" w:cs="Times New Roman"/>
          <w:bCs/>
          <w:sz w:val="24"/>
          <w:szCs w:val="24"/>
          <w:lang w:eastAsia="pl-PL"/>
        </w:rPr>
        <w:t xml:space="preserve"> </w:t>
      </w:r>
      <w:proofErr w:type="gramStart"/>
      <w:r w:rsidRPr="00620D8D">
        <w:rPr>
          <w:rFonts w:ascii="Times New Roman" w:eastAsia="Times New Roman" w:hAnsi="Times New Roman" w:cs="Times New Roman"/>
          <w:sz w:val="24"/>
          <w:szCs w:val="24"/>
          <w:lang w:eastAsia="ar-SA"/>
        </w:rPr>
        <w:t>oświadczam</w:t>
      </w:r>
      <w:proofErr w:type="gramEnd"/>
      <w:r w:rsidRPr="00620D8D">
        <w:rPr>
          <w:rFonts w:ascii="Times New Roman" w:eastAsia="Times New Roman" w:hAnsi="Times New Roman" w:cs="Times New Roman"/>
          <w:sz w:val="24"/>
          <w:szCs w:val="24"/>
          <w:lang w:eastAsia="ar-SA"/>
        </w:rPr>
        <w:t>, iż reprezentowany przeze mnie Wykonawca oferuje wykonanie przedmiotu zamówienia:</w:t>
      </w: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7" w:name="_Hlk520371643"/>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bookmarkEnd w:id="7"/>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cena za obsługę pojedynczego SZT serii SA133:</w:t>
      </w:r>
    </w:p>
    <w:p w:rsidR="00620D8D" w:rsidRPr="00620D8D" w:rsidRDefault="00620D8D" w:rsidP="00620D8D">
      <w:pPr>
        <w:numPr>
          <w:ilvl w:val="0"/>
          <w:numId w:val="80"/>
        </w:numPr>
        <w:spacing w:after="0" w:line="360" w:lineRule="auto"/>
        <w:ind w:left="142" w:hanging="284"/>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lastRenderedPageBreak/>
        <w:t>029</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b</w:t>
      </w:r>
      <w:proofErr w:type="gramEnd"/>
      <w:r w:rsidRPr="00620D8D">
        <w:rPr>
          <w:rFonts w:ascii="Times New Roman" w:eastAsia="Times New Roman" w:hAnsi="Times New Roman" w:cs="Times New Roman"/>
          <w:sz w:val="24"/>
          <w:szCs w:val="24"/>
          <w:lang w:eastAsia="ar-SA"/>
        </w:rPr>
        <w:t>) 030</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c</w:t>
      </w:r>
      <w:proofErr w:type="gramEnd"/>
      <w:r w:rsidRPr="00620D8D">
        <w:rPr>
          <w:rFonts w:ascii="Times New Roman" w:eastAsia="Times New Roman" w:hAnsi="Times New Roman" w:cs="Times New Roman"/>
          <w:sz w:val="24"/>
          <w:szCs w:val="24"/>
          <w:lang w:eastAsia="ar-SA"/>
        </w:rPr>
        <w:t>} 031</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za</w:t>
      </w:r>
      <w:proofErr w:type="gramEnd"/>
      <w:r w:rsidRPr="00620D8D">
        <w:rPr>
          <w:rFonts w:ascii="Times New Roman" w:eastAsia="Times New Roman" w:hAnsi="Times New Roman" w:cs="Times New Roman"/>
          <w:sz w:val="24"/>
          <w:szCs w:val="24"/>
          <w:lang w:eastAsia="ar-SA"/>
        </w:rPr>
        <w:t xml:space="preserve"> cenę brutto:.................................</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w</w:t>
      </w:r>
      <w:proofErr w:type="gramEnd"/>
      <w:r w:rsidRPr="00620D8D">
        <w:rPr>
          <w:rFonts w:ascii="Times New Roman" w:eastAsia="Times New Roman" w:hAnsi="Times New Roman" w:cs="Times New Roman"/>
          <w:sz w:val="24"/>
          <w:szCs w:val="24"/>
          <w:lang w:eastAsia="ar-SA"/>
        </w:rPr>
        <w:t xml:space="preserve"> tym kwota netto...........................................</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 xml:space="preserve">wysokość podatku </w:t>
      </w:r>
      <w:proofErr w:type="gramStart"/>
      <w:r w:rsidRPr="00620D8D">
        <w:rPr>
          <w:rFonts w:ascii="Times New Roman" w:eastAsia="Times New Roman" w:hAnsi="Times New Roman" w:cs="Times New Roman"/>
          <w:sz w:val="24"/>
          <w:szCs w:val="24"/>
          <w:lang w:eastAsia="ar-SA"/>
        </w:rPr>
        <w:t>VAT .................................% tj</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roofErr w:type="gramStart"/>
      <w:r w:rsidRPr="00620D8D">
        <w:rPr>
          <w:rFonts w:ascii="Times New Roman" w:eastAsia="Times New Roman" w:hAnsi="Times New Roman" w:cs="Times New Roman"/>
          <w:sz w:val="24"/>
          <w:szCs w:val="24"/>
          <w:lang w:eastAsia="ar-SA"/>
        </w:rPr>
        <w:t>słownie</w:t>
      </w:r>
      <w:proofErr w:type="gramEnd"/>
      <w:r w:rsidRPr="00620D8D">
        <w:rPr>
          <w:rFonts w:ascii="Times New Roman" w:eastAsia="Times New Roman" w:hAnsi="Times New Roman" w:cs="Times New Roman"/>
          <w:sz w:val="24"/>
          <w:szCs w:val="24"/>
          <w:lang w:eastAsia="ar-SA"/>
        </w:rPr>
        <w:t>.................................................................................................................</w:t>
      </w:r>
      <w:proofErr w:type="gramStart"/>
      <w:r w:rsidRPr="00620D8D">
        <w:rPr>
          <w:rFonts w:ascii="Times New Roman" w:eastAsia="Times New Roman" w:hAnsi="Times New Roman" w:cs="Times New Roman"/>
          <w:sz w:val="24"/>
          <w:szCs w:val="24"/>
          <w:lang w:eastAsia="ar-SA"/>
        </w:rPr>
        <w:t>zł</w:t>
      </w:r>
      <w:proofErr w:type="gramEnd"/>
      <w:r w:rsidRPr="00620D8D">
        <w:rPr>
          <w:rFonts w:ascii="Times New Roman" w:eastAsia="Times New Roman" w:hAnsi="Times New Roman" w:cs="Times New Roman"/>
          <w:sz w:val="24"/>
          <w:szCs w:val="24"/>
          <w:lang w:eastAsia="ar-SA"/>
        </w:rPr>
        <w:t xml:space="preserve"> </w:t>
      </w: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p>
    <w:p w:rsidR="00620D8D" w:rsidRPr="00620D8D" w:rsidRDefault="00620D8D" w:rsidP="00620D8D">
      <w:pPr>
        <w:spacing w:after="0" w:line="360" w:lineRule="auto"/>
        <w:ind w:left="-142"/>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Wykonawca oświadcza, że: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cenie oferty zostały uwzględnione wszystkie koszty bezpośrednio lub pośrednio związane z wykonaniem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Zapoznał się z treścią Specyfikacji Istotnych Warunków Zamówienia i nie wnosi do niej zastrzeżeń oraz przyjmuje warunki w niej zawarte.</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bez zastrzeżeń projekt umowy stanowiący załącznik Nr 3 do SIWZ</w:t>
      </w:r>
    </w:p>
    <w:p w:rsidR="00620D8D" w:rsidRPr="00620D8D" w:rsidRDefault="00620D8D" w:rsidP="00620D8D">
      <w:pPr>
        <w:numPr>
          <w:ilvl w:val="0"/>
          <w:numId w:val="49"/>
        </w:numPr>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Akceptuje 24 miesięczny okres gwarancji oraz rękojmi.</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Uważa się za związanego niniejszą ofertą na czas wskazany w Specyfikacji Istotnych Warunków Zamówienia.</w:t>
      </w: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Całość zamówienia zamierza wykonać samodzielnie *</w:t>
      </w:r>
    </w:p>
    <w:p w:rsidR="00620D8D" w:rsidRPr="00620D8D" w:rsidRDefault="00620D8D" w:rsidP="00620D8D">
      <w:pPr>
        <w:widowControl w:val="0"/>
        <w:suppressAutoHyphens/>
        <w:autoSpaceDE w:val="0"/>
        <w:autoSpaceDN w:val="0"/>
        <w:adjustRightInd w:val="0"/>
        <w:spacing w:after="0" w:line="360" w:lineRule="auto"/>
        <w:ind w:left="720"/>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Następujące części zamówienia zamierzam zlecić podwykonawcom *</w:t>
      </w:r>
    </w:p>
    <w:p w:rsidR="00620D8D" w:rsidRPr="00620D8D" w:rsidRDefault="00620D8D" w:rsidP="00620D8D">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20D8D" w:rsidRPr="00620D8D" w:rsidTr="00494115">
        <w:trPr>
          <w:trHeight w:val="44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 xml:space="preserve">Wskazanie części zamówienia, które </w:t>
            </w:r>
            <w:r w:rsidRPr="00620D8D">
              <w:rPr>
                <w:rFonts w:ascii="Times New Roman" w:eastAsia="Times New Roman" w:hAnsi="Times New Roman" w:cs="Times New Roman"/>
                <w:b/>
                <w:sz w:val="24"/>
                <w:szCs w:val="24"/>
                <w:lang w:eastAsia="ar-SA"/>
              </w:rPr>
              <w:lastRenderedPageBreak/>
              <w:t>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Nazwa i adres</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20D8D">
              <w:rPr>
                <w:rFonts w:ascii="Times New Roman" w:eastAsia="Times New Roman" w:hAnsi="Times New Roman" w:cs="Times New Roman"/>
                <w:b/>
                <w:sz w:val="24"/>
                <w:szCs w:val="24"/>
                <w:lang w:eastAsia="ar-SA"/>
              </w:rPr>
              <w:t>Podwykonawcy</w:t>
            </w:r>
          </w:p>
          <w:p w:rsidR="00620D8D" w:rsidRPr="00620D8D" w:rsidRDefault="00620D8D" w:rsidP="00620D8D">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20D8D" w:rsidRPr="00620D8D" w:rsidTr="00494115">
        <w:trPr>
          <w:trHeight w:val="660"/>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620D8D" w:rsidRPr="00620D8D" w:rsidTr="00494115">
        <w:trPr>
          <w:trHeight w:val="777"/>
        </w:trPr>
        <w:tc>
          <w:tcPr>
            <w:tcW w:w="3118"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620D8D" w:rsidRPr="00620D8D" w:rsidRDefault="00620D8D" w:rsidP="00620D8D">
      <w:pPr>
        <w:widowControl w:val="0"/>
        <w:suppressAutoHyphens/>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numPr>
          <w:ilvl w:val="0"/>
          <w:numId w:val="49"/>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620D8D" w:rsidRPr="00620D8D" w:rsidRDefault="00620D8D" w:rsidP="00620D8D">
      <w:pPr>
        <w:widowControl w:val="0"/>
        <w:numPr>
          <w:ilvl w:val="0"/>
          <w:numId w:val="49"/>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Na podstawie art. 91 ust. 3a ustawy z dnia 29 stycznia 2004 r. Prawo zamówień publicznych (Dz. U. </w:t>
      </w:r>
      <w:proofErr w:type="gramStart"/>
      <w:r w:rsidRPr="00620D8D">
        <w:rPr>
          <w:rFonts w:ascii="Times New Roman" w:eastAsia="Lucida Sans Unicode" w:hAnsi="Times New Roman" w:cs="Times New Roman"/>
          <w:sz w:val="24"/>
          <w:szCs w:val="24"/>
          <w:lang w:eastAsia="pl-PL"/>
        </w:rPr>
        <w:t>z</w:t>
      </w:r>
      <w:proofErr w:type="gramEnd"/>
      <w:r w:rsidRPr="00620D8D">
        <w:rPr>
          <w:rFonts w:ascii="Times New Roman" w:eastAsia="Lucida Sans Unicode" w:hAnsi="Times New Roman" w:cs="Times New Roman"/>
          <w:sz w:val="24"/>
          <w:szCs w:val="24"/>
          <w:lang w:eastAsia="pl-PL"/>
        </w:rPr>
        <w:t xml:space="preserve"> 2018 r. poz. 1986 z </w:t>
      </w:r>
      <w:proofErr w:type="spellStart"/>
      <w:r w:rsidRPr="00620D8D">
        <w:rPr>
          <w:rFonts w:ascii="Times New Roman" w:eastAsia="Lucida Sans Unicode" w:hAnsi="Times New Roman" w:cs="Times New Roman"/>
          <w:sz w:val="24"/>
          <w:szCs w:val="24"/>
          <w:lang w:eastAsia="pl-PL"/>
        </w:rPr>
        <w:t>późn</w:t>
      </w:r>
      <w:proofErr w:type="spellEnd"/>
      <w:r w:rsidRPr="00620D8D">
        <w:rPr>
          <w:rFonts w:ascii="Times New Roman" w:eastAsia="Lucida Sans Unicode" w:hAnsi="Times New Roman" w:cs="Times New Roman"/>
          <w:sz w:val="24"/>
          <w:szCs w:val="24"/>
          <w:lang w:eastAsia="pl-PL"/>
        </w:rPr>
        <w:t xml:space="preserve">. </w:t>
      </w:r>
      <w:proofErr w:type="gramStart"/>
      <w:r w:rsidRPr="00620D8D">
        <w:rPr>
          <w:rFonts w:ascii="Times New Roman" w:eastAsia="Lucida Sans Unicode" w:hAnsi="Times New Roman" w:cs="Times New Roman"/>
          <w:sz w:val="24"/>
          <w:szCs w:val="24"/>
          <w:lang w:eastAsia="pl-PL"/>
        </w:rPr>
        <w:t>zm</w:t>
      </w:r>
      <w:proofErr w:type="gramEnd"/>
      <w:r w:rsidRPr="00620D8D">
        <w:rPr>
          <w:rFonts w:ascii="Times New Roman" w:eastAsia="Lucida Sans Unicode" w:hAnsi="Times New Roman" w:cs="Times New Roman"/>
          <w:sz w:val="24"/>
          <w:szCs w:val="24"/>
          <w:lang w:eastAsia="pl-PL"/>
        </w:rPr>
        <w:t>.) oświadcza, że wybór niniejszej oferty:</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t>nie</w:t>
      </w:r>
      <w:proofErr w:type="gramEnd"/>
      <w:r w:rsidRPr="00620D8D">
        <w:rPr>
          <w:rFonts w:ascii="Times New Roman" w:eastAsia="Lucida Sans Unicode" w:hAnsi="Times New Roman" w:cs="Times New Roman"/>
          <w:sz w:val="24"/>
          <w:szCs w:val="24"/>
          <w:u w:val="single"/>
          <w:lang w:eastAsia="pl-PL"/>
        </w:rPr>
        <w:t xml:space="preserve"> prowadzi</w:t>
      </w:r>
      <w:r w:rsidRPr="00620D8D">
        <w:rPr>
          <w:rFonts w:ascii="Times New Roman" w:eastAsia="Lucida Sans Unicode" w:hAnsi="Times New Roman" w:cs="Times New Roman"/>
          <w:sz w:val="24"/>
          <w:szCs w:val="24"/>
          <w:lang w:eastAsia="pl-PL"/>
        </w:rPr>
        <w:t xml:space="preserve"> do powstania u Zamawiającego obowiązku podatkowego *</w:t>
      </w:r>
    </w:p>
    <w:p w:rsidR="00620D8D" w:rsidRPr="00620D8D" w:rsidRDefault="00620D8D" w:rsidP="00620D8D">
      <w:pPr>
        <w:widowControl w:val="0"/>
        <w:numPr>
          <w:ilvl w:val="0"/>
          <w:numId w:val="5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proofErr w:type="gramStart"/>
      <w:r w:rsidRPr="00620D8D">
        <w:rPr>
          <w:rFonts w:ascii="Times New Roman" w:eastAsia="Lucida Sans Unicode" w:hAnsi="Times New Roman" w:cs="Times New Roman"/>
          <w:sz w:val="24"/>
          <w:szCs w:val="24"/>
          <w:u w:val="single"/>
          <w:lang w:eastAsia="pl-PL"/>
        </w:rPr>
        <w:t>prowadzi</w:t>
      </w:r>
      <w:proofErr w:type="gramEnd"/>
      <w:r w:rsidRPr="00620D8D">
        <w:rPr>
          <w:rFonts w:ascii="Times New Roman" w:eastAsia="Lucida Sans Unicode" w:hAnsi="Times New Roman" w:cs="Times New Roman"/>
          <w:sz w:val="24"/>
          <w:szCs w:val="24"/>
          <w:lang w:eastAsia="pl-PL"/>
        </w:rPr>
        <w:t xml:space="preserve"> do powstania u Zamawiającego obowiązku podatkowego*</w:t>
      </w:r>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Nazwa (rodzaj) towaru lub usługi, których dostawa lub świadczenie będzie prowadzić do jego powstania: ………………………………………………………………………………………………………………………………</w:t>
      </w:r>
      <w:proofErr w:type="gramStart"/>
      <w:r w:rsidRPr="00620D8D">
        <w:rPr>
          <w:rFonts w:ascii="Times New Roman" w:eastAsia="Times New Roman" w:hAnsi="Times New Roman" w:cs="Times New Roman"/>
          <w:sz w:val="24"/>
          <w:szCs w:val="24"/>
          <w:lang w:eastAsia="pl-PL"/>
        </w:rPr>
        <w:t>……………………………………………………………. .</w:t>
      </w:r>
      <w:proofErr w:type="gramEnd"/>
    </w:p>
    <w:p w:rsidR="00620D8D" w:rsidRPr="00620D8D" w:rsidRDefault="00620D8D" w:rsidP="00620D8D">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Wartość towaru lub usługi bez kwoty podatku: …………………………………………….. </w:t>
      </w:r>
      <w:proofErr w:type="gramStart"/>
      <w:r w:rsidRPr="00620D8D">
        <w:rPr>
          <w:rFonts w:ascii="Times New Roman" w:eastAsia="Times New Roman" w:hAnsi="Times New Roman" w:cs="Times New Roman"/>
          <w:sz w:val="24"/>
          <w:szCs w:val="24"/>
          <w:lang w:eastAsia="pl-PL"/>
        </w:rPr>
        <w:t>zł</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620D8D">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r w:rsidRPr="00620D8D">
        <w:rPr>
          <w:rFonts w:ascii="Times New Roman" w:eastAsia="Times New Roman" w:hAnsi="Times New Roman" w:cs="Times New Roman"/>
          <w:sz w:val="24"/>
          <w:szCs w:val="24"/>
          <w:lang w:eastAsia="pl-PL"/>
        </w:rPr>
        <w:t>konto bankowe nr ………………………………………………</w:t>
      </w:r>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pl-PL"/>
        </w:rPr>
        <w:t xml:space="preserve">W przypadku wyboru jego oferty wniesie zabezpieczenie umowy w wysokości ……. zł w </w:t>
      </w:r>
      <w:proofErr w:type="gramStart"/>
      <w:r w:rsidRPr="00620D8D">
        <w:rPr>
          <w:rFonts w:ascii="Times New Roman" w:eastAsia="Times New Roman" w:hAnsi="Times New Roman" w:cs="Times New Roman"/>
          <w:sz w:val="24"/>
          <w:szCs w:val="24"/>
          <w:lang w:eastAsia="pl-PL"/>
        </w:rPr>
        <w:t>formie ……………………….  .</w:t>
      </w:r>
      <w:proofErr w:type="gramEnd"/>
    </w:p>
    <w:p w:rsidR="00620D8D" w:rsidRPr="00620D8D" w:rsidRDefault="00620D8D" w:rsidP="00620D8D">
      <w:pPr>
        <w:widowControl w:val="0"/>
        <w:numPr>
          <w:ilvl w:val="0"/>
          <w:numId w:val="51"/>
        </w:numPr>
        <w:suppressAutoHyphens/>
        <w:autoSpaceDE w:val="0"/>
        <w:autoSpaceDN w:val="0"/>
        <w:adjustRightInd w:val="0"/>
        <w:spacing w:after="0" w:line="360" w:lineRule="auto"/>
        <w:ind w:left="714"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Załącznikami do niniejszej oferty są:</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p>
    <w:p w:rsidR="00620D8D" w:rsidRPr="00620D8D" w:rsidRDefault="00620D8D" w:rsidP="00620D8D">
      <w:pPr>
        <w:widowControl w:val="0"/>
        <w:numPr>
          <w:ilvl w:val="0"/>
          <w:numId w:val="52"/>
        </w:numPr>
        <w:autoSpaceDE w:val="0"/>
        <w:autoSpaceDN w:val="0"/>
        <w:adjustRightInd w:val="0"/>
        <w:spacing w:after="0" w:line="360" w:lineRule="auto"/>
        <w:ind w:left="1429" w:hanging="357"/>
        <w:contextualSpacing/>
        <w:jc w:val="both"/>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w:t>
      </w:r>
      <w:r w:rsidRPr="00620D8D">
        <w:rPr>
          <w:rFonts w:ascii="Times New Roman" w:eastAsia="Times New Roman" w:hAnsi="Times New Roman" w:cs="Times New Roman"/>
          <w:sz w:val="24"/>
          <w:szCs w:val="24"/>
          <w:lang w:eastAsia="ar-SA"/>
        </w:rPr>
        <w:tab/>
      </w:r>
      <w:r w:rsidRPr="00620D8D">
        <w:rPr>
          <w:rFonts w:ascii="Times New Roman" w:eastAsia="Times New Roman" w:hAnsi="Times New Roman" w:cs="Times New Roman"/>
          <w:sz w:val="24"/>
          <w:szCs w:val="24"/>
          <w:lang w:eastAsia="ar-SA"/>
        </w:rPr>
        <w:tab/>
        <w:t xml:space="preserve">      </w:t>
      </w:r>
    </w:p>
    <w:p w:rsidR="00620D8D" w:rsidRPr="00620D8D" w:rsidRDefault="00620D8D" w:rsidP="00620D8D">
      <w:pPr>
        <w:widowControl w:val="0"/>
        <w:suppressAutoHyphens/>
        <w:spacing w:after="120" w:line="240" w:lineRule="auto"/>
        <w:ind w:left="283"/>
        <w:rPr>
          <w:rFonts w:ascii="Times New Roman" w:eastAsia="Lucida Sans Unicode" w:hAnsi="Times New Roman" w:cs="Times New Roman"/>
          <w:b/>
          <w:sz w:val="24"/>
          <w:szCs w:val="24"/>
          <w:lang w:eastAsia="ar-SA"/>
        </w:rPr>
      </w:pPr>
      <w:r w:rsidRPr="00620D8D">
        <w:rPr>
          <w:rFonts w:ascii="Times New Roman" w:eastAsia="Lucida Sans Unicode" w:hAnsi="Times New Roman" w:cs="Times New Roman"/>
          <w:sz w:val="24"/>
          <w:szCs w:val="24"/>
          <w:lang w:eastAsia="ar-SA"/>
        </w:rPr>
        <w:t>*/ niepotrzebne skreślić</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spacing w:after="0" w:line="360" w:lineRule="auto"/>
        <w:jc w:val="both"/>
        <w:rPr>
          <w:rFonts w:ascii="Times New Roman" w:eastAsia="Times New Roman" w:hAnsi="Times New Roman" w:cs="Times New Roman"/>
          <w:sz w:val="24"/>
          <w:szCs w:val="24"/>
          <w:lang w:eastAsia="ar-SA"/>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SKMMU.086.48.19</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20D8D">
        <w:rPr>
          <w:rFonts w:ascii="Times New Roman" w:eastAsia="Times New Roman" w:hAnsi="Times New Roman" w:cs="Times New Roman"/>
          <w:b/>
          <w:i/>
          <w:sz w:val="24"/>
          <w:szCs w:val="24"/>
          <w:lang w:eastAsia="pl-PL"/>
        </w:rPr>
        <w:t xml:space="preserve">Załącznik nr 4 do SIWZ </w:t>
      </w:r>
    </w:p>
    <w:p w:rsidR="00620D8D" w:rsidRPr="00620D8D" w:rsidRDefault="00620D8D" w:rsidP="00620D8D">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r>
      <w:r w:rsidRPr="00620D8D">
        <w:rPr>
          <w:rFonts w:ascii="Times New Roman" w:eastAsia="Times New Roman" w:hAnsi="Times New Roman" w:cs="Times New Roman"/>
          <w:bCs/>
          <w:sz w:val="24"/>
          <w:szCs w:val="24"/>
          <w:lang w:eastAsia="pl-PL"/>
        </w:rPr>
        <w:tab/>
        <w:t xml:space="preserve">        (miejscowość, data)</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w:t>
      </w:r>
    </w:p>
    <w:p w:rsidR="00620D8D" w:rsidRPr="00620D8D" w:rsidRDefault="00620D8D" w:rsidP="00620D8D">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20D8D">
        <w:rPr>
          <w:rFonts w:ascii="Times New Roman" w:eastAsia="Times New Roman" w:hAnsi="Times New Roman" w:cs="Times New Roman"/>
          <w:bCs/>
          <w:sz w:val="24"/>
          <w:szCs w:val="24"/>
          <w:lang w:eastAsia="pl-PL"/>
        </w:rPr>
        <w:t xml:space="preserve">         (pieczęć adresowa Wykonawcy)</w:t>
      </w:r>
    </w:p>
    <w:p w:rsidR="00620D8D" w:rsidRPr="00620D8D" w:rsidRDefault="00620D8D" w:rsidP="00620D8D">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620D8D" w:rsidRPr="00620D8D" w:rsidRDefault="00620D8D" w:rsidP="00620D8D">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OŚWIADCZENIE O PRZYNALEŻNOŚCI LUB BRAKU PRZYNALEŻNOŚCI DO TEJ SAMEJ GRUPY KAPITAŁOWEJ</w:t>
      </w:r>
    </w:p>
    <w:p w:rsidR="00620D8D" w:rsidRPr="00620D8D" w:rsidRDefault="00620D8D" w:rsidP="00620D8D">
      <w:pPr>
        <w:spacing w:after="0" w:line="240" w:lineRule="auto"/>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w</w:t>
      </w:r>
      <w:proofErr w:type="gramEnd"/>
      <w:r w:rsidRPr="00620D8D">
        <w:rPr>
          <w:rFonts w:ascii="Times New Roman" w:eastAsia="Times New Roman" w:hAnsi="Times New Roman" w:cs="Times New Roman"/>
          <w:b/>
          <w:sz w:val="24"/>
          <w:szCs w:val="24"/>
          <w:lang w:eastAsia="pl-PL"/>
        </w:rPr>
        <w:t xml:space="preserve"> rozumieniu art. 4 pkt 14 ustawy z dnia 16 lutego 2007 r. o ochronie konkurencji i konsumentów (</w:t>
      </w:r>
      <w:proofErr w:type="spellStart"/>
      <w:r w:rsidRPr="00620D8D">
        <w:rPr>
          <w:rFonts w:ascii="Times New Roman" w:eastAsia="Times New Roman" w:hAnsi="Times New Roman" w:cs="Times New Roman"/>
          <w:b/>
          <w:sz w:val="24"/>
          <w:szCs w:val="24"/>
          <w:lang w:eastAsia="pl-PL"/>
        </w:rPr>
        <w:t>t.j</w:t>
      </w:r>
      <w:proofErr w:type="spellEnd"/>
      <w:r w:rsidRPr="00620D8D">
        <w:rPr>
          <w:rFonts w:ascii="Times New Roman" w:eastAsia="Times New Roman" w:hAnsi="Times New Roman" w:cs="Times New Roman"/>
          <w:b/>
          <w:sz w:val="24"/>
          <w:szCs w:val="24"/>
          <w:lang w:eastAsia="pl-PL"/>
        </w:rPr>
        <w:t xml:space="preserve">. Dz. U. z 2019 poz. 369 ze zm.), </w:t>
      </w:r>
      <w:r w:rsidRPr="00620D8D">
        <w:rPr>
          <w:rFonts w:ascii="Times New Roman" w:eastAsia="Times New Roman" w:hAnsi="Times New Roman" w:cs="Times New Roman"/>
          <w:b/>
          <w:bCs/>
          <w:sz w:val="24"/>
          <w:szCs w:val="24"/>
          <w:lang w:eastAsia="pl-PL"/>
        </w:rPr>
        <w:t xml:space="preserve">o której mowa w </w:t>
      </w:r>
      <w:r w:rsidRPr="00620D8D">
        <w:rPr>
          <w:rFonts w:ascii="Times New Roman" w:eastAsia="Times New Roman" w:hAnsi="Times New Roman" w:cs="Times New Roman"/>
          <w:b/>
          <w:sz w:val="24"/>
          <w:szCs w:val="24"/>
          <w:lang w:eastAsia="pl-PL"/>
        </w:rPr>
        <w:t>art. 24 ust. 11</w:t>
      </w:r>
      <w:r w:rsidRPr="00620D8D">
        <w:rPr>
          <w:rFonts w:ascii="Times New Roman" w:eastAsia="Times New Roman" w:hAnsi="Times New Roman" w:cs="Times New Roman"/>
          <w:b/>
          <w:sz w:val="24"/>
          <w:szCs w:val="24"/>
          <w:lang w:eastAsia="pl-PL"/>
        </w:rPr>
        <w:br/>
        <w:t xml:space="preserve">w związku </w:t>
      </w:r>
      <w:proofErr w:type="gramStart"/>
      <w:r w:rsidRPr="00620D8D">
        <w:rPr>
          <w:rFonts w:ascii="Times New Roman" w:eastAsia="Times New Roman" w:hAnsi="Times New Roman" w:cs="Times New Roman"/>
          <w:b/>
          <w:sz w:val="24"/>
          <w:szCs w:val="24"/>
          <w:lang w:eastAsia="pl-PL"/>
        </w:rPr>
        <w:t>z  art</w:t>
      </w:r>
      <w:proofErr w:type="gramEnd"/>
      <w:r w:rsidRPr="00620D8D">
        <w:rPr>
          <w:rFonts w:ascii="Times New Roman" w:eastAsia="Times New Roman" w:hAnsi="Times New Roman" w:cs="Times New Roman"/>
          <w:b/>
          <w:sz w:val="24"/>
          <w:szCs w:val="24"/>
          <w:lang w:eastAsia="pl-PL"/>
        </w:rPr>
        <w:t xml:space="preserve">. 24 ust. 1 pkt 23) </w:t>
      </w:r>
      <w:r w:rsidRPr="00620D8D">
        <w:rPr>
          <w:rFonts w:ascii="Times New Roman" w:eastAsia="Times New Roman" w:hAnsi="Times New Roman" w:cs="Times New Roman"/>
          <w:b/>
          <w:bCs/>
          <w:sz w:val="24"/>
          <w:szCs w:val="24"/>
          <w:lang w:eastAsia="pl-PL"/>
        </w:rPr>
        <w:t xml:space="preserve">ustawy </w:t>
      </w:r>
      <w:proofErr w:type="spellStart"/>
      <w:r w:rsidRPr="00620D8D">
        <w:rPr>
          <w:rFonts w:ascii="Times New Roman" w:eastAsia="Times New Roman" w:hAnsi="Times New Roman" w:cs="Times New Roman"/>
          <w:b/>
          <w:bCs/>
          <w:sz w:val="24"/>
          <w:szCs w:val="24"/>
          <w:lang w:eastAsia="pl-PL"/>
        </w:rPr>
        <w:t>Pzp</w:t>
      </w:r>
      <w:proofErr w:type="spell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620D8D" w:rsidRPr="00620D8D" w:rsidRDefault="00620D8D" w:rsidP="00620D8D">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u w:val="single"/>
          <w:lang w:eastAsia="pl-PL"/>
        </w:rPr>
        <w:t>UWAGA:</w:t>
      </w:r>
      <w:r w:rsidRPr="00620D8D">
        <w:rPr>
          <w:rFonts w:ascii="Times New Roman" w:eastAsia="Times New Roman" w:hAnsi="Times New Roman" w:cs="Times New Roman"/>
          <w:b/>
          <w:sz w:val="24"/>
          <w:szCs w:val="24"/>
          <w:lang w:eastAsia="pl-PL"/>
        </w:rPr>
        <w:t xml:space="preserve"> Wykonawca składa niniejszy dokument </w:t>
      </w:r>
      <w:r w:rsidRPr="00620D8D">
        <w:rPr>
          <w:rFonts w:ascii="Times New Roman" w:eastAsia="Times New Roman" w:hAnsi="Times New Roman" w:cs="Times New Roman"/>
          <w:b/>
          <w:sz w:val="24"/>
          <w:szCs w:val="24"/>
          <w:u w:val="single"/>
          <w:lang w:eastAsia="pl-PL"/>
        </w:rPr>
        <w:t>w terminie 3 dni</w:t>
      </w:r>
      <w:r w:rsidRPr="00620D8D">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620D8D" w:rsidRPr="00620D8D" w:rsidRDefault="00620D8D" w:rsidP="00620D8D">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SKMMU.086.48.19.</w:t>
      </w:r>
    </w:p>
    <w:p w:rsidR="00620D8D" w:rsidRPr="00620D8D" w:rsidRDefault="00620D8D" w:rsidP="00620D8D">
      <w:pPr>
        <w:autoSpaceDE w:val="0"/>
        <w:autoSpaceDN w:val="0"/>
        <w:adjustRightInd w:val="0"/>
        <w:spacing w:after="0" w:line="360" w:lineRule="auto"/>
        <w:jc w:val="both"/>
        <w:rPr>
          <w:rFonts w:ascii="Times New Roman" w:eastAsia="Calibri" w:hAnsi="Times New Roman" w:cs="Times New Roman"/>
          <w:b/>
          <w:sz w:val="24"/>
          <w:szCs w:val="24"/>
        </w:rPr>
      </w:pPr>
    </w:p>
    <w:p w:rsidR="00620D8D" w:rsidRPr="00620D8D" w:rsidRDefault="00620D8D" w:rsidP="00620D8D">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20D8D">
        <w:rPr>
          <w:rFonts w:ascii="Times New Roman" w:eastAsia="Times New Roman" w:hAnsi="Times New Roman" w:cs="Times New Roman"/>
          <w:b/>
          <w:bCs/>
          <w:sz w:val="24"/>
          <w:szCs w:val="24"/>
          <w:lang w:eastAsia="pl-PL"/>
        </w:rPr>
        <w:t xml:space="preserve">Imię i </w:t>
      </w:r>
      <w:proofErr w:type="gramStart"/>
      <w:r w:rsidRPr="00620D8D">
        <w:rPr>
          <w:rFonts w:ascii="Times New Roman" w:eastAsia="Times New Roman" w:hAnsi="Times New Roman" w:cs="Times New Roman"/>
          <w:b/>
          <w:bCs/>
          <w:sz w:val="24"/>
          <w:szCs w:val="24"/>
          <w:lang w:eastAsia="pl-PL"/>
        </w:rPr>
        <w:t>nazwisko</w:t>
      </w:r>
      <w:r w:rsidRPr="00620D8D">
        <w:rPr>
          <w:rFonts w:ascii="Times New Roman" w:eastAsia="Times New Roman" w:hAnsi="Times New Roman" w:cs="Times New Roman"/>
          <w:b/>
          <w:bCs/>
          <w:sz w:val="24"/>
          <w:szCs w:val="24"/>
          <w:lang w:eastAsia="pl-PL"/>
        </w:rPr>
        <w:tab/>
        <w:t xml:space="preserve"> ................................................</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reprezentując </w:t>
      </w:r>
      <w:proofErr w:type="gramStart"/>
      <w:r w:rsidRPr="00620D8D">
        <w:rPr>
          <w:rFonts w:ascii="Times New Roman" w:eastAsia="Times New Roman" w:hAnsi="Times New Roman" w:cs="Times New Roman"/>
          <w:b/>
          <w:bCs/>
          <w:sz w:val="24"/>
          <w:szCs w:val="24"/>
          <w:lang w:eastAsia="pl-PL"/>
        </w:rPr>
        <w:t>Wykonawcę  (nazwa</w:t>
      </w:r>
      <w:proofErr w:type="gramEnd"/>
      <w:r w:rsidRPr="00620D8D">
        <w:rPr>
          <w:rFonts w:ascii="Times New Roman" w:eastAsia="Times New Roman" w:hAnsi="Times New Roman" w:cs="Times New Roman"/>
          <w:b/>
          <w:bCs/>
          <w:sz w:val="24"/>
          <w:szCs w:val="24"/>
          <w:lang w:eastAsia="pl-PL"/>
        </w:rPr>
        <w:t xml:space="preserve"> Wykonawcy)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z</w:t>
      </w:r>
      <w:proofErr w:type="gramEnd"/>
      <w:r w:rsidRPr="00620D8D">
        <w:rPr>
          <w:rFonts w:ascii="Times New Roman" w:eastAsia="Times New Roman" w:hAnsi="Times New Roman" w:cs="Times New Roman"/>
          <w:b/>
          <w:bCs/>
          <w:sz w:val="24"/>
          <w:szCs w:val="24"/>
          <w:lang w:eastAsia="pl-PL"/>
        </w:rPr>
        <w:t xml:space="preserve"> siedzibą w  ………………………………………………………...……………………………</w:t>
      </w:r>
    </w:p>
    <w:p w:rsidR="00620D8D" w:rsidRPr="00620D8D" w:rsidRDefault="00620D8D" w:rsidP="00620D8D">
      <w:pPr>
        <w:spacing w:after="0" w:line="360" w:lineRule="auto"/>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jako – upoważniony na piśmie lub wpisany w </w:t>
      </w:r>
      <w:proofErr w:type="gramStart"/>
      <w:r w:rsidRPr="00620D8D">
        <w:rPr>
          <w:rFonts w:ascii="Times New Roman" w:eastAsia="Times New Roman" w:hAnsi="Times New Roman" w:cs="Times New Roman"/>
          <w:b/>
          <w:bCs/>
          <w:sz w:val="24"/>
          <w:szCs w:val="24"/>
          <w:lang w:eastAsia="pl-PL"/>
        </w:rPr>
        <w:t>rejestrze .............................................</w:t>
      </w:r>
      <w:r w:rsidRPr="00620D8D">
        <w:rPr>
          <w:rFonts w:ascii="Times New Roman" w:eastAsia="Times New Roman" w:hAnsi="Times New Roman" w:cs="Times New Roman"/>
          <w:b/>
          <w:bCs/>
          <w:sz w:val="24"/>
          <w:szCs w:val="24"/>
          <w:lang w:eastAsia="pl-PL"/>
        </w:rPr>
        <w:br/>
        <w:t>w</w:t>
      </w:r>
      <w:proofErr w:type="gramEnd"/>
      <w:r w:rsidRPr="00620D8D">
        <w:rPr>
          <w:rFonts w:ascii="Times New Roman" w:eastAsia="Times New Roman" w:hAnsi="Times New Roman" w:cs="Times New Roman"/>
          <w:b/>
          <w:bCs/>
          <w:sz w:val="24"/>
          <w:szCs w:val="24"/>
          <w:lang w:eastAsia="pl-PL"/>
        </w:rPr>
        <w:t xml:space="preserve"> imieniu reprezentowanego przeze mnie Wykonawcy, oświadczam, że Wykonawca ten:</w:t>
      </w:r>
    </w:p>
    <w:p w:rsidR="00620D8D" w:rsidRPr="00620D8D" w:rsidRDefault="00620D8D" w:rsidP="00620D8D">
      <w:pPr>
        <w:widowControl w:val="0"/>
        <w:numPr>
          <w:ilvl w:val="0"/>
          <w:numId w:val="53"/>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620D8D" w:rsidRPr="00620D8D" w:rsidRDefault="00620D8D" w:rsidP="00620D8D">
      <w:pPr>
        <w:widowControl w:val="0"/>
        <w:numPr>
          <w:ilvl w:val="0"/>
          <w:numId w:val="53"/>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Należy do tej samej grupy kapitałowej co Wykonawca, który złożył odrębną ofertę w przedmiotowym </w:t>
      </w:r>
      <w:proofErr w:type="gramStart"/>
      <w:r w:rsidRPr="00620D8D">
        <w:rPr>
          <w:rFonts w:ascii="Times New Roman" w:eastAsia="Times New Roman" w:hAnsi="Times New Roman" w:cs="Times New Roman"/>
          <w:b/>
          <w:bCs/>
          <w:sz w:val="24"/>
          <w:szCs w:val="24"/>
          <w:lang w:eastAsia="pl-PL"/>
        </w:rPr>
        <w:t xml:space="preserve">postępowaniu , </w:t>
      </w:r>
      <w:proofErr w:type="gramEnd"/>
      <w:r w:rsidRPr="00620D8D">
        <w:rPr>
          <w:rFonts w:ascii="Times New Roman" w:eastAsia="Times New Roman" w:hAnsi="Times New Roman" w:cs="Times New Roman"/>
          <w:b/>
          <w:bCs/>
          <w:sz w:val="24"/>
          <w:szCs w:val="24"/>
          <w:lang w:eastAsia="pl-PL"/>
        </w:rPr>
        <w:t>działający pod firmą …………………………..</w:t>
      </w:r>
      <w:r w:rsidRPr="00620D8D">
        <w:rPr>
          <w:rFonts w:ascii="Times New Roman" w:eastAsia="Times New Roman" w:hAnsi="Times New Roman" w:cs="Times New Roman"/>
          <w:b/>
          <w:bCs/>
          <w:i/>
          <w:iCs/>
          <w:sz w:val="24"/>
          <w:szCs w:val="24"/>
          <w:vertAlign w:val="superscript"/>
          <w:lang w:eastAsia="pl-PL"/>
        </w:rPr>
        <w:t xml:space="preserve"> *</w:t>
      </w:r>
    </w:p>
    <w:p w:rsidR="00620D8D" w:rsidRPr="00620D8D" w:rsidRDefault="00620D8D" w:rsidP="00620D8D">
      <w:pPr>
        <w:spacing w:after="0" w:line="360" w:lineRule="auto"/>
        <w:rPr>
          <w:rFonts w:ascii="Times New Roman" w:eastAsia="Times New Roman" w:hAnsi="Times New Roman" w:cs="Times New Roman"/>
          <w:b/>
          <w:bCs/>
          <w:i/>
          <w:iCs/>
          <w:sz w:val="24"/>
          <w:szCs w:val="24"/>
          <w:vertAlign w:val="superscript"/>
          <w:lang w:eastAsia="pl-PL"/>
        </w:rPr>
      </w:pPr>
      <w:r w:rsidRPr="00620D8D">
        <w:rPr>
          <w:rFonts w:ascii="Times New Roman" w:eastAsia="Times New Roman" w:hAnsi="Times New Roman" w:cs="Times New Roman"/>
          <w:b/>
          <w:bCs/>
          <w:i/>
          <w:iCs/>
          <w:sz w:val="24"/>
          <w:szCs w:val="24"/>
          <w:vertAlign w:val="superscript"/>
          <w:lang w:eastAsia="pl-PL"/>
        </w:rPr>
        <w:t>* niepotrzebne skreślić</w:t>
      </w:r>
    </w:p>
    <w:p w:rsidR="00620D8D" w:rsidRPr="00620D8D" w:rsidRDefault="00620D8D" w:rsidP="00620D8D">
      <w:pPr>
        <w:widowControl w:val="0"/>
        <w:suppressAutoHyphens/>
        <w:spacing w:after="120" w:line="240" w:lineRule="auto"/>
        <w:jc w:val="both"/>
        <w:rPr>
          <w:rFonts w:ascii="Times New Roman" w:eastAsia="Lucida Sans Unicode" w:hAnsi="Times New Roman" w:cs="Times New Roman"/>
          <w:b/>
          <w:sz w:val="24"/>
          <w:szCs w:val="24"/>
          <w:lang w:eastAsia="pl-PL"/>
        </w:rPr>
      </w:pPr>
      <w:r w:rsidRPr="00620D8D">
        <w:rPr>
          <w:rFonts w:ascii="Times New Roman" w:eastAsia="Lucida Sans Unicode" w:hAnsi="Times New Roman" w:cs="Times New Roman"/>
          <w:b/>
          <w:sz w:val="24"/>
          <w:szCs w:val="24"/>
          <w:lang w:eastAsia="pl-PL"/>
        </w:rPr>
        <w:t>..................................................</w:t>
      </w:r>
      <w:proofErr w:type="gramStart"/>
      <w:r w:rsidRPr="00620D8D">
        <w:rPr>
          <w:rFonts w:ascii="Times New Roman" w:eastAsia="Lucida Sans Unicode" w:hAnsi="Times New Roman" w:cs="Times New Roman"/>
          <w:b/>
          <w:sz w:val="24"/>
          <w:szCs w:val="24"/>
          <w:lang w:eastAsia="pl-PL"/>
        </w:rPr>
        <w:t>.</w:t>
      </w:r>
      <w:r w:rsidRPr="00620D8D">
        <w:rPr>
          <w:rFonts w:ascii="Times New Roman" w:eastAsia="Lucida Sans Unicode" w:hAnsi="Times New Roman" w:cs="Times New Roman"/>
          <w:b/>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r>
      <w:r w:rsidRPr="00620D8D">
        <w:rPr>
          <w:rFonts w:ascii="Times New Roman" w:eastAsia="Lucida Sans Unicode" w:hAnsi="Times New Roman" w:cs="Times New Roman"/>
          <w:bCs/>
          <w:sz w:val="24"/>
          <w:szCs w:val="24"/>
          <w:lang w:eastAsia="pl-PL"/>
        </w:rPr>
        <w:tab/>
        <w:t xml:space="preserve">           </w:t>
      </w:r>
      <w:r w:rsidRPr="00620D8D">
        <w:rPr>
          <w:rFonts w:ascii="Times New Roman" w:eastAsia="Lucida Sans Unicode" w:hAnsi="Times New Roman" w:cs="Times New Roman"/>
          <w:b/>
          <w:sz w:val="24"/>
          <w:szCs w:val="24"/>
          <w:lang w:eastAsia="pl-PL"/>
        </w:rPr>
        <w:t>..................................</w:t>
      </w:r>
      <w:proofErr w:type="gramEnd"/>
      <w:r w:rsidRPr="00620D8D">
        <w:rPr>
          <w:rFonts w:ascii="Times New Roman" w:eastAsia="Lucida Sans Unicode" w:hAnsi="Times New Roman" w:cs="Times New Roman"/>
          <w:b/>
          <w:sz w:val="24"/>
          <w:szCs w:val="24"/>
          <w:lang w:eastAsia="pl-PL"/>
        </w:rPr>
        <w:t>...................</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miejscowość, </w:t>
      </w:r>
      <w:proofErr w:type="gramStart"/>
      <w:r w:rsidRPr="00620D8D">
        <w:rPr>
          <w:rFonts w:ascii="Times New Roman" w:eastAsia="Times New Roman" w:hAnsi="Times New Roman" w:cs="Times New Roman"/>
          <w:i/>
          <w:sz w:val="24"/>
          <w:szCs w:val="24"/>
          <w:lang w:eastAsia="pl-PL"/>
        </w:rPr>
        <w:t>data</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b/>
          <w:bCs/>
          <w:i/>
          <w:iCs/>
          <w:sz w:val="24"/>
          <w:szCs w:val="24"/>
          <w:vertAlign w:val="superscript"/>
          <w:lang w:eastAsia="pl-PL"/>
        </w:rPr>
        <w:t xml:space="preserve">        podpis</w:t>
      </w:r>
      <w:proofErr w:type="gramEnd"/>
      <w:r w:rsidRPr="00620D8D">
        <w:rPr>
          <w:rFonts w:ascii="Times New Roman" w:eastAsia="Times New Roman" w:hAnsi="Times New Roman" w:cs="Times New Roman"/>
          <w:b/>
          <w:bCs/>
          <w:i/>
          <w:iCs/>
          <w:sz w:val="24"/>
          <w:szCs w:val="24"/>
          <w:vertAlign w:val="superscript"/>
          <w:lang w:eastAsia="pl-PL"/>
        </w:rPr>
        <w:t xml:space="preserve"> uprawnionego przedstawiciela Wykonawcy</w:t>
      </w:r>
    </w:p>
    <w:p w:rsidR="00620D8D" w:rsidRPr="00620D8D" w:rsidRDefault="00620D8D" w:rsidP="00620D8D">
      <w:pPr>
        <w:spacing w:after="0" w:line="240" w:lineRule="auto"/>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r>
      <w:r w:rsidRPr="00620D8D">
        <w:rPr>
          <w:rFonts w:ascii="Times New Roman" w:eastAsia="Times New Roman" w:hAnsi="Times New Roman" w:cs="Times New Roman"/>
          <w:i/>
          <w:sz w:val="24"/>
          <w:szCs w:val="24"/>
          <w:lang w:eastAsia="pl-PL"/>
        </w:rPr>
        <w:tab/>
        <w:t xml:space="preserve"> (imię i nazwisko)</w:t>
      </w:r>
      <w:r w:rsidRPr="00620D8D">
        <w:rPr>
          <w:rFonts w:ascii="Times New Roman" w:eastAsia="Times New Roman" w:hAnsi="Times New Roman" w:cs="Times New Roman"/>
          <w:i/>
          <w:sz w:val="24"/>
          <w:szCs w:val="24"/>
          <w:lang w:eastAsia="pl-PL"/>
        </w:rPr>
        <w:tab/>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20D8D">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620D8D" w:rsidRPr="00620D8D" w:rsidRDefault="00620D8D" w:rsidP="00620D8D">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20D8D">
        <w:rPr>
          <w:rFonts w:ascii="Times New Roman" w:eastAsia="Times New Roman" w:hAnsi="Times New Roman" w:cs="Times New Roman"/>
          <w:b/>
          <w:bCs/>
          <w:sz w:val="24"/>
          <w:szCs w:val="24"/>
          <w:u w:val="single"/>
          <w:lang w:eastAsia="pl-PL"/>
        </w:rPr>
        <w:t xml:space="preserve">SKMMU.086.14.19 </w:t>
      </w: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620D8D" w:rsidRPr="00620D8D" w:rsidRDefault="00620D8D" w:rsidP="00620D8D">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20D8D">
        <w:rPr>
          <w:rFonts w:ascii="Times New Roman" w:eastAsia="Times New Roman" w:hAnsi="Times New Roman" w:cs="Times New Roman"/>
          <w:b/>
          <w:i/>
          <w:sz w:val="24"/>
          <w:szCs w:val="24"/>
          <w:lang w:eastAsia="pl-PL"/>
        </w:rPr>
        <w:t xml:space="preserve">Załącznik nr 5 do SIWZ </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620D8D" w:rsidRPr="00620D8D" w:rsidTr="00494115">
        <w:trPr>
          <w:trHeight w:val="1086"/>
        </w:trPr>
        <w:tc>
          <w:tcPr>
            <w:tcW w:w="3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(Pieczęć Wykonawcy)</w:t>
            </w:r>
          </w:p>
        </w:tc>
      </w:tr>
    </w:tbl>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t>Wykaz wykonanych usług</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Wykonanych w okresie ostatnich 3 lat przed upływem terminu składania ofert, a jeżeli okres prowadzenia działalności jest krótszy - w tym okresie, wraz z podaniem ich wartości, przedmiotu, dat wykonania i podmiotów, na </w:t>
      </w:r>
      <w:proofErr w:type="gramStart"/>
      <w:r w:rsidRPr="00620D8D">
        <w:rPr>
          <w:rFonts w:ascii="Times New Roman" w:eastAsia="Times New Roman" w:hAnsi="Times New Roman" w:cs="Times New Roman"/>
          <w:i/>
          <w:sz w:val="24"/>
          <w:szCs w:val="24"/>
          <w:lang w:eastAsia="pl-PL"/>
        </w:rPr>
        <w:t>rzecz których</w:t>
      </w:r>
      <w:proofErr w:type="gramEnd"/>
      <w:r w:rsidRPr="00620D8D">
        <w:rPr>
          <w:rFonts w:ascii="Times New Roman" w:eastAsia="Times New Roman" w:hAnsi="Times New Roman" w:cs="Times New Roman"/>
          <w:i/>
          <w:sz w:val="24"/>
          <w:szCs w:val="24"/>
          <w:lang w:eastAsia="pl-PL"/>
        </w:rPr>
        <w:t xml:space="preserve">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20D8D">
        <w:rPr>
          <w:rFonts w:ascii="Times New Roman" w:eastAsia="Times New Roman" w:hAnsi="Times New Roman" w:cs="Times New Roman"/>
          <w:i/>
          <w:sz w:val="24"/>
          <w:szCs w:val="24"/>
          <w:lang w:eastAsia="pl-PL"/>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20D8D" w:rsidRPr="00620D8D" w:rsidTr="00494115">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sz w:val="24"/>
                <w:szCs w:val="24"/>
                <w:lang w:eastAsia="pl-PL"/>
              </w:rPr>
              <w:t xml:space="preserve">Podmiot, na </w:t>
            </w:r>
            <w:proofErr w:type="gramStart"/>
            <w:r w:rsidRPr="00620D8D">
              <w:rPr>
                <w:rFonts w:ascii="Times New Roman" w:eastAsia="Times New Roman" w:hAnsi="Times New Roman" w:cs="Times New Roman"/>
                <w:b/>
                <w:sz w:val="24"/>
                <w:szCs w:val="24"/>
                <w:lang w:eastAsia="pl-PL"/>
              </w:rPr>
              <w:t>rzecz którego</w:t>
            </w:r>
            <w:proofErr w:type="gramEnd"/>
            <w:r w:rsidRPr="00620D8D">
              <w:rPr>
                <w:rFonts w:ascii="Times New Roman" w:eastAsia="Times New Roman" w:hAnsi="Times New Roman" w:cs="Times New Roman"/>
                <w:b/>
                <w:sz w:val="24"/>
                <w:szCs w:val="24"/>
                <w:lang w:eastAsia="pl-PL"/>
              </w:rPr>
              <w:t xml:space="preserve">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 xml:space="preserve">Opis obejmujący zakres zrealizowanych usług </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w:t>
            </w:r>
            <w:proofErr w:type="gramEnd"/>
            <w:r w:rsidRPr="00620D8D">
              <w:rPr>
                <w:rFonts w:ascii="Times New Roman" w:eastAsia="Times New Roman" w:hAnsi="Times New Roman" w:cs="Times New Roman"/>
                <w:b/>
                <w:bCs/>
                <w:sz w:val="24"/>
                <w:szCs w:val="24"/>
                <w:lang w:eastAsia="pl-PL"/>
              </w:rPr>
              <w:t xml:space="preserve"> okresie 3 lat</w:t>
            </w:r>
          </w:p>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wartość</w:t>
            </w:r>
            <w:proofErr w:type="gramEnd"/>
            <w:r w:rsidRPr="00620D8D">
              <w:rPr>
                <w:rFonts w:ascii="Times New Roman" w:eastAsia="Times New Roman" w:hAnsi="Times New Roman" w:cs="Times New Roman"/>
                <w:b/>
                <w:bCs/>
                <w:sz w:val="24"/>
                <w:szCs w:val="24"/>
                <w:lang w:eastAsia="pl-PL"/>
              </w:rPr>
              <w:t xml:space="preserve"> zamówienia (brutto)</w:t>
            </w:r>
            <w:r w:rsidRPr="00620D8D">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Czas realizacji zamówienia</w:t>
            </w:r>
          </w:p>
        </w:tc>
      </w:tr>
      <w:tr w:rsidR="00620D8D" w:rsidRPr="00620D8D" w:rsidTr="00494115">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początek</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620D8D" w:rsidRPr="00620D8D" w:rsidRDefault="00620D8D" w:rsidP="00620D8D">
            <w:pPr>
              <w:spacing w:before="120" w:after="0" w:line="288" w:lineRule="auto"/>
              <w:jc w:val="center"/>
              <w:rPr>
                <w:rFonts w:ascii="Times New Roman" w:eastAsia="Times New Roman" w:hAnsi="Times New Roman" w:cs="Times New Roman"/>
                <w:b/>
                <w:bCs/>
                <w:sz w:val="24"/>
                <w:szCs w:val="24"/>
                <w:lang w:eastAsia="pl-PL"/>
              </w:rPr>
            </w:pPr>
            <w:proofErr w:type="gramStart"/>
            <w:r w:rsidRPr="00620D8D">
              <w:rPr>
                <w:rFonts w:ascii="Times New Roman" w:eastAsia="Times New Roman" w:hAnsi="Times New Roman" w:cs="Times New Roman"/>
                <w:b/>
                <w:bCs/>
                <w:sz w:val="24"/>
                <w:szCs w:val="24"/>
                <w:lang w:eastAsia="pl-PL"/>
              </w:rPr>
              <w:t>koniec</w:t>
            </w:r>
            <w:proofErr w:type="gramEnd"/>
            <w:r w:rsidRPr="00620D8D">
              <w:rPr>
                <w:rFonts w:ascii="Times New Roman" w:eastAsia="Times New Roman" w:hAnsi="Times New Roman" w:cs="Times New Roman"/>
                <w:b/>
                <w:bCs/>
                <w:sz w:val="24"/>
                <w:szCs w:val="24"/>
                <w:lang w:eastAsia="pl-PL"/>
              </w:rPr>
              <w:t xml:space="preserve"> </w:t>
            </w:r>
            <w:proofErr w:type="spellStart"/>
            <w:r w:rsidRPr="00620D8D">
              <w:rPr>
                <w:rFonts w:ascii="Times New Roman" w:eastAsia="Times New Roman" w:hAnsi="Times New Roman" w:cs="Times New Roman"/>
                <w:b/>
                <w:bCs/>
                <w:sz w:val="24"/>
                <w:szCs w:val="24"/>
                <w:lang w:eastAsia="pl-PL"/>
              </w:rPr>
              <w:t>dd</w:t>
            </w:r>
            <w:proofErr w:type="spellEnd"/>
            <w:r w:rsidRPr="00620D8D">
              <w:rPr>
                <w:rFonts w:ascii="Times New Roman" w:eastAsia="Times New Roman" w:hAnsi="Times New Roman" w:cs="Times New Roman"/>
                <w:b/>
                <w:bCs/>
                <w:sz w:val="24"/>
                <w:szCs w:val="24"/>
                <w:lang w:eastAsia="pl-PL"/>
              </w:rPr>
              <w:t>/mm/</w:t>
            </w:r>
            <w:proofErr w:type="spellStart"/>
            <w:r w:rsidRPr="00620D8D">
              <w:rPr>
                <w:rFonts w:ascii="Times New Roman" w:eastAsia="Times New Roman" w:hAnsi="Times New Roman" w:cs="Times New Roman"/>
                <w:b/>
                <w:bCs/>
                <w:sz w:val="24"/>
                <w:szCs w:val="24"/>
                <w:lang w:eastAsia="pl-PL"/>
              </w:rPr>
              <w:t>rrrr</w:t>
            </w:r>
            <w:proofErr w:type="spellEnd"/>
          </w:p>
        </w:tc>
      </w:tr>
      <w:tr w:rsidR="00620D8D" w:rsidRPr="00620D8D" w:rsidTr="00494115">
        <w:trPr>
          <w:trHeight w:val="256"/>
        </w:trPr>
        <w:tc>
          <w:tcPr>
            <w:tcW w:w="56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620D8D" w:rsidRPr="00620D8D" w:rsidRDefault="00620D8D" w:rsidP="00620D8D">
            <w:pPr>
              <w:spacing w:after="0" w:line="240" w:lineRule="auto"/>
              <w:jc w:val="center"/>
              <w:rPr>
                <w:rFonts w:ascii="Times New Roman" w:eastAsia="Times New Roman" w:hAnsi="Times New Roman" w:cs="Times New Roman"/>
                <w:b/>
                <w:bCs/>
                <w:i/>
                <w:iCs/>
                <w:sz w:val="24"/>
                <w:szCs w:val="24"/>
                <w:lang w:eastAsia="pl-PL"/>
              </w:rPr>
            </w:pPr>
            <w:r w:rsidRPr="00620D8D">
              <w:rPr>
                <w:rFonts w:ascii="Times New Roman" w:eastAsia="Times New Roman" w:hAnsi="Times New Roman" w:cs="Times New Roman"/>
                <w:b/>
                <w:bCs/>
                <w:i/>
                <w:iCs/>
                <w:sz w:val="24"/>
                <w:szCs w:val="24"/>
                <w:lang w:eastAsia="pl-PL"/>
              </w:rPr>
              <w:t>6</w:t>
            </w:r>
          </w:p>
        </w:tc>
      </w:tr>
      <w:tr w:rsidR="00620D8D" w:rsidRPr="00620D8D" w:rsidTr="00494115">
        <w:trPr>
          <w:trHeight w:val="795"/>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r w:rsidR="00620D8D" w:rsidRPr="00620D8D" w:rsidTr="00494115">
        <w:trPr>
          <w:trHeight w:val="863"/>
        </w:trPr>
        <w:tc>
          <w:tcPr>
            <w:tcW w:w="56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620D8D" w:rsidRPr="00620D8D" w:rsidRDefault="00620D8D" w:rsidP="00620D8D">
            <w:pPr>
              <w:spacing w:before="120" w:after="0" w:line="288" w:lineRule="auto"/>
              <w:jc w:val="both"/>
              <w:rPr>
                <w:rFonts w:ascii="Times New Roman" w:eastAsia="Times New Roman" w:hAnsi="Times New Roman" w:cs="Times New Roman"/>
                <w:sz w:val="24"/>
                <w:szCs w:val="24"/>
                <w:lang w:eastAsia="pl-PL"/>
              </w:rPr>
            </w:pPr>
          </w:p>
        </w:tc>
      </w:tr>
    </w:tbl>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20D8D">
        <w:rPr>
          <w:rFonts w:ascii="Times New Roman" w:eastAsia="Times New Roman" w:hAnsi="Times New Roman" w:cs="Times New Roman"/>
          <w:sz w:val="24"/>
          <w:szCs w:val="24"/>
          <w:lang w:eastAsia="ar-SA"/>
        </w:rPr>
        <w:t>UWAGA!</w:t>
      </w:r>
    </w:p>
    <w:p w:rsidR="00620D8D" w:rsidRPr="00620D8D" w:rsidRDefault="00620D8D" w:rsidP="00620D8D">
      <w:pPr>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(miejsce, data)</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(podpis osoby uprawnionej lub przedstawiciela upoważnionego do reprezentacji Wykonawcy)</w:t>
      </w:r>
    </w:p>
    <w:p w:rsidR="00620D8D" w:rsidRPr="00620D8D" w:rsidRDefault="00620D8D" w:rsidP="00620D8D">
      <w:pPr>
        <w:spacing w:after="0" w:line="256" w:lineRule="auto"/>
        <w:rPr>
          <w:rFonts w:ascii="Times New Roman" w:eastAsia="Calibri" w:hAnsi="Times New Roman" w:cs="Times New Roman"/>
          <w:sz w:val="24"/>
          <w:szCs w:val="24"/>
        </w:rPr>
        <w:sectPr w:rsidR="00620D8D" w:rsidRPr="00620D8D">
          <w:type w:val="continuous"/>
          <w:pgSz w:w="11905" w:h="16837"/>
          <w:pgMar w:top="765" w:right="1130" w:bottom="758" w:left="1424" w:header="708" w:footer="708" w:gutter="0"/>
          <w:cols w:space="708"/>
        </w:sectPr>
      </w:pPr>
    </w:p>
    <w:p w:rsidR="00620D8D" w:rsidRPr="00620D8D" w:rsidRDefault="00620D8D" w:rsidP="00620D8D">
      <w:pPr>
        <w:spacing w:after="0" w:line="276" w:lineRule="auto"/>
        <w:rPr>
          <w:rFonts w:ascii="Times New Roman" w:eastAsia="Calibri" w:hAnsi="Times New Roman" w:cs="Times New Roman"/>
          <w:b/>
          <w:sz w:val="24"/>
          <w:szCs w:val="24"/>
        </w:rPr>
      </w:pPr>
      <w:r w:rsidRPr="00620D8D">
        <w:rPr>
          <w:rFonts w:ascii="Times New Roman" w:eastAsia="Calibri" w:hAnsi="Times New Roman" w:cs="Times New Roman"/>
          <w:b/>
          <w:sz w:val="24"/>
          <w:szCs w:val="24"/>
          <w:u w:val="single"/>
        </w:rPr>
        <w:lastRenderedPageBreak/>
        <w:t>SKMMU.086.48.19</w:t>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sz w:val="24"/>
          <w:szCs w:val="24"/>
        </w:rPr>
        <w:tab/>
      </w:r>
      <w:r w:rsidRPr="00620D8D">
        <w:rPr>
          <w:rFonts w:ascii="Times New Roman" w:eastAsia="Calibri" w:hAnsi="Times New Roman" w:cs="Times New Roman"/>
          <w:b/>
          <w:sz w:val="24"/>
          <w:szCs w:val="24"/>
        </w:rPr>
        <w:t>Załącznik nr 6 do SIWZ</w:t>
      </w:r>
    </w:p>
    <w:p w:rsidR="00620D8D" w:rsidRPr="00620D8D" w:rsidRDefault="00620D8D" w:rsidP="00620D8D">
      <w:pPr>
        <w:spacing w:after="0" w:line="276" w:lineRule="auto"/>
        <w:jc w:val="center"/>
        <w:rPr>
          <w:rFonts w:ascii="Times New Roman" w:eastAsia="Calibri" w:hAnsi="Times New Roman" w:cs="Times New Roman"/>
          <w:i/>
          <w:sz w:val="24"/>
          <w:szCs w:val="24"/>
          <w:u w:val="single"/>
        </w:rPr>
      </w:pPr>
    </w:p>
    <w:p w:rsidR="00620D8D" w:rsidRPr="00620D8D" w:rsidRDefault="00620D8D" w:rsidP="00620D8D">
      <w:pPr>
        <w:spacing w:after="0" w:line="276" w:lineRule="auto"/>
        <w:jc w:val="center"/>
        <w:rPr>
          <w:rFonts w:ascii="Times New Roman" w:eastAsia="Calibri" w:hAnsi="Times New Roman" w:cs="Times New Roman"/>
          <w:sz w:val="24"/>
          <w:szCs w:val="24"/>
          <w:u w:val="single"/>
        </w:rPr>
      </w:pPr>
    </w:p>
    <w:p w:rsidR="00620D8D" w:rsidRPr="00620D8D" w:rsidRDefault="00620D8D" w:rsidP="00620D8D">
      <w:pPr>
        <w:spacing w:after="0" w:line="276" w:lineRule="auto"/>
        <w:jc w:val="center"/>
        <w:rPr>
          <w:rFonts w:ascii="Times New Roman" w:eastAsia="Calibri" w:hAnsi="Times New Roman" w:cs="Times New Roman"/>
          <w:b/>
          <w:sz w:val="24"/>
          <w:szCs w:val="24"/>
          <w:u w:val="single"/>
        </w:rPr>
      </w:pPr>
      <w:r w:rsidRPr="00620D8D">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620D8D" w:rsidRPr="00620D8D" w:rsidRDefault="00620D8D" w:rsidP="00620D8D">
      <w:pPr>
        <w:spacing w:after="0" w:line="240" w:lineRule="auto"/>
        <w:jc w:val="center"/>
        <w:rPr>
          <w:rFonts w:ascii="Times New Roman" w:eastAsia="Calibri" w:hAnsi="Times New Roman" w:cs="Times New Roman"/>
          <w:sz w:val="24"/>
          <w:szCs w:val="24"/>
          <w:u w:val="single"/>
        </w:rPr>
      </w:pPr>
    </w:p>
    <w:p w:rsidR="00620D8D" w:rsidRPr="00620D8D" w:rsidRDefault="00620D8D" w:rsidP="00620D8D">
      <w:pPr>
        <w:spacing w:after="0" w:line="240" w:lineRule="auto"/>
        <w:jc w:val="center"/>
        <w:rPr>
          <w:rFonts w:ascii="Times New Roman" w:eastAsia="Calibri" w:hAnsi="Times New Roman" w:cs="Times New Roman"/>
          <w:i/>
          <w:sz w:val="24"/>
          <w:szCs w:val="24"/>
          <w:u w:val="single"/>
        </w:rPr>
      </w:pPr>
    </w:p>
    <w:p w:rsidR="00620D8D" w:rsidRPr="00620D8D" w:rsidRDefault="00620D8D" w:rsidP="00620D8D">
      <w:pPr>
        <w:spacing w:after="0" w:line="240" w:lineRule="auto"/>
        <w:jc w:val="center"/>
        <w:rPr>
          <w:rFonts w:ascii="Times New Roman" w:eastAsia="Calibri" w:hAnsi="Times New Roman" w:cs="Times New Roman"/>
          <w:sz w:val="24"/>
          <w:szCs w:val="24"/>
        </w:rPr>
      </w:pPr>
      <w:r w:rsidRPr="00620D8D">
        <w:rPr>
          <w:rFonts w:ascii="Times New Roman" w:eastAsia="Calibri" w:hAnsi="Times New Roman" w:cs="Times New Roman"/>
          <w:i/>
          <w:sz w:val="24"/>
          <w:szCs w:val="24"/>
          <w:u w:val="single"/>
        </w:rPr>
        <w:t xml:space="preserve"> </w:t>
      </w:r>
    </w:p>
    <w:p w:rsidR="00620D8D" w:rsidRPr="00620D8D" w:rsidRDefault="00620D8D" w:rsidP="00620D8D">
      <w:pPr>
        <w:spacing w:after="0" w:line="360" w:lineRule="auto"/>
        <w:ind w:firstLine="567"/>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Oświadczam, że wypełniłem obowiązki informacyjne przewidziane w art. 13 lub art. 14 RODO</w:t>
      </w:r>
      <w:r w:rsidRPr="00620D8D">
        <w:rPr>
          <w:rFonts w:ascii="Times New Roman" w:eastAsia="Calibri" w:hAnsi="Times New Roman" w:cs="Times New Roman"/>
          <w:sz w:val="24"/>
          <w:szCs w:val="24"/>
          <w:vertAlign w:val="superscript"/>
          <w:lang w:eastAsia="pl-PL"/>
        </w:rPr>
        <w:t>1)</w:t>
      </w:r>
      <w:r w:rsidRPr="00620D8D">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b/>
          <w:sz w:val="24"/>
          <w:szCs w:val="24"/>
          <w:lang w:eastAsia="pl-PL"/>
        </w:rPr>
      </w:pPr>
    </w:p>
    <w:p w:rsidR="00620D8D" w:rsidRPr="00620D8D" w:rsidRDefault="00620D8D" w:rsidP="00620D8D">
      <w:pPr>
        <w:spacing w:after="0" w:line="360" w:lineRule="auto"/>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______________________________</w:t>
      </w: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p>
    <w:p w:rsidR="00620D8D" w:rsidRPr="00620D8D" w:rsidRDefault="00620D8D" w:rsidP="00620D8D">
      <w:pPr>
        <w:spacing w:after="0" w:line="240" w:lineRule="auto"/>
        <w:jc w:val="both"/>
        <w:rPr>
          <w:rFonts w:ascii="Times New Roman" w:eastAsia="Calibri" w:hAnsi="Times New Roman" w:cs="Times New Roman"/>
          <w:sz w:val="24"/>
          <w:szCs w:val="24"/>
        </w:rPr>
      </w:pPr>
      <w:r w:rsidRPr="00620D8D">
        <w:rPr>
          <w:rFonts w:ascii="Times New Roman" w:eastAsia="Calibri" w:hAnsi="Times New Roman" w:cs="Times New Roman"/>
          <w:sz w:val="24"/>
          <w:szCs w:val="24"/>
          <w:vertAlign w:val="superscript"/>
        </w:rPr>
        <w:t xml:space="preserve">1) </w:t>
      </w:r>
      <w:r w:rsidRPr="00620D8D">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20D8D">
        <w:rPr>
          <w:rFonts w:ascii="Times New Roman" w:eastAsia="Calibri" w:hAnsi="Times New Roman" w:cs="Times New Roman"/>
          <w:sz w:val="24"/>
          <w:szCs w:val="24"/>
        </w:rPr>
        <w:t>str</w:t>
      </w:r>
      <w:proofErr w:type="gramEnd"/>
      <w:r w:rsidRPr="00620D8D">
        <w:rPr>
          <w:rFonts w:ascii="Times New Roman" w:eastAsia="Calibri" w:hAnsi="Times New Roman" w:cs="Times New Roman"/>
          <w:sz w:val="24"/>
          <w:szCs w:val="24"/>
        </w:rPr>
        <w:t xml:space="preserve">. 1). </w:t>
      </w:r>
    </w:p>
    <w:p w:rsidR="00620D8D" w:rsidRPr="00620D8D" w:rsidRDefault="00620D8D" w:rsidP="00620D8D">
      <w:pPr>
        <w:spacing w:after="0" w:line="240" w:lineRule="auto"/>
        <w:jc w:val="both"/>
        <w:rPr>
          <w:rFonts w:ascii="Times New Roman" w:eastAsia="Calibri" w:hAnsi="Times New Roman" w:cs="Times New Roman"/>
          <w:sz w:val="24"/>
          <w:szCs w:val="24"/>
        </w:rPr>
      </w:pPr>
    </w:p>
    <w:p w:rsidR="00620D8D" w:rsidRPr="00620D8D" w:rsidRDefault="00620D8D" w:rsidP="00620D8D">
      <w:pPr>
        <w:spacing w:after="0" w:line="276" w:lineRule="auto"/>
        <w:ind w:left="142" w:hanging="142"/>
        <w:jc w:val="both"/>
        <w:rPr>
          <w:rFonts w:ascii="Times New Roman" w:eastAsia="Calibri" w:hAnsi="Times New Roman" w:cs="Times New Roman"/>
          <w:sz w:val="24"/>
          <w:szCs w:val="24"/>
          <w:lang w:eastAsia="pl-PL"/>
        </w:rPr>
      </w:pPr>
      <w:r w:rsidRPr="00620D8D">
        <w:rPr>
          <w:rFonts w:ascii="Times New Roman" w:eastAsia="Calibri" w:hAnsi="Times New Roman" w:cs="Times New Roman"/>
          <w:sz w:val="24"/>
          <w:szCs w:val="24"/>
          <w:lang w:eastAsia="pl-PL"/>
        </w:rPr>
        <w:t xml:space="preserve">* W </w:t>
      </w:r>
      <w:proofErr w:type="gramStart"/>
      <w:r w:rsidRPr="00620D8D">
        <w:rPr>
          <w:rFonts w:ascii="Times New Roman" w:eastAsia="Calibri" w:hAnsi="Times New Roman" w:cs="Times New Roman"/>
          <w:sz w:val="24"/>
          <w:szCs w:val="24"/>
          <w:lang w:eastAsia="pl-PL"/>
        </w:rPr>
        <w:t>przypadku gdy</w:t>
      </w:r>
      <w:proofErr w:type="gramEnd"/>
      <w:r w:rsidRPr="00620D8D">
        <w:rPr>
          <w:rFonts w:ascii="Times New Roman" w:eastAsia="Calibri" w:hAnsi="Times New Roman" w:cs="Times New Roman"/>
          <w:sz w:val="24"/>
          <w:szCs w:val="24"/>
          <w:lang w:eastAsia="pl-PL"/>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20D8D" w:rsidRPr="00620D8D" w:rsidRDefault="00620D8D" w:rsidP="00620D8D">
      <w:pPr>
        <w:keepNext/>
        <w:keepLines/>
        <w:spacing w:before="100" w:beforeAutospacing="1" w:after="100" w:afterAutospacing="1" w:line="240" w:lineRule="auto"/>
        <w:outlineLvl w:val="1"/>
        <w:rPr>
          <w:rFonts w:ascii="Times New Roman" w:eastAsia="Times New Roman" w:hAnsi="Times New Roman" w:cs="Times New Roman"/>
          <w:b/>
          <w:bCs/>
          <w:i/>
          <w:sz w:val="24"/>
          <w:szCs w:val="24"/>
          <w:lang w:eastAsia="pl-PL"/>
        </w:rPr>
      </w:pPr>
      <w:r w:rsidRPr="00620D8D">
        <w:rPr>
          <w:rFonts w:ascii="Times New Roman" w:eastAsia="Times New Roman" w:hAnsi="Times New Roman" w:cs="Times New Roman"/>
          <w:b/>
          <w:bCs/>
          <w:i/>
          <w:sz w:val="24"/>
          <w:szCs w:val="24"/>
          <w:lang w:eastAsia="pl-PL"/>
        </w:rPr>
        <w:lastRenderedPageBreak/>
        <w:t>Załącznik nr 3</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 xml:space="preserve">UMOWA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zawarta w dniu …....</w:t>
      </w:r>
      <w:r w:rsidRPr="00620D8D">
        <w:rPr>
          <w:rFonts w:ascii="Times New Roman" w:eastAsia="Times New Roman" w:hAnsi="Times New Roman" w:cs="Times New Roman"/>
          <w:sz w:val="24"/>
          <w:szCs w:val="24"/>
          <w:lang w:eastAsia="x-none"/>
        </w:rPr>
        <w:t>............... 2019</w:t>
      </w:r>
      <w:r w:rsidRPr="00620D8D">
        <w:rPr>
          <w:rFonts w:ascii="Times New Roman" w:eastAsia="Times New Roman" w:hAnsi="Times New Roman" w:cs="Times New Roman"/>
          <w:sz w:val="24"/>
          <w:szCs w:val="24"/>
          <w:lang w:val="x-none" w:eastAsia="x-none"/>
        </w:rPr>
        <w:t xml:space="preserve"> r. w Gdyni pomiędzy: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val="x-none" w:eastAsia="x-none"/>
        </w:rPr>
        <w:t>PKP Szybka Kolej Miejska  w Trójmieście Sp. z o.o.</w:t>
      </w:r>
      <w:r w:rsidRPr="00620D8D">
        <w:rPr>
          <w:rFonts w:ascii="Times New Roman" w:eastAsia="Times New Roman" w:hAnsi="Times New Roman" w:cs="Times New Roman"/>
          <w:sz w:val="24"/>
          <w:szCs w:val="24"/>
          <w:lang w:val="x-none" w:eastAsia="x-none"/>
        </w:rPr>
        <w:t xml:space="preserve"> w Gdyni, ul. Morska </w:t>
      </w:r>
      <w:smartTag w:uri="urn:schemas-microsoft-com:office:smarttags" w:element="metricconverter">
        <w:smartTagPr>
          <w:attr w:name="ProductID" w:val="350 a"/>
        </w:smartTagPr>
        <w:r w:rsidRPr="00620D8D">
          <w:rPr>
            <w:rFonts w:ascii="Times New Roman" w:eastAsia="Times New Roman" w:hAnsi="Times New Roman" w:cs="Times New Roman"/>
            <w:sz w:val="24"/>
            <w:szCs w:val="24"/>
            <w:lang w:val="x-none" w:eastAsia="x-none"/>
          </w:rPr>
          <w:t>350 a</w:t>
        </w:r>
      </w:smartTag>
      <w:r w:rsidRPr="00620D8D">
        <w:rPr>
          <w:rFonts w:ascii="Times New Roman" w:eastAsia="Times New Roman" w:hAnsi="Times New Roman" w:cs="Times New Roman"/>
          <w:sz w:val="24"/>
          <w:szCs w:val="24"/>
          <w:lang w:val="x-none" w:eastAsia="x-none"/>
        </w:rPr>
        <w:t xml:space="preserve">, NIP: 958-13-70-512, REGON 192488478, zarejestrowaną w  rejestrze przedsiębiorców prowadzonym przez Sąd Rejonowy Gdańsk-Północ w Gdańsku,  VIII Wydział Gospodarczy Krajowego Rejestru Sądowego  pod numerem 0000076705, Kapitał Zakładowy </w:t>
      </w:r>
      <w:r w:rsidRPr="00620D8D">
        <w:rPr>
          <w:rFonts w:ascii="Times New Roman" w:eastAsia="Times New Roman" w:hAnsi="Times New Roman" w:cs="Times New Roman"/>
          <w:sz w:val="24"/>
          <w:szCs w:val="24"/>
          <w:lang w:eastAsia="x-none"/>
        </w:rPr>
        <w:t>165</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719</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0</w:t>
      </w:r>
      <w:r w:rsidRPr="00620D8D">
        <w:rPr>
          <w:rFonts w:ascii="Times New Roman" w:eastAsia="Times New Roman" w:hAnsi="Times New Roman" w:cs="Times New Roman"/>
          <w:sz w:val="24"/>
          <w:szCs w:val="24"/>
          <w:lang w:val="x-none" w:eastAsia="x-none"/>
        </w:rPr>
        <w:t>00,00 zł</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reprezentowaną</w:t>
      </w:r>
      <w:proofErr w:type="gramEnd"/>
      <w:r w:rsidRPr="00620D8D">
        <w:rPr>
          <w:rFonts w:ascii="Times New Roman" w:eastAsia="Times New Roman" w:hAnsi="Times New Roman" w:cs="Times New Roman"/>
          <w:sz w:val="24"/>
          <w:szCs w:val="24"/>
          <w:lang w:eastAsia="pl-PL"/>
        </w:rPr>
        <w:t xml:space="preserve"> przez:</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caps/>
          <w:sz w:val="24"/>
          <w:szCs w:val="24"/>
          <w:lang w:eastAsia="pl-PL"/>
        </w:rPr>
      </w:pPr>
      <w:proofErr w:type="gramStart"/>
      <w:r w:rsidRPr="00620D8D">
        <w:rPr>
          <w:rFonts w:ascii="Times New Roman" w:eastAsia="Times New Roman" w:hAnsi="Times New Roman" w:cs="Times New Roman"/>
          <w:sz w:val="24"/>
          <w:szCs w:val="24"/>
          <w:lang w:eastAsia="pl-PL"/>
        </w:rPr>
        <w:t>zwaną</w:t>
      </w:r>
      <w:proofErr w:type="gramEnd"/>
      <w:r w:rsidRPr="00620D8D">
        <w:rPr>
          <w:rFonts w:ascii="Times New Roman" w:eastAsia="Times New Roman" w:hAnsi="Times New Roman" w:cs="Times New Roman"/>
          <w:sz w:val="24"/>
          <w:szCs w:val="24"/>
          <w:lang w:eastAsia="pl-PL"/>
        </w:rPr>
        <w:t xml:space="preserve"> dalej </w:t>
      </w:r>
      <w:r w:rsidRPr="00620D8D">
        <w:rPr>
          <w:rFonts w:ascii="Times New Roman" w:eastAsia="Times New Roman" w:hAnsi="Times New Roman" w:cs="Times New Roman"/>
          <w:caps/>
          <w:sz w:val="24"/>
          <w:szCs w:val="24"/>
          <w:lang w:eastAsia="pl-PL"/>
        </w:rPr>
        <w:t>„</w:t>
      </w:r>
      <w:r w:rsidRPr="00620D8D">
        <w:rPr>
          <w:rFonts w:ascii="Times New Roman" w:eastAsia="Times New Roman" w:hAnsi="Times New Roman" w:cs="Times New Roman"/>
          <w:b/>
          <w:bCs/>
          <w:caps/>
          <w:sz w:val="24"/>
          <w:szCs w:val="24"/>
          <w:lang w:eastAsia="pl-PL"/>
        </w:rPr>
        <w:t>zAMAWIAJącym</w:t>
      </w:r>
      <w:r w:rsidRPr="00620D8D">
        <w:rPr>
          <w:rFonts w:ascii="Times New Roman" w:eastAsia="Times New Roman" w:hAnsi="Times New Roman" w:cs="Times New Roman"/>
          <w:caps/>
          <w:sz w:val="24"/>
          <w:szCs w:val="24"/>
          <w:lang w:eastAsia="pl-PL"/>
        </w:rPr>
        <w:t>"</w:t>
      </w:r>
    </w:p>
    <w:p w:rsidR="00620D8D" w:rsidRPr="00620D8D" w:rsidRDefault="00620D8D" w:rsidP="00620D8D">
      <w:pPr>
        <w:widowControl w:val="0"/>
        <w:tabs>
          <w:tab w:val="left" w:pos="708"/>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a </w:t>
      </w:r>
    </w:p>
    <w:p w:rsidR="00620D8D" w:rsidRPr="00620D8D" w:rsidRDefault="00620D8D" w:rsidP="00620D8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x-none"/>
        </w:rPr>
      </w:pPr>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zwanym dalej „</w:t>
      </w:r>
      <w:r w:rsidRPr="00620D8D">
        <w:rPr>
          <w:rFonts w:ascii="Times New Roman" w:eastAsia="Times New Roman" w:hAnsi="Times New Roman" w:cs="Times New Roman"/>
          <w:b/>
          <w:caps/>
          <w:sz w:val="24"/>
          <w:szCs w:val="24"/>
          <w:lang w:val="x-none" w:eastAsia="x-none"/>
        </w:rPr>
        <w:t>Wykonawcą</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 treści następującej:</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ogólne</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Niniejsza Umowa zostaje zawarta w rezultacie przeprowadzonego przez „PKP Szybka Kolej Miejska w Trójmieście spółka z o. o." - w trybie przetargu nieograniczonego znak: SKMM</w:t>
      </w:r>
      <w:r w:rsidRPr="00620D8D">
        <w:rPr>
          <w:rFonts w:ascii="Times New Roman" w:eastAsia="Times New Roman" w:hAnsi="Times New Roman" w:cs="Times New Roman"/>
          <w:sz w:val="24"/>
          <w:szCs w:val="24"/>
          <w:lang w:eastAsia="x-none"/>
        </w:rPr>
        <w:t>U.086.48.19</w:t>
      </w:r>
      <w:r w:rsidRPr="00620D8D">
        <w:rPr>
          <w:rFonts w:ascii="Times New Roman" w:eastAsia="Times New Roman" w:hAnsi="Times New Roman" w:cs="Times New Roman"/>
          <w:sz w:val="24"/>
          <w:szCs w:val="24"/>
          <w:lang w:val="x-none" w:eastAsia="x-none"/>
        </w:rPr>
        <w:t xml:space="preserve"> - postępowania o udzielenie zamówienia publicznego na wykonanie</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eastAsia="x-none"/>
        </w:rPr>
      </w:pPr>
      <w:bookmarkStart w:id="8" w:name="_Hlk525892233"/>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obsługi technicznej poziomu P3.2 </w:t>
      </w:r>
      <w:r w:rsidRPr="00620D8D">
        <w:rPr>
          <w:rFonts w:ascii="Times New Roman" w:eastAsia="Times New Roman" w:hAnsi="Times New Roman" w:cs="Times New Roman"/>
          <w:sz w:val="24"/>
          <w:szCs w:val="24"/>
          <w:lang w:val="x-none" w:eastAsia="x-none"/>
        </w:rPr>
        <w:t>spalinowych zespołów trakcyjnych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 xml:space="preserve">typu 218Mc </w:t>
      </w:r>
      <w:r w:rsidRPr="00620D8D">
        <w:rPr>
          <w:rFonts w:ascii="Times New Roman" w:eastAsia="Times New Roman" w:hAnsi="Times New Roman" w:cs="Times New Roman"/>
          <w:sz w:val="24"/>
          <w:szCs w:val="24"/>
          <w:lang w:val="x-none" w:eastAsia="x-none"/>
        </w:rPr>
        <w:t>serii SA13</w:t>
      </w:r>
      <w:r w:rsidRPr="00620D8D">
        <w:rPr>
          <w:rFonts w:ascii="Times New Roman" w:eastAsia="Times New Roman" w:hAnsi="Times New Roman" w:cs="Times New Roman"/>
          <w:sz w:val="24"/>
          <w:szCs w:val="24"/>
          <w:lang w:eastAsia="x-none"/>
        </w:rPr>
        <w:t>3</w:t>
      </w:r>
      <w:r w:rsidRPr="00620D8D">
        <w:rPr>
          <w:rFonts w:ascii="Times New Roman" w:eastAsia="Times New Roman" w:hAnsi="Times New Roman" w:cs="Times New Roman"/>
          <w:sz w:val="24"/>
          <w:szCs w:val="24"/>
          <w:lang w:val="x-none" w:eastAsia="x-none"/>
        </w:rPr>
        <w:t xml:space="preserve"> nr 0</w:t>
      </w:r>
      <w:r w:rsidRPr="00620D8D">
        <w:rPr>
          <w:rFonts w:ascii="Times New Roman" w:eastAsia="Times New Roman" w:hAnsi="Times New Roman" w:cs="Times New Roman"/>
          <w:sz w:val="24"/>
          <w:szCs w:val="24"/>
          <w:lang w:eastAsia="x-none"/>
        </w:rPr>
        <w:t>29, 030, 031</w:t>
      </w:r>
    </w:p>
    <w:bookmarkEnd w:id="8"/>
    <w:p w:rsidR="00620D8D" w:rsidRPr="00620D8D" w:rsidRDefault="00620D8D" w:rsidP="00620D8D">
      <w:pPr>
        <w:widowControl w:val="0"/>
        <w:tabs>
          <w:tab w:val="left" w:pos="426"/>
        </w:tabs>
        <w:autoSpaceDE w:val="0"/>
        <w:autoSpaceDN w:val="0"/>
        <w:adjustRightInd w:val="0"/>
        <w:spacing w:after="0" w:line="240" w:lineRule="auto"/>
        <w:ind w:left="43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–wg „</w:t>
      </w:r>
      <w:r w:rsidRPr="00620D8D">
        <w:rPr>
          <w:rFonts w:ascii="Times New Roman" w:eastAsia="Times New Roman" w:hAnsi="Times New Roman" w:cs="Times New Roman"/>
          <w:b/>
          <w:sz w:val="24"/>
          <w:szCs w:val="24"/>
          <w:lang w:val="x-none" w:eastAsia="x-none"/>
        </w:rPr>
        <w:t>Dokumentacji Systemu Utrzymania” (DSU</w:t>
      </w:r>
      <w:r w:rsidRPr="00620D8D">
        <w:rPr>
          <w:rFonts w:ascii="Times New Roman" w:eastAsia="Times New Roman" w:hAnsi="Times New Roman" w:cs="Times New Roman"/>
          <w:b/>
          <w:sz w:val="24"/>
          <w:szCs w:val="24"/>
          <w:lang w:eastAsia="x-none"/>
        </w:rPr>
        <w:t xml:space="preserve">), dokumentacji konstrukcyjno-ruchowej i dokumentacji konstrukcyjnej, </w:t>
      </w:r>
      <w:r w:rsidRPr="00620D8D">
        <w:rPr>
          <w:rFonts w:ascii="Times New Roman" w:eastAsia="Times New Roman" w:hAnsi="Times New Roman" w:cs="Times New Roman"/>
          <w:b/>
          <w:sz w:val="24"/>
          <w:szCs w:val="24"/>
          <w:lang w:val="x-none" w:eastAsia="x-none"/>
        </w:rPr>
        <w:t>z zastrzeżeniem, że szczegółowy opis przedmiotu umowy stanowi załącznik nr 1 do niniejszej umowy</w:t>
      </w:r>
      <w:r w:rsidRPr="00620D8D">
        <w:rPr>
          <w:rFonts w:ascii="Times New Roman" w:eastAsia="Times New Roman" w:hAnsi="Times New Roman" w:cs="Times New Roman"/>
          <w:sz w:val="24"/>
          <w:szCs w:val="24"/>
          <w:lang w:val="x-none" w:eastAsia="x-none"/>
        </w:rPr>
        <w:t>. Prawa i obowiązki wynikające z niniejszej Umowy należy interpretować w kontekście całości postępowania będącego podstawą zawarcia niniejszej Umowy.</w:t>
      </w:r>
    </w:p>
    <w:p w:rsidR="00620D8D" w:rsidRPr="00620D8D" w:rsidRDefault="00620D8D" w:rsidP="00620D8D">
      <w:pPr>
        <w:widowControl w:val="0"/>
        <w:numPr>
          <w:ilvl w:val="0"/>
          <w:numId w:val="57"/>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nie może bez pisemnej pod rygorem nieważności zgody Zamawiającego przenieść wierzytelności wynikającej z niniejszej Umowy na osobę trzecią.</w:t>
      </w:r>
    </w:p>
    <w:p w:rsidR="00620D8D" w:rsidRPr="00620D8D" w:rsidRDefault="00620D8D" w:rsidP="00620D8D">
      <w:pPr>
        <w:widowControl w:val="0"/>
        <w:numPr>
          <w:ilvl w:val="0"/>
          <w:numId w:val="57"/>
        </w:numPr>
        <w:tabs>
          <w:tab w:val="left" w:pos="360"/>
        </w:tabs>
        <w:autoSpaceDE w:val="0"/>
        <w:autoSpaceDN w:val="0"/>
        <w:adjustRightInd w:val="0"/>
        <w:spacing w:after="0" w:line="240" w:lineRule="auto"/>
        <w:ind w:left="1442" w:hanging="1442"/>
        <w:jc w:val="both"/>
        <w:rPr>
          <w:rFonts w:ascii="Times New Roman" w:eastAsia="Times New Roman" w:hAnsi="Times New Roman" w:cs="Times New Roman"/>
          <w:i/>
          <w:sz w:val="24"/>
          <w:szCs w:val="24"/>
          <w:lang w:val="x-none" w:eastAsia="x-none"/>
        </w:rPr>
      </w:pPr>
      <w:r w:rsidRPr="00620D8D">
        <w:rPr>
          <w:rFonts w:ascii="Times New Roman" w:eastAsia="Times New Roman" w:hAnsi="Times New Roman" w:cs="Times New Roman"/>
          <w:i/>
          <w:sz w:val="24"/>
          <w:szCs w:val="24"/>
          <w:lang w:val="x-none" w:eastAsia="x-none"/>
        </w:rPr>
        <w:t>Definicje pojęć użytych w dalszej części Umowy.</w:t>
      </w:r>
    </w:p>
    <w:p w:rsidR="00620D8D" w:rsidRPr="00620D8D" w:rsidRDefault="00620D8D" w:rsidP="00620D8D">
      <w:pPr>
        <w:widowControl w:val="0"/>
        <w:numPr>
          <w:ilvl w:val="0"/>
          <w:numId w:val="58"/>
        </w:numPr>
        <w:tabs>
          <w:tab w:val="num" w:pos="851"/>
          <w:tab w:val="left" w:pos="900"/>
        </w:tabs>
        <w:autoSpaceDE w:val="0"/>
        <w:autoSpaceDN w:val="0"/>
        <w:adjustRightInd w:val="0"/>
        <w:spacing w:after="0" w:line="240" w:lineRule="auto"/>
        <w:ind w:left="851"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spalinowy zespół trakcyjny</w:t>
      </w:r>
      <w:r w:rsidRPr="00620D8D">
        <w:rPr>
          <w:rFonts w:ascii="Times New Roman" w:eastAsia="Times New Roman" w:hAnsi="Times New Roman" w:cs="Times New Roman"/>
          <w:sz w:val="24"/>
          <w:szCs w:val="24"/>
          <w:lang w:val="x-none" w:eastAsia="x-none"/>
        </w:rPr>
        <w:t xml:space="preserve"> (nazywany w skrócie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lub SZT</w:t>
      </w:r>
      <w:r w:rsidRPr="00620D8D">
        <w:rPr>
          <w:rFonts w:ascii="Times New Roman" w:eastAsia="Times New Roman" w:hAnsi="Times New Roman" w:cs="Times New Roman"/>
          <w:sz w:val="24"/>
          <w:szCs w:val="24"/>
          <w:lang w:val="x-none" w:eastAsia="x-none"/>
        </w:rPr>
        <w:t>) – należy przez to rozumieć spalinowy zespół trakcyjny wymieniony w załączniku nr 1 do niniejszej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 xml:space="preserve">Komisarz Odbiorczy </w:t>
      </w:r>
      <w:r w:rsidRPr="00620D8D">
        <w:rPr>
          <w:rFonts w:ascii="Times New Roman" w:eastAsia="Times New Roman" w:hAnsi="Times New Roman" w:cs="Times New Roman"/>
          <w:sz w:val="24"/>
          <w:szCs w:val="24"/>
          <w:lang w:eastAsia="pl-PL"/>
        </w:rPr>
        <w:t>– należy przez to rozumieć przedstawiciela lub przedstawicieli Zamawiającego, uprawnionych przez Zamawiającego do dokonywania odbiorów technicznych u Wykonawcy (w miejscu wykonywania przedmiotu umowy);</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bCs/>
          <w:sz w:val="24"/>
          <w:szCs w:val="24"/>
          <w:lang w:eastAsia="pl-PL"/>
        </w:rPr>
        <w:t>Dni robocze</w:t>
      </w:r>
      <w:r w:rsidRPr="00620D8D">
        <w:rPr>
          <w:rFonts w:ascii="Times New Roman" w:eastAsia="Times New Roman" w:hAnsi="Times New Roman" w:cs="Times New Roman"/>
          <w:sz w:val="24"/>
          <w:szCs w:val="24"/>
          <w:lang w:eastAsia="pl-PL"/>
        </w:rPr>
        <w:t xml:space="preserve"> – należy przez to rozumieć dni kalendarzowe bez sobót, niedziel i świąt;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Braki w </w:t>
      </w:r>
      <w:r w:rsidRPr="00620D8D">
        <w:rPr>
          <w:rFonts w:ascii="Times New Roman" w:eastAsia="Times New Roman" w:hAnsi="Times New Roman" w:cs="Times New Roman"/>
          <w:b/>
          <w:bCs/>
          <w:sz w:val="24"/>
          <w:szCs w:val="24"/>
          <w:lang w:eastAsia="x-none"/>
        </w:rPr>
        <w:t>elementach tapicerki i galanterii wyposażenia wnętrza</w:t>
      </w:r>
      <w:r w:rsidRPr="00620D8D">
        <w:rPr>
          <w:rFonts w:ascii="Times New Roman" w:eastAsia="Times New Roman" w:hAnsi="Times New Roman" w:cs="Times New Roman"/>
          <w:sz w:val="24"/>
          <w:szCs w:val="24"/>
          <w:lang w:val="x-none" w:eastAsia="x-none"/>
        </w:rPr>
        <w:t xml:space="preserve"> – należy przez to rozumieć brakujące wg Dokumentacji Konstrukcyjnej dla  przedmiotu umowy </w:t>
      </w:r>
      <w:r w:rsidRPr="00620D8D">
        <w:rPr>
          <w:rFonts w:ascii="Times New Roman" w:eastAsia="Times New Roman" w:hAnsi="Times New Roman" w:cs="Times New Roman"/>
          <w:sz w:val="24"/>
          <w:szCs w:val="24"/>
          <w:lang w:eastAsia="x-none"/>
        </w:rPr>
        <w:t>elementy siedzeń i wnętrza takich jak półki, uchwyty, wieszaki itp.</w:t>
      </w:r>
      <w:r w:rsidRPr="00620D8D">
        <w:rPr>
          <w:rFonts w:ascii="Times New Roman" w:eastAsia="Times New Roman" w:hAnsi="Times New Roman" w:cs="Times New Roman"/>
          <w:sz w:val="24"/>
          <w:szCs w:val="24"/>
          <w:lang w:val="x-none"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lastRenderedPageBreak/>
        <w:t>Normalia</w:t>
      </w:r>
      <w:r w:rsidRPr="00620D8D">
        <w:rPr>
          <w:rFonts w:ascii="Times New Roman" w:eastAsia="Times New Roman" w:hAnsi="Times New Roman" w:cs="Times New Roman"/>
          <w:sz w:val="24"/>
          <w:szCs w:val="24"/>
          <w:lang w:val="x-none" w:eastAsia="x-none"/>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20D8D">
        <w:rPr>
          <w:rFonts w:ascii="Times New Roman" w:eastAsia="Times New Roman" w:hAnsi="Times New Roman" w:cs="Times New Roman"/>
          <w:i/>
          <w:iCs/>
          <w:sz w:val="24"/>
          <w:szCs w:val="24"/>
          <w:lang w:val="x-none" w:eastAsia="x-none"/>
        </w:rPr>
        <w:t>simmeringi</w:t>
      </w:r>
      <w:proofErr w:type="spellEnd"/>
      <w:r w:rsidRPr="00620D8D">
        <w:rPr>
          <w:rFonts w:ascii="Times New Roman" w:eastAsia="Times New Roman" w:hAnsi="Times New Roman" w:cs="Times New Roman"/>
          <w:sz w:val="24"/>
          <w:szCs w:val="24"/>
          <w:lang w:val="x-none" w:eastAsia="x-none"/>
        </w:rPr>
        <w:t xml:space="preserve">), pierścienie uszczelniające o przekroju kołowym (tzw. </w:t>
      </w:r>
      <w:proofErr w:type="spellStart"/>
      <w:r w:rsidRPr="00620D8D">
        <w:rPr>
          <w:rFonts w:ascii="Times New Roman" w:eastAsia="Times New Roman" w:hAnsi="Times New Roman" w:cs="Times New Roman"/>
          <w:i/>
          <w:iCs/>
          <w:sz w:val="24"/>
          <w:szCs w:val="24"/>
          <w:lang w:val="x-none" w:eastAsia="x-none"/>
        </w:rPr>
        <w:t>oringi</w:t>
      </w:r>
      <w:proofErr w:type="spellEnd"/>
      <w:r w:rsidRPr="00620D8D">
        <w:rPr>
          <w:rFonts w:ascii="Times New Roman" w:eastAsia="Times New Roman" w:hAnsi="Times New Roman" w:cs="Times New Roman"/>
          <w:sz w:val="24"/>
          <w:szCs w:val="24"/>
          <w:lang w:val="x-none" w:eastAsia="x-none"/>
        </w:rPr>
        <w:t xml:space="preserve">), pozostałe uszczelnienia, pierścienie osadcze sprężyste (tzw. </w:t>
      </w:r>
      <w:proofErr w:type="spellStart"/>
      <w:r w:rsidRPr="00620D8D">
        <w:rPr>
          <w:rFonts w:ascii="Times New Roman" w:eastAsia="Times New Roman" w:hAnsi="Times New Roman" w:cs="Times New Roman"/>
          <w:i/>
          <w:iCs/>
          <w:sz w:val="24"/>
          <w:szCs w:val="24"/>
          <w:lang w:val="x-none" w:eastAsia="x-none"/>
        </w:rPr>
        <w:t>segery</w:t>
      </w:r>
      <w:proofErr w:type="spellEnd"/>
      <w:r w:rsidRPr="00620D8D">
        <w:rPr>
          <w:rFonts w:ascii="Times New Roman" w:eastAsia="Times New Roman" w:hAnsi="Times New Roman" w:cs="Times New Roman"/>
          <w:sz w:val="24"/>
          <w:szCs w:val="24"/>
          <w:lang w:val="x-none" w:eastAsia="x-none"/>
        </w:rPr>
        <w:t xml:space="preserve">) – dotyczy normaliów demontowanych podczas realizacji przedmiotu umowy; </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Zamawiający</w:t>
      </w:r>
      <w:r w:rsidRPr="00620D8D">
        <w:rPr>
          <w:rFonts w:ascii="Times New Roman" w:eastAsia="Times New Roman" w:hAnsi="Times New Roman" w:cs="Times New Roman"/>
          <w:sz w:val="24"/>
          <w:szCs w:val="24"/>
          <w:lang w:val="x-none" w:eastAsia="x-none"/>
        </w:rPr>
        <w:t xml:space="preserve"> – PKP Szybka Kolej Miejska w Trójmieście spółka z o. o.;</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left="900" w:hanging="540"/>
        <w:jc w:val="both"/>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b/>
          <w:bCs/>
          <w:sz w:val="24"/>
          <w:szCs w:val="24"/>
          <w:lang w:val="x-none"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bCs/>
          <w:sz w:val="24"/>
          <w:szCs w:val="24"/>
          <w:lang w:val="x-none" w:eastAsia="x-none"/>
        </w:rPr>
        <w:t xml:space="preserve">DSU – </w:t>
      </w:r>
      <w:r w:rsidRPr="00620D8D">
        <w:rPr>
          <w:rFonts w:ascii="Times New Roman" w:eastAsia="Times New Roman" w:hAnsi="Times New Roman" w:cs="Times New Roman"/>
          <w:b/>
          <w:sz w:val="24"/>
          <w:szCs w:val="24"/>
          <w:lang w:val="x-none" w:eastAsia="x-none"/>
        </w:rPr>
        <w:t xml:space="preserve">Dokumentacja Systemu Utrzymania </w:t>
      </w:r>
      <w:r w:rsidRPr="00620D8D">
        <w:rPr>
          <w:rFonts w:ascii="Times New Roman" w:eastAsia="Times New Roman" w:hAnsi="Times New Roman" w:cs="Times New Roman"/>
          <w:sz w:val="24"/>
          <w:szCs w:val="24"/>
          <w:lang w:val="x-none" w:eastAsia="x-none"/>
        </w:rPr>
        <w:t>Spalinowych Zespołów Trakcyjnych</w:t>
      </w:r>
    </w:p>
    <w:p w:rsidR="00620D8D" w:rsidRPr="00620D8D" w:rsidRDefault="00620D8D" w:rsidP="00620D8D">
      <w:pPr>
        <w:widowControl w:val="0"/>
        <w:numPr>
          <w:ilvl w:val="0"/>
          <w:numId w:val="58"/>
        </w:numPr>
        <w:tabs>
          <w:tab w:val="left" w:pos="900"/>
        </w:tabs>
        <w:autoSpaceDE w:val="0"/>
        <w:autoSpaceDN w:val="0"/>
        <w:adjustRightInd w:val="0"/>
        <w:spacing w:after="0" w:line="240" w:lineRule="auto"/>
        <w:ind w:hanging="7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b/>
          <w:sz w:val="24"/>
          <w:szCs w:val="24"/>
          <w:lang w:eastAsia="x-none"/>
        </w:rPr>
        <w:t>Umowa</w:t>
      </w:r>
      <w:r w:rsidRPr="00620D8D">
        <w:rPr>
          <w:rFonts w:ascii="Times New Roman" w:eastAsia="Times New Roman" w:hAnsi="Times New Roman" w:cs="Times New Roman"/>
          <w:sz w:val="24"/>
          <w:szCs w:val="24"/>
          <w:lang w:eastAsia="x-none"/>
        </w:rPr>
        <w:t xml:space="preserve"> – niniejsza umowa.</w:t>
      </w:r>
    </w:p>
    <w:p w:rsidR="00620D8D" w:rsidRPr="00620D8D" w:rsidRDefault="00620D8D" w:rsidP="00620D8D">
      <w:pPr>
        <w:widowControl w:val="0"/>
        <w:tabs>
          <w:tab w:val="left" w:pos="900"/>
        </w:tabs>
        <w:autoSpaceDE w:val="0"/>
        <w:autoSpaceDN w:val="0"/>
        <w:adjustRightInd w:val="0"/>
        <w:spacing w:after="0" w:line="240" w:lineRule="auto"/>
        <w:ind w:left="900"/>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2</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Przedmiot Umowy</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Przedmiotem niniejszej umowy jest wykonanie</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naprawy poziomu utrzymania –spalinowych zespołów trakcyjnych opisanych w paragrafie 1 ust. 1 Umowy wg „</w:t>
      </w:r>
      <w:r w:rsidRPr="00620D8D">
        <w:rPr>
          <w:rFonts w:ascii="Times New Roman" w:eastAsia="Times New Roman" w:hAnsi="Times New Roman" w:cs="Times New Roman"/>
          <w:b/>
          <w:sz w:val="24"/>
          <w:szCs w:val="24"/>
          <w:lang w:eastAsia="pl-PL"/>
        </w:rPr>
        <w:t>Dokumentacji Systemu Utrzymania” (DSU)</w:t>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b/>
          <w:sz w:val="24"/>
          <w:szCs w:val="24"/>
          <w:lang w:eastAsia="pl-PL"/>
        </w:rPr>
        <w:t xml:space="preserve"> z zastrzeżeniem, że szczegółowy opis przedmiotu umowy stanowi załącznik nr 1 do niniejszej umowy</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7"/>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Wykonawca zobowiązuje się w ramach wynagrodzenia określonego w § 6 niniejszej Umowy do:</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wykonania pełnego zakresu przedmiotu umowy określonego w niniejszej umowie oraz jej załącznikach oraz zgodnie z deklaracjami Wykonawcy zawartymi w Ofercie;</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uzyskania wymaganych prawem i niniejszą Umową uzgodnień, decyzji, świadectw, certyfikatów, atestów itp.;</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udzielenia niepodlegającej wypowiedzeniu dwudziestoletniej licencji na używanie oprogramowania, o ile w zakresie przedmiotu umowy zajdzie konieczność zainstalowania takiego oprogramowania, z prawem </w:t>
      </w:r>
      <w:r w:rsidRPr="00620D8D">
        <w:rPr>
          <w:rFonts w:ascii="Times New Roman" w:eastAsia="Times New Roman" w:hAnsi="Times New Roman" w:cs="Times New Roman"/>
          <w:sz w:val="24"/>
          <w:szCs w:val="24"/>
          <w:lang w:eastAsia="x-none"/>
        </w:rPr>
        <w:t xml:space="preserve">dla </w:t>
      </w:r>
      <w:r w:rsidRPr="00620D8D">
        <w:rPr>
          <w:rFonts w:ascii="Times New Roman" w:eastAsia="Times New Roman" w:hAnsi="Times New Roman" w:cs="Times New Roman"/>
          <w:sz w:val="24"/>
          <w:szCs w:val="24"/>
          <w:lang w:val="x-none" w:eastAsia="x-none"/>
        </w:rPr>
        <w:t>Zamawiającego (licencjobiorcy)</w:t>
      </w:r>
      <w:r w:rsidRPr="00620D8D">
        <w:rPr>
          <w:rFonts w:ascii="Times New Roman" w:eastAsia="Times New Roman" w:hAnsi="Times New Roman" w:cs="Times New Roman"/>
          <w:sz w:val="24"/>
          <w:szCs w:val="24"/>
          <w:lang w:eastAsia="x-none"/>
        </w:rPr>
        <w:t xml:space="preserve"> i z prawem dla Właściciela pojazdu czyli Województwa Pomorskiego, </w:t>
      </w:r>
      <w:r w:rsidRPr="00620D8D">
        <w:rPr>
          <w:rFonts w:ascii="Times New Roman" w:eastAsia="Times New Roman" w:hAnsi="Times New Roman" w:cs="Times New Roman"/>
          <w:sz w:val="24"/>
          <w:szCs w:val="24"/>
          <w:lang w:val="x-none" w:eastAsia="x-none"/>
        </w:rPr>
        <w:t xml:space="preserve">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świadczenia usług gwarancyjnych zgodnie ze złożoną ofertą i niniejszą Umową;</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opracowania i uzgodnienia z Zamawiającym dokumentacji konstrukcyjnej dotyczącej zmian modernizacyjnych;</w:t>
      </w:r>
    </w:p>
    <w:p w:rsidR="00620D8D" w:rsidRPr="00620D8D" w:rsidRDefault="00620D8D" w:rsidP="00620D8D">
      <w:pPr>
        <w:widowControl w:val="0"/>
        <w:numPr>
          <w:ilvl w:val="0"/>
          <w:numId w:val="62"/>
        </w:numPr>
        <w:tabs>
          <w:tab w:val="num" w:pos="426"/>
        </w:tabs>
        <w:autoSpaceDE w:val="0"/>
        <w:autoSpaceDN w:val="0"/>
        <w:adjustRightInd w:val="0"/>
        <w:spacing w:after="0" w:line="240" w:lineRule="auto"/>
        <w:ind w:left="709" w:hanging="425"/>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dostarczenia atestów materiałowych i wykazu części zamiennych</w:t>
      </w:r>
      <w:r w:rsidRPr="00620D8D">
        <w:rPr>
          <w:rFonts w:ascii="Times New Roman" w:eastAsia="Times New Roman" w:hAnsi="Times New Roman" w:cs="Times New Roman"/>
          <w:sz w:val="24"/>
          <w:szCs w:val="24"/>
          <w:lang w:eastAsia="x-none"/>
        </w:rPr>
        <w: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bCs/>
          <w:sz w:val="24"/>
          <w:szCs w:val="24"/>
          <w:lang w:val="x-none" w:eastAsia="x-none"/>
        </w:rPr>
        <w:fldChar w:fldCharType="begin"/>
      </w:r>
      <w:r w:rsidRPr="00620D8D">
        <w:rPr>
          <w:rFonts w:ascii="Times New Roman" w:eastAsia="Times New Roman" w:hAnsi="Times New Roman" w:cs="Times New Roman"/>
          <w:b/>
          <w:sz w:val="24"/>
          <w:szCs w:val="24"/>
          <w:lang w:val="x-none" w:eastAsia="x-none"/>
        </w:rPr>
        <w:instrText>SYMBOL 167 \f "Times New Roman" \s 12</w:instrText>
      </w:r>
      <w:r w:rsidRPr="00620D8D">
        <w:rPr>
          <w:rFonts w:ascii="Times New Roman" w:eastAsia="Times New Roman" w:hAnsi="Times New Roman" w:cs="Times New Roman"/>
          <w:b/>
          <w:bCs/>
          <w:sz w:val="24"/>
          <w:szCs w:val="24"/>
          <w:lang w:val="x-none" w:eastAsia="x-none"/>
        </w:rPr>
        <w:fldChar w:fldCharType="separate"/>
      </w:r>
      <w:r w:rsidRPr="00620D8D">
        <w:rPr>
          <w:rFonts w:ascii="Times New Roman" w:eastAsia="Times New Roman" w:hAnsi="Times New Roman" w:cs="Times New Roman"/>
          <w:b/>
          <w:sz w:val="24"/>
          <w:szCs w:val="24"/>
          <w:lang w:val="x-none" w:eastAsia="x-none"/>
        </w:rPr>
        <w:t>§</w:t>
      </w:r>
      <w:r w:rsidRPr="00620D8D">
        <w:rPr>
          <w:rFonts w:ascii="Times New Roman" w:eastAsia="Times New Roman" w:hAnsi="Times New Roman" w:cs="Times New Roman"/>
          <w:b/>
          <w:bCs/>
          <w:sz w:val="24"/>
          <w:szCs w:val="24"/>
          <w:lang w:val="x-none" w:eastAsia="x-none"/>
        </w:rPr>
        <w:fldChar w:fldCharType="end"/>
      </w:r>
      <w:r w:rsidRPr="00620D8D">
        <w:rPr>
          <w:rFonts w:ascii="Times New Roman" w:eastAsia="Times New Roman" w:hAnsi="Times New Roman" w:cs="Times New Roman"/>
          <w:b/>
          <w:sz w:val="24"/>
          <w:szCs w:val="24"/>
          <w:lang w:val="x-none" w:eastAsia="x-none"/>
        </w:rPr>
        <w:t xml:space="preserve"> 3</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Termin realizacji Umowy</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Termin </w:t>
      </w:r>
      <w:proofErr w:type="gramStart"/>
      <w:r w:rsidRPr="00620D8D">
        <w:rPr>
          <w:rFonts w:ascii="Times New Roman" w:eastAsia="Times New Roman" w:hAnsi="Times New Roman" w:cs="Times New Roman"/>
          <w:sz w:val="24"/>
          <w:szCs w:val="24"/>
          <w:lang w:eastAsia="pl-PL"/>
        </w:rPr>
        <w:t>realizacji  przedmiotu</w:t>
      </w:r>
      <w:proofErr w:type="gramEnd"/>
      <w:r w:rsidRPr="00620D8D">
        <w:rPr>
          <w:rFonts w:ascii="Times New Roman" w:eastAsia="Times New Roman" w:hAnsi="Times New Roman" w:cs="Times New Roman"/>
          <w:sz w:val="24"/>
          <w:szCs w:val="24"/>
          <w:lang w:eastAsia="pl-PL"/>
        </w:rPr>
        <w:t xml:space="preserve"> umowy –</w:t>
      </w:r>
      <w:r w:rsidRPr="00620D8D">
        <w:rPr>
          <w:rFonts w:ascii="Times New Roman" w:eastAsia="Times New Roman" w:hAnsi="Times New Roman" w:cs="Times New Roman"/>
          <w:b/>
          <w:sz w:val="24"/>
          <w:szCs w:val="24"/>
          <w:lang w:eastAsia="pl-PL"/>
        </w:rPr>
        <w:t>40 dni roboczych</w:t>
      </w:r>
      <w:r w:rsidRPr="00620D8D">
        <w:rPr>
          <w:rFonts w:ascii="Times New Roman" w:eastAsia="Times New Roman" w:hAnsi="Times New Roman" w:cs="Times New Roman"/>
          <w:sz w:val="24"/>
          <w:szCs w:val="24"/>
          <w:lang w:eastAsia="pl-PL"/>
        </w:rPr>
        <w:t xml:space="preserve"> od dnia dostarczenia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do Wykonawcy, zgodnie z harmonogramem, stanowiącym załącznik nr 2 do niniejszej umowy, przy zastrzeżeniu, że jednocześnie u Wykonawcy mogę znajdować się maksymalnie tylko dwa szt.</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4</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Sposób realizacji Umowy</w:t>
      </w:r>
    </w:p>
    <w:p w:rsidR="00620D8D" w:rsidRPr="00620D8D" w:rsidRDefault="00620D8D" w:rsidP="00620D8D">
      <w:pPr>
        <w:widowControl w:val="0"/>
        <w:numPr>
          <w:ilvl w:val="0"/>
          <w:numId w:val="68"/>
        </w:numPr>
        <w:tabs>
          <w:tab w:val="left" w:pos="360"/>
        </w:tabs>
        <w:autoSpaceDE w:val="0"/>
        <w:autoSpaceDN w:val="0"/>
        <w:adjustRightInd w:val="0"/>
        <w:spacing w:after="0" w:line="240" w:lineRule="auto"/>
        <w:ind w:hanging="720"/>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zrealizować Umowę zgodnie z:</w:t>
      </w:r>
    </w:p>
    <w:p w:rsidR="00620D8D" w:rsidRPr="00620D8D" w:rsidRDefault="00620D8D" w:rsidP="00620D8D">
      <w:pPr>
        <w:widowControl w:val="0"/>
        <w:numPr>
          <w:ilvl w:val="0"/>
          <w:numId w:val="63"/>
        </w:numPr>
        <w:tabs>
          <w:tab w:val="left"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wymaganiami</w:t>
      </w:r>
      <w:proofErr w:type="gramEnd"/>
      <w:r w:rsidRPr="00620D8D">
        <w:rPr>
          <w:rFonts w:ascii="Times New Roman" w:eastAsia="Times New Roman" w:hAnsi="Times New Roman" w:cs="Times New Roman"/>
          <w:sz w:val="24"/>
          <w:szCs w:val="24"/>
          <w:lang w:eastAsia="pl-PL"/>
        </w:rPr>
        <w:t xml:space="preserve"> zawartymi w niniejszej umowie;</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DSU;</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opisem</w:t>
      </w:r>
      <w:proofErr w:type="gramEnd"/>
      <w:r w:rsidRPr="00620D8D">
        <w:rPr>
          <w:rFonts w:ascii="Times New Roman" w:eastAsia="Times New Roman" w:hAnsi="Times New Roman" w:cs="Times New Roman"/>
          <w:sz w:val="24"/>
          <w:szCs w:val="24"/>
          <w:lang w:eastAsia="pl-PL"/>
        </w:rPr>
        <w:t xml:space="preserve"> przedmiotu zamówienia – załącznik nr 1;</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warunkami</w:t>
      </w:r>
      <w:proofErr w:type="gramEnd"/>
      <w:r w:rsidRPr="00620D8D">
        <w:rPr>
          <w:rFonts w:ascii="Times New Roman" w:eastAsia="Times New Roman" w:hAnsi="Times New Roman" w:cs="Times New Roman"/>
          <w:sz w:val="24"/>
          <w:szCs w:val="24"/>
          <w:lang w:eastAsia="pl-PL"/>
        </w:rPr>
        <w:t xml:space="preserve"> wynikającymi z właściwych przepisów prawa,</w:t>
      </w:r>
    </w:p>
    <w:p w:rsidR="00620D8D" w:rsidRPr="00620D8D" w:rsidRDefault="00620D8D" w:rsidP="00620D8D">
      <w:pPr>
        <w:widowControl w:val="0"/>
        <w:numPr>
          <w:ilvl w:val="0"/>
          <w:numId w:val="63"/>
        </w:numPr>
        <w:tabs>
          <w:tab w:val="num" w:pos="709"/>
        </w:tabs>
        <w:autoSpaceDE w:val="0"/>
        <w:autoSpaceDN w:val="0"/>
        <w:adjustRightInd w:val="0"/>
        <w:spacing w:after="0" w:line="240" w:lineRule="auto"/>
        <w:ind w:left="567" w:hanging="283"/>
        <w:jc w:val="both"/>
        <w:rPr>
          <w:rFonts w:ascii="Times New Roman" w:eastAsia="Times New Roman" w:hAnsi="Times New Roman" w:cs="Times New Roman"/>
          <w:i/>
          <w:sz w:val="24"/>
          <w:szCs w:val="24"/>
          <w:lang w:eastAsia="pl-PL"/>
        </w:rPr>
      </w:pPr>
      <w:proofErr w:type="gramStart"/>
      <w:r w:rsidRPr="00620D8D">
        <w:rPr>
          <w:rFonts w:ascii="Times New Roman" w:eastAsia="Times New Roman" w:hAnsi="Times New Roman" w:cs="Times New Roman"/>
          <w:sz w:val="24"/>
          <w:szCs w:val="24"/>
          <w:lang w:eastAsia="pl-PL"/>
        </w:rPr>
        <w:t>rzetelną</w:t>
      </w:r>
      <w:proofErr w:type="gramEnd"/>
      <w:r w:rsidRPr="00620D8D">
        <w:rPr>
          <w:rFonts w:ascii="Times New Roman" w:eastAsia="Times New Roman" w:hAnsi="Times New Roman" w:cs="Times New Roman"/>
          <w:sz w:val="24"/>
          <w:szCs w:val="24"/>
          <w:lang w:eastAsia="pl-PL"/>
        </w:rPr>
        <w:t xml:space="preserve"> wiedzą techniczną.</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wszystkie Normalia, o których mowa w §1 ust. 4 pkt 5 zostaną wymienione na fabrycznie nowe.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do określenia zasad i technologii (w tym dopuszczonych do stosowania środków chemicznych) służących do usuwania napisów graffiti z pudła spalinowego zespołu trakcyjnego.</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wszystkie badania i próby przewidziane odpowiednimi przepisami i normami oraz w niniejszej umowie.</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zobowiązuje się, że w trakcie wykonywania przedmiotu umowy zostaną wykonane również – zgodnie z obowiązującymi przepisami – wszystkie próby i badania urządzeń podlegających Transportowemu Dozorowi Technicznemu (TDT).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SZT przekazywane do naprawy</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Wykonawca</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własnym kosztem, staraniem i ryzykiem</w:t>
      </w:r>
      <w:r w:rsidRPr="00620D8D">
        <w:rPr>
          <w:rFonts w:ascii="Times New Roman" w:eastAsia="Times New Roman" w:hAnsi="Times New Roman" w:cs="Times New Roman"/>
          <w:sz w:val="24"/>
          <w:szCs w:val="24"/>
          <w:lang w:val="x-none" w:eastAsia="x-none"/>
        </w:rPr>
        <w:t xml:space="preserve"> dostarczy do</w:t>
      </w:r>
      <w:r w:rsidRPr="00620D8D">
        <w:rPr>
          <w:rFonts w:ascii="Times New Roman" w:eastAsia="Times New Roman" w:hAnsi="Times New Roman" w:cs="Times New Roman"/>
          <w:sz w:val="24"/>
          <w:szCs w:val="24"/>
          <w:lang w:eastAsia="x-none"/>
        </w:rPr>
        <w:t xml:space="preserve"> swojej</w:t>
      </w:r>
      <w:r w:rsidRPr="00620D8D">
        <w:rPr>
          <w:rFonts w:ascii="Times New Roman" w:eastAsia="Times New Roman" w:hAnsi="Times New Roman" w:cs="Times New Roman"/>
          <w:sz w:val="24"/>
          <w:szCs w:val="24"/>
          <w:lang w:val="x-none" w:eastAsia="x-none"/>
        </w:rPr>
        <w:t xml:space="preserve"> siedziby w terminach określonych w harmonogramie stanowiącym załącznik nr 2 do niniejszej umowy. Wykonawca</w:t>
      </w:r>
      <w:r w:rsidRPr="00620D8D">
        <w:rPr>
          <w:rFonts w:ascii="Times New Roman" w:eastAsia="Times New Roman" w:hAnsi="Times New Roman" w:cs="Times New Roman"/>
          <w:sz w:val="24"/>
          <w:szCs w:val="24"/>
          <w:lang w:eastAsia="x-none"/>
        </w:rPr>
        <w:t xml:space="preserve"> własnym kosztem, staraniem i ryzykiem po dokonanym odbiorze</w:t>
      </w:r>
      <w:r w:rsidRPr="00620D8D">
        <w:rPr>
          <w:rFonts w:ascii="Times New Roman" w:eastAsia="Times New Roman" w:hAnsi="Times New Roman" w:cs="Times New Roman"/>
          <w:sz w:val="24"/>
          <w:szCs w:val="24"/>
          <w:lang w:val="x-none" w:eastAsia="x-none"/>
        </w:rPr>
        <w:t xml:space="preserve"> zwróci </w:t>
      </w:r>
      <w:r w:rsidRPr="00620D8D">
        <w:rPr>
          <w:rFonts w:ascii="Times New Roman" w:eastAsia="Times New Roman" w:hAnsi="Times New Roman" w:cs="Times New Roman"/>
          <w:sz w:val="24"/>
          <w:szCs w:val="24"/>
          <w:lang w:eastAsia="x-none"/>
        </w:rPr>
        <w:t>SZT</w:t>
      </w:r>
      <w:r w:rsidRPr="00620D8D">
        <w:rPr>
          <w:rFonts w:ascii="Times New Roman" w:eastAsia="Times New Roman" w:hAnsi="Times New Roman" w:cs="Times New Roman"/>
          <w:sz w:val="24"/>
          <w:szCs w:val="24"/>
          <w:lang w:val="x-none" w:eastAsia="x-none"/>
        </w:rPr>
        <w:t xml:space="preserve"> po naprawie Zamawiającemu (stacja Gdynia Cisowa Postojowa</w:t>
      </w:r>
      <w:r w:rsidRPr="00620D8D">
        <w:rPr>
          <w:rFonts w:ascii="Times New Roman" w:eastAsia="Times New Roman" w:hAnsi="Times New Roman" w:cs="Times New Roman"/>
          <w:sz w:val="24"/>
          <w:szCs w:val="24"/>
          <w:lang w:eastAsia="x-none"/>
        </w:rPr>
        <w:t>).</w:t>
      </w:r>
    </w:p>
    <w:p w:rsidR="00620D8D" w:rsidRPr="00620D8D" w:rsidRDefault="00620D8D" w:rsidP="00620D8D">
      <w:pPr>
        <w:widowControl w:val="0"/>
        <w:numPr>
          <w:ilvl w:val="0"/>
          <w:numId w:val="68"/>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Zamawiający w ramach realizacji umowy może udostępnić Wykonawcy tor zlokalizowany na hali PRT Wejherowo. Tor będzie udostępniony odpłatnie na podstawie odrębnej umowy.</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5</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Odbiory</w:t>
      </w:r>
    </w:p>
    <w:p w:rsidR="00620D8D" w:rsidRPr="00620D8D" w:rsidRDefault="00620D8D" w:rsidP="00620D8D">
      <w:pPr>
        <w:widowControl w:val="0"/>
        <w:numPr>
          <w:ilvl w:val="0"/>
          <w:numId w:val="6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w trakcie wykonywania i po wykonaniu przedmiotu umowy będą podlegać odbiorowi komisarycznemu przez Komisarza Odbiorczego Zamawiającego, wg zasad i w zakresie przewidzianym w niniejszej Umowie.</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zobowiązuje się do udostępnienia upoważnionemu do odbioru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t>
      </w:r>
      <w:r w:rsidRPr="00620D8D">
        <w:rPr>
          <w:rFonts w:ascii="Times New Roman" w:eastAsia="Times New Roman" w:hAnsi="Times New Roman" w:cs="Times New Roman"/>
          <w:sz w:val="24"/>
          <w:szCs w:val="24"/>
          <w:lang w:eastAsia="x-none"/>
        </w:rPr>
        <w:t xml:space="preserve">Wykonawca wyraża nieodwołalnie zgodę na udostępnienie </w:t>
      </w:r>
      <w:proofErr w:type="gramStart"/>
      <w:r w:rsidRPr="00620D8D">
        <w:rPr>
          <w:rFonts w:ascii="Times New Roman" w:eastAsia="Times New Roman" w:hAnsi="Times New Roman" w:cs="Times New Roman"/>
          <w:sz w:val="24"/>
          <w:szCs w:val="24"/>
          <w:lang w:eastAsia="x-none"/>
        </w:rPr>
        <w:t xml:space="preserve">dokumentacji  </w:t>
      </w:r>
      <w:r w:rsidRPr="00620D8D">
        <w:rPr>
          <w:rFonts w:ascii="Times New Roman" w:eastAsia="Times New Roman" w:hAnsi="Times New Roman" w:cs="Times New Roman"/>
          <w:sz w:val="24"/>
          <w:szCs w:val="24"/>
          <w:lang w:val="x-none" w:eastAsia="x-none"/>
        </w:rPr>
        <w:t>technicznej</w:t>
      </w:r>
      <w:proofErr w:type="gramEnd"/>
      <w:r w:rsidRPr="00620D8D">
        <w:rPr>
          <w:rFonts w:ascii="Times New Roman" w:eastAsia="Times New Roman" w:hAnsi="Times New Roman" w:cs="Times New Roman"/>
          <w:sz w:val="24"/>
          <w:szCs w:val="24"/>
          <w:lang w:val="x-none" w:eastAsia="x-none"/>
        </w:rPr>
        <w:t xml:space="preserve"> i technologicznej Właścicielowi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w:t>
      </w:r>
      <w:r w:rsidRPr="00620D8D">
        <w:rPr>
          <w:rFonts w:ascii="Times New Roman" w:eastAsia="Times New Roman" w:hAnsi="Times New Roman" w:cs="Times New Roman"/>
          <w:sz w:val="24"/>
          <w:szCs w:val="24"/>
          <w:lang w:eastAsia="x-none"/>
        </w:rPr>
        <w:t xml:space="preserve"> Województwu Pomorskiemu - Urzędowi Marszałkowskiemu </w:t>
      </w:r>
      <w:r w:rsidRPr="00620D8D">
        <w:rPr>
          <w:rFonts w:ascii="Times New Roman" w:eastAsia="Times New Roman" w:hAnsi="Times New Roman" w:cs="Times New Roman"/>
          <w:sz w:val="24"/>
          <w:szCs w:val="24"/>
          <w:lang w:val="x-none" w:eastAsia="x-none"/>
        </w:rPr>
        <w:t>Województw</w:t>
      </w:r>
      <w:r w:rsidRPr="00620D8D">
        <w:rPr>
          <w:rFonts w:ascii="Times New Roman" w:eastAsia="Times New Roman" w:hAnsi="Times New Roman" w:cs="Times New Roman"/>
          <w:sz w:val="24"/>
          <w:szCs w:val="24"/>
          <w:lang w:eastAsia="x-none"/>
        </w:rPr>
        <w:t>a</w:t>
      </w:r>
      <w:r w:rsidRPr="00620D8D">
        <w:rPr>
          <w:rFonts w:ascii="Times New Roman" w:eastAsia="Times New Roman" w:hAnsi="Times New Roman" w:cs="Times New Roman"/>
          <w:sz w:val="24"/>
          <w:szCs w:val="24"/>
          <w:lang w:val="x-none" w:eastAsia="x-none"/>
        </w:rPr>
        <w:t xml:space="preserve"> Pomorskie</w:t>
      </w:r>
      <w:r w:rsidRPr="00620D8D">
        <w:rPr>
          <w:rFonts w:ascii="Times New Roman" w:eastAsia="Times New Roman" w:hAnsi="Times New Roman" w:cs="Times New Roman"/>
          <w:sz w:val="24"/>
          <w:szCs w:val="24"/>
          <w:lang w:eastAsia="x-none"/>
        </w:rPr>
        <w:t xml:space="preserve">go </w:t>
      </w:r>
      <w:r w:rsidRPr="00620D8D">
        <w:rPr>
          <w:rFonts w:ascii="Times New Roman" w:eastAsia="Times New Roman" w:hAnsi="Times New Roman" w:cs="Times New Roman"/>
          <w:sz w:val="24"/>
          <w:szCs w:val="24"/>
          <w:lang w:val="x-none" w:eastAsia="x-none"/>
        </w:rPr>
        <w:t xml:space="preserve">oraz </w:t>
      </w:r>
      <w:r w:rsidRPr="00620D8D">
        <w:rPr>
          <w:rFonts w:ascii="Times New Roman" w:eastAsia="Times New Roman" w:hAnsi="Times New Roman" w:cs="Times New Roman"/>
          <w:sz w:val="24"/>
          <w:szCs w:val="24"/>
          <w:lang w:val="x-none" w:eastAsia="x-none"/>
        </w:rPr>
        <w:lastRenderedPageBreak/>
        <w:t xml:space="preserve">podmiotom, które wykonywać będą naprawy czy przeglądy </w:t>
      </w:r>
      <w:r w:rsidRPr="00620D8D">
        <w:rPr>
          <w:rFonts w:ascii="Times New Roman" w:eastAsia="Times New Roman" w:hAnsi="Times New Roman" w:cs="Times New Roman"/>
          <w:sz w:val="24"/>
          <w:szCs w:val="24"/>
          <w:lang w:eastAsia="x-none"/>
        </w:rPr>
        <w:t>s</w:t>
      </w:r>
      <w:proofErr w:type="spellStart"/>
      <w:r w:rsidRPr="00620D8D">
        <w:rPr>
          <w:rFonts w:ascii="Times New Roman" w:eastAsia="Times New Roman" w:hAnsi="Times New Roman" w:cs="Times New Roman"/>
          <w:sz w:val="24"/>
          <w:szCs w:val="24"/>
          <w:lang w:val="x-none" w:eastAsia="x-none"/>
        </w:rPr>
        <w:t>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Odstępowanie dokumentacji innym podmiotom gospodarczym może nastąpić jedynie za pisemną zgodą Wykonawcy.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Zamawiający dopuszcza dokonywanie odbiorów </w:t>
      </w:r>
      <w:r w:rsidRPr="00620D8D">
        <w:rPr>
          <w:rFonts w:ascii="Times New Roman" w:eastAsia="Times New Roman" w:hAnsi="Times New Roman" w:cs="Times New Roman"/>
          <w:sz w:val="24"/>
          <w:szCs w:val="24"/>
          <w:lang w:eastAsia="x-none"/>
        </w:rPr>
        <w:t xml:space="preserve">częściowych dotyczących jednego pojazdu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eastAsia="x-none"/>
        </w:rPr>
        <w:t xml:space="preserve"> </w:t>
      </w:r>
      <w:r w:rsidRPr="00620D8D">
        <w:rPr>
          <w:rFonts w:ascii="Times New Roman" w:eastAsia="Times New Roman" w:hAnsi="Times New Roman" w:cs="Times New Roman"/>
          <w:sz w:val="24"/>
          <w:szCs w:val="24"/>
          <w:lang w:val="x-none" w:eastAsia="x-none"/>
        </w:rPr>
        <w:t xml:space="preserve">przez odpowiednie komórki kontroli Wykonawcy, które muszą być  potwierdzone stosownymi dokumentami, uzgodnionymi pisemnie z przedstawicielem Zamawiającego, o którym mowa w§ 12 ust. 1.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Z czynności odbiorczych</w:t>
      </w:r>
      <w:r w:rsidRPr="00620D8D">
        <w:rPr>
          <w:rFonts w:ascii="Times New Roman" w:eastAsia="Times New Roman" w:hAnsi="Times New Roman" w:cs="Times New Roman"/>
          <w:sz w:val="24"/>
          <w:szCs w:val="24"/>
          <w:lang w:eastAsia="x-none"/>
        </w:rPr>
        <w:t xml:space="preserve"> wskazanych w ust. 4</w:t>
      </w:r>
      <w:r w:rsidRPr="00620D8D">
        <w:rPr>
          <w:rFonts w:ascii="Times New Roman" w:eastAsia="Times New Roman" w:hAnsi="Times New Roman" w:cs="Times New Roman"/>
          <w:sz w:val="24"/>
          <w:szCs w:val="24"/>
          <w:lang w:val="x-none" w:eastAsia="x-none"/>
        </w:rPr>
        <w:t xml:space="preserve"> sporządzane są pisemne protokoły odbiorów częściowych.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Podczas prób odbiorczych i badań wymaganych przepisami może uczestniczyć, oprócz Komisarza Odbiorczego, także inny, wyznaczony przez Zamawiającego, przedstawiciel.  </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 dokonaniu wszystkich badań (odbiór statyczny), przeprowadzony zostanie na koszt </w:t>
      </w:r>
      <w:r w:rsidRPr="00620D8D">
        <w:rPr>
          <w:rFonts w:ascii="Times New Roman" w:eastAsia="Times New Roman" w:hAnsi="Times New Roman" w:cs="Times New Roman"/>
          <w:sz w:val="24"/>
          <w:szCs w:val="24"/>
          <w:lang w:eastAsia="x-none"/>
        </w:rPr>
        <w:t>Wykonawcy</w:t>
      </w:r>
      <w:r w:rsidRPr="00620D8D">
        <w:rPr>
          <w:rFonts w:ascii="Times New Roman" w:eastAsia="Times New Roman" w:hAnsi="Times New Roman" w:cs="Times New Roman"/>
          <w:sz w:val="24"/>
          <w:szCs w:val="24"/>
          <w:lang w:val="x-none" w:eastAsia="x-none"/>
        </w:rPr>
        <w:t xml:space="preserve"> odbiór dynamiczny (jazda próbna) w warunkach eksploatacyjnych PKP PLK S.A. lub PKP SKM w Trójmieście Sp. z o.o. Z jazdy próbnej sporządza się protokół. Jazda próbna odbywa się przy udziale Komisarza Odbiorczego Zamawiającego.</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Podstawą odbiorów częściowych oraz odbioru końcowego przedmiotu umowy jest przedstawienie przez Wykonawcę dowodów spełnienia wymagań technicznych określonych postanowieniami niniejszej Umowy.</w:t>
      </w:r>
    </w:p>
    <w:p w:rsidR="00620D8D" w:rsidRPr="00620D8D" w:rsidRDefault="00620D8D" w:rsidP="00620D8D">
      <w:pPr>
        <w:widowControl w:val="0"/>
        <w:numPr>
          <w:ilvl w:val="0"/>
          <w:numId w:val="60"/>
        </w:numPr>
        <w:tabs>
          <w:tab w:val="left" w:pos="360"/>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Odbiór końcowy przedmiotu umowy następuje z chwilą spełnienia następujących warunków:</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przez Komisarza Odbiorczego bezusterkowego Protokołu Odbioru Końcowego dokonanej naprawy wszystkich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wskazanych w paragrafie 1 ust. 1 umowy;</w:t>
      </w:r>
    </w:p>
    <w:p w:rsidR="00620D8D" w:rsidRPr="00620D8D" w:rsidRDefault="00620D8D" w:rsidP="00620D8D">
      <w:pPr>
        <w:widowControl w:val="0"/>
        <w:numPr>
          <w:ilvl w:val="2"/>
          <w:numId w:val="6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podpisanie</w:t>
      </w:r>
      <w:proofErr w:type="gramEnd"/>
      <w:r w:rsidRPr="00620D8D">
        <w:rPr>
          <w:rFonts w:ascii="Times New Roman" w:eastAsia="Times New Roman" w:hAnsi="Times New Roman" w:cs="Times New Roman"/>
          <w:sz w:val="24"/>
          <w:szCs w:val="24"/>
          <w:lang w:eastAsia="pl-PL"/>
        </w:rPr>
        <w:t xml:space="preserve"> „Zaświadczenia jakościowego odbioru u Wykonawcy" przez Wykonawcę i Komisarza Odbiorczego.</w:t>
      </w:r>
    </w:p>
    <w:p w:rsidR="00620D8D" w:rsidRPr="00620D8D" w:rsidRDefault="00620D8D" w:rsidP="00620D8D">
      <w:pPr>
        <w:keepNext/>
        <w:widowControl w:val="0"/>
        <w:tabs>
          <w:tab w:val="left" w:pos="360"/>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6</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xml:space="preserve">Wartość Umowy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Wynagrodzenie Wykonawcy za prawidłowe, zgodne z Umową wykonanie całości przedmiotu Umowy wynosi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w:t>
      </w:r>
      <w:r w:rsidRPr="00620D8D">
        <w:rPr>
          <w:rFonts w:ascii="Times New Roman" w:eastAsia="Times New Roman" w:hAnsi="Times New Roman" w:cs="Times New Roman"/>
          <w:b/>
          <w:bCs/>
          <w:sz w:val="24"/>
          <w:szCs w:val="24"/>
          <w:lang w:eastAsia="pl-PL"/>
        </w:rPr>
        <w:t>ł</w:t>
      </w:r>
      <w:proofErr w:type="gramEnd"/>
      <w:r w:rsidRPr="00620D8D">
        <w:rPr>
          <w:rFonts w:ascii="Times New Roman" w:eastAsia="Times New Roman" w:hAnsi="Times New Roman" w:cs="Times New Roman"/>
          <w:b/>
          <w:bCs/>
          <w:sz w:val="24"/>
          <w:szCs w:val="24"/>
          <w:lang w:eastAsia="pl-PL"/>
        </w:rPr>
        <w:t xml:space="preserve"> brutto</w:t>
      </w:r>
      <w:r w:rsidRPr="00620D8D">
        <w:rPr>
          <w:rFonts w:ascii="Times New Roman" w:eastAsia="Times New Roman" w:hAnsi="Times New Roman" w:cs="Times New Roman"/>
          <w:sz w:val="24"/>
          <w:szCs w:val="24"/>
          <w:lang w:eastAsia="pl-PL"/>
        </w:rPr>
        <w:t xml:space="preserve">. Wartość netto wynosi …………………. zł, w tym podatek </w:t>
      </w:r>
      <w:proofErr w:type="gramStart"/>
      <w:r w:rsidRPr="00620D8D">
        <w:rPr>
          <w:rFonts w:ascii="Times New Roman" w:eastAsia="Times New Roman" w:hAnsi="Times New Roman" w:cs="Times New Roman"/>
          <w:sz w:val="24"/>
          <w:szCs w:val="24"/>
          <w:lang w:eastAsia="pl-PL"/>
        </w:rPr>
        <w:t>VAT …………………  zł</w:t>
      </w:r>
      <w:proofErr w:type="gramEnd"/>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ramach przedmiotu Umowy.</w:t>
      </w:r>
    </w:p>
    <w:p w:rsidR="00620D8D" w:rsidRPr="00620D8D" w:rsidRDefault="00620D8D" w:rsidP="00620D8D">
      <w:pPr>
        <w:widowControl w:val="0"/>
        <w:numPr>
          <w:ilvl w:val="0"/>
          <w:numId w:val="56"/>
        </w:numPr>
        <w:tabs>
          <w:tab w:val="left" w:pos="397"/>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Rozbicie wynagrodzenia za naprawy poszczególnych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SA133- 029:</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zł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SA133-030:</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lastRenderedPageBreak/>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widowControl w:val="0"/>
        <w:numPr>
          <w:ilvl w:val="0"/>
          <w:numId w:val="78"/>
        </w:numPr>
        <w:tabs>
          <w:tab w:val="left" w:pos="397"/>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cena</w:t>
      </w:r>
      <w:proofErr w:type="gramEnd"/>
      <w:r w:rsidRPr="00620D8D">
        <w:rPr>
          <w:rFonts w:ascii="Times New Roman" w:eastAsia="Times New Roman" w:hAnsi="Times New Roman" w:cs="Times New Roman"/>
          <w:sz w:val="24"/>
          <w:szCs w:val="24"/>
          <w:lang w:eastAsia="pl-PL"/>
        </w:rPr>
        <w:t xml:space="preserve"> za wykonanie naprawy SA133- 031:</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zł</w:t>
      </w:r>
      <w:proofErr w:type="gramEnd"/>
      <w:r w:rsidRPr="00620D8D">
        <w:rPr>
          <w:rFonts w:ascii="Times New Roman" w:eastAsia="Times New Roman" w:hAnsi="Times New Roman" w:cs="Times New Roman"/>
          <w:b/>
          <w:sz w:val="24"/>
          <w:szCs w:val="24"/>
          <w:lang w:eastAsia="pl-PL"/>
        </w:rPr>
        <w:t xml:space="preserve"> netto, </w:t>
      </w:r>
    </w:p>
    <w:p w:rsidR="00620D8D" w:rsidRPr="00620D8D" w:rsidRDefault="00620D8D" w:rsidP="00620D8D">
      <w:pPr>
        <w:widowControl w:val="0"/>
        <w:tabs>
          <w:tab w:val="left" w:pos="397"/>
        </w:tabs>
        <w:autoSpaceDE w:val="0"/>
        <w:autoSpaceDN w:val="0"/>
        <w:adjustRightInd w:val="0"/>
        <w:spacing w:after="0" w:line="240" w:lineRule="auto"/>
        <w:ind w:left="1117"/>
        <w:contextualSpacing/>
        <w:jc w:val="both"/>
        <w:rPr>
          <w:rFonts w:ascii="Times New Roman" w:eastAsia="Times New Roman" w:hAnsi="Times New Roman" w:cs="Times New Roman"/>
          <w:b/>
          <w:sz w:val="24"/>
          <w:szCs w:val="24"/>
          <w:lang w:eastAsia="pl-PL"/>
        </w:rPr>
      </w:pPr>
      <w:proofErr w:type="gramStart"/>
      <w:r w:rsidRPr="00620D8D">
        <w:rPr>
          <w:rFonts w:ascii="Times New Roman" w:eastAsia="Times New Roman" w:hAnsi="Times New Roman" w:cs="Times New Roman"/>
          <w:b/>
          <w:sz w:val="24"/>
          <w:szCs w:val="24"/>
          <w:lang w:eastAsia="pl-PL"/>
        </w:rPr>
        <w:t>………………  zł</w:t>
      </w:r>
      <w:proofErr w:type="gramEnd"/>
      <w:r w:rsidRPr="00620D8D">
        <w:rPr>
          <w:rFonts w:ascii="Times New Roman" w:eastAsia="Times New Roman" w:hAnsi="Times New Roman" w:cs="Times New Roman"/>
          <w:b/>
          <w:sz w:val="24"/>
          <w:szCs w:val="24"/>
          <w:lang w:eastAsia="pl-PL"/>
        </w:rPr>
        <w:t xml:space="preserve"> brutto.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7</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Rozliczenia</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Zapłata za wykonanie przedmiotu umowy będzie realizowana na rachunek Wykonawcy wskazany na fakturze w terminie </w:t>
      </w:r>
      <w:r w:rsidRPr="00620D8D">
        <w:rPr>
          <w:rFonts w:ascii="Times New Roman" w:eastAsia="Times New Roman" w:hAnsi="Times New Roman" w:cs="Times New Roman"/>
          <w:b/>
          <w:bCs/>
          <w:sz w:val="24"/>
          <w:szCs w:val="24"/>
          <w:lang w:eastAsia="pl-PL"/>
        </w:rPr>
        <w:t>21</w:t>
      </w:r>
      <w:r w:rsidRPr="00620D8D">
        <w:rPr>
          <w:rFonts w:ascii="Times New Roman" w:eastAsia="Times New Roman" w:hAnsi="Times New Roman" w:cs="Times New Roman"/>
          <w:sz w:val="24"/>
          <w:szCs w:val="24"/>
          <w:lang w:eastAsia="pl-PL"/>
        </w:rPr>
        <w:t xml:space="preserve"> dni kalendarzowych od daty wpływu do Zamawiającego faktury VAT prawidłowo wystawionej przez Wykonawcę.</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określonej ustawowo.</w:t>
      </w:r>
    </w:p>
    <w:p w:rsidR="00620D8D" w:rsidRPr="00620D8D" w:rsidRDefault="00620D8D" w:rsidP="00620D8D">
      <w:pPr>
        <w:widowControl w:val="0"/>
        <w:numPr>
          <w:ilvl w:val="0"/>
          <w:numId w:val="59"/>
        </w:numPr>
        <w:tabs>
          <w:tab w:val="left" w:pos="397"/>
        </w:tabs>
        <w:autoSpaceDE w:val="0"/>
        <w:autoSpaceDN w:val="0"/>
        <w:adjustRightInd w:val="0"/>
        <w:spacing w:after="0" w:line="240" w:lineRule="auto"/>
        <w:ind w:left="142"/>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Podstawą do wystawienia faktury VAT końcowej będzie:</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zaświadczenie</w:t>
      </w:r>
      <w:proofErr w:type="gramEnd"/>
      <w:r w:rsidRPr="00620D8D">
        <w:rPr>
          <w:rFonts w:ascii="Times New Roman" w:eastAsia="Times New Roman" w:hAnsi="Times New Roman" w:cs="Times New Roman"/>
          <w:sz w:val="24"/>
          <w:szCs w:val="24"/>
          <w:lang w:eastAsia="pl-PL"/>
        </w:rPr>
        <w:t xml:space="preserve"> jakościowego odbioru przedmiotu umowy u Wykonawcy wystawione przez Wykonawcę i podpisane przez Komisarza Odbiorczego oraz protokół z bezusterkowej jazdy próbnej jazdy podpisany przez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bezusterkowy</w:t>
      </w:r>
      <w:proofErr w:type="gramEnd"/>
      <w:r w:rsidRPr="00620D8D">
        <w:rPr>
          <w:rFonts w:ascii="Times New Roman" w:eastAsia="Times New Roman" w:hAnsi="Times New Roman" w:cs="Times New Roman"/>
          <w:sz w:val="24"/>
          <w:szCs w:val="24"/>
          <w:lang w:eastAsia="pl-PL"/>
        </w:rPr>
        <w:t xml:space="preserve"> protokół odbioru końcowego podpisany bez zastrzeżeń przez upoważnionego przedstawiciela Wykonawcy oraz Komisarza Odbiorczego;</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protokoły</w:t>
      </w:r>
      <w:proofErr w:type="gramEnd"/>
      <w:r w:rsidRPr="00620D8D">
        <w:rPr>
          <w:rFonts w:ascii="Times New Roman" w:eastAsia="Times New Roman" w:hAnsi="Times New Roman" w:cs="Times New Roman"/>
          <w:sz w:val="24"/>
          <w:szCs w:val="24"/>
          <w:lang w:eastAsia="pl-PL"/>
        </w:rPr>
        <w:t xml:space="preserve"> oraz karty pomiarowe wszelkich przeprowadzonych prób, pomiarów i badań;</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karty</w:t>
      </w:r>
      <w:proofErr w:type="gramEnd"/>
      <w:r w:rsidRPr="00620D8D">
        <w:rPr>
          <w:rFonts w:ascii="Times New Roman" w:eastAsia="Times New Roman" w:hAnsi="Times New Roman" w:cs="Times New Roman"/>
          <w:sz w:val="24"/>
          <w:szCs w:val="24"/>
          <w:lang w:eastAsia="pl-PL"/>
        </w:rPr>
        <w:t xml:space="preserve"> utrzymania zespołów lub podzespołów, zgodnie z DSU;</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potwierdzenie</w:t>
      </w:r>
      <w:proofErr w:type="gramEnd"/>
      <w:r w:rsidRPr="00620D8D">
        <w:rPr>
          <w:rFonts w:ascii="Times New Roman" w:eastAsia="Times New Roman" w:hAnsi="Times New Roman" w:cs="Times New Roman"/>
          <w:sz w:val="24"/>
          <w:szCs w:val="24"/>
          <w:lang w:eastAsia="pl-PL"/>
        </w:rPr>
        <w:t xml:space="preserve"> odbioru przez Zamawiającego dokumentacji wymaganej zgodnie z § 2 ust. 2 pkt 2 niniejszej Umowy;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dokumenty</w:t>
      </w:r>
      <w:proofErr w:type="gramEnd"/>
      <w:r w:rsidRPr="00620D8D">
        <w:rPr>
          <w:rFonts w:ascii="Times New Roman" w:eastAsia="Times New Roman" w:hAnsi="Times New Roman" w:cs="Times New Roman"/>
          <w:sz w:val="24"/>
          <w:szCs w:val="24"/>
          <w:lang w:eastAsia="pl-PL"/>
        </w:rPr>
        <w:t xml:space="preserve"> gwarancyjne (kopie) dotyczące zakupu nowego zespołu lub</w:t>
      </w:r>
      <w:r w:rsidRPr="00620D8D">
        <w:rPr>
          <w:rFonts w:ascii="Times New Roman" w:eastAsia="Times New Roman" w:hAnsi="Times New Roman" w:cs="Times New Roman"/>
          <w:b/>
          <w:bCs/>
          <w:sz w:val="24"/>
          <w:szCs w:val="24"/>
          <w:lang w:eastAsia="pl-PL"/>
        </w:rPr>
        <w:t xml:space="preserve"> </w:t>
      </w:r>
      <w:r w:rsidRPr="00620D8D">
        <w:rPr>
          <w:rFonts w:ascii="Times New Roman" w:eastAsia="Times New Roman" w:hAnsi="Times New Roman" w:cs="Times New Roman"/>
          <w:sz w:val="24"/>
          <w:szCs w:val="24"/>
          <w:lang w:eastAsia="pl-PL"/>
        </w:rPr>
        <w:t>podzespołu oraz dokumenty gwarancyjne dotyczące wykonanej malatury;</w:t>
      </w:r>
    </w:p>
    <w:p w:rsidR="00620D8D" w:rsidRPr="00620D8D" w:rsidRDefault="00620D8D" w:rsidP="00620D8D">
      <w:pPr>
        <w:widowControl w:val="0"/>
        <w:numPr>
          <w:ilvl w:val="0"/>
          <w:numId w:val="55"/>
        </w:numPr>
        <w:tabs>
          <w:tab w:val="num" w:pos="709"/>
          <w:tab w:val="left" w:pos="900"/>
          <w:tab w:val="num" w:pos="1440"/>
          <w:tab w:val="left" w:pos="10632"/>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inne</w:t>
      </w:r>
      <w:proofErr w:type="gramEnd"/>
      <w:r w:rsidRPr="00620D8D">
        <w:rPr>
          <w:rFonts w:ascii="Times New Roman" w:eastAsia="Times New Roman" w:hAnsi="Times New Roman" w:cs="Times New Roman"/>
          <w:sz w:val="24"/>
          <w:szCs w:val="24"/>
          <w:lang w:eastAsia="pl-PL"/>
        </w:rPr>
        <w:t xml:space="preserve"> dokumenty – wyniki badań, świadectwa, gwarancje (kopie) dotyczące wykonania przedmiotu zamówienia;</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hanging="720"/>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Wszelki złom odzyskany podczas wykonywania przedmiotu umowy (tj. złom stalowy, żeliwny, metali kolorowych oraz wymieniane zespoły, podzespoły i części) został ujęty i rozliczony w ramach wynagrodzenia, o którym mowa </w:t>
      </w:r>
      <w:proofErr w:type="gramStart"/>
      <w:r w:rsidRPr="00620D8D">
        <w:rPr>
          <w:rFonts w:ascii="Times New Roman" w:eastAsia="Times New Roman" w:hAnsi="Times New Roman" w:cs="Times New Roman"/>
          <w:sz w:val="24"/>
          <w:szCs w:val="24"/>
          <w:lang w:eastAsia="pl-PL"/>
        </w:rPr>
        <w:t>w  § 6 ust</w:t>
      </w:r>
      <w:proofErr w:type="gramEnd"/>
      <w:r w:rsidRPr="00620D8D">
        <w:rPr>
          <w:rFonts w:ascii="Times New Roman" w:eastAsia="Times New Roman" w:hAnsi="Times New Roman" w:cs="Times New Roman"/>
          <w:sz w:val="24"/>
          <w:szCs w:val="24"/>
          <w:lang w:eastAsia="pl-PL"/>
        </w:rPr>
        <w:t>. 1. Odzyskany złom w procesie naprawy jest własnością Wykonawcy, który zobowiązany jest do jego utylizacji lub zagospodarowania na własny koszt.</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zobowiązany jest do sporządzania specyfikacji złomu, o którym mowa w ust. 4, odzyskanego w trakcie wykonywania przedmiotu umowy. Specyfikacja taka musi być zatwierdzona przez Komisarza Odbiorczego Zamawiającego. </w:t>
      </w:r>
    </w:p>
    <w:p w:rsidR="00620D8D" w:rsidRPr="00620D8D" w:rsidRDefault="00620D8D" w:rsidP="00620D8D">
      <w:pPr>
        <w:widowControl w:val="0"/>
        <w:numPr>
          <w:ilvl w:val="0"/>
          <w:numId w:val="70"/>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dopuszcza możliwość częściowego fakturowania realizacji przedmiotu Umowy na podstawie bezusterkowych protokołów częściowego wykonania zakresu prac (dotyczy to wykonania naprawy poszczególnych spalinowych zespołów trakcyjnych. Do faktur częściowych ust. 1-5 stosuje się odpowiednio.</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8</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x-none"/>
        </w:rPr>
      </w:pPr>
      <w:r w:rsidRPr="00620D8D">
        <w:rPr>
          <w:rFonts w:ascii="Times New Roman" w:eastAsia="Times New Roman" w:hAnsi="Times New Roman" w:cs="Times New Roman"/>
          <w:b/>
          <w:sz w:val="24"/>
          <w:szCs w:val="24"/>
          <w:lang w:val="x-none" w:eastAsia="x-none"/>
        </w:rPr>
        <w:t>Gwarancja jakości</w:t>
      </w:r>
      <w:r w:rsidRPr="00620D8D">
        <w:rPr>
          <w:rFonts w:ascii="Times New Roman" w:eastAsia="Times New Roman" w:hAnsi="Times New Roman" w:cs="Times New Roman"/>
          <w:b/>
          <w:sz w:val="24"/>
          <w:szCs w:val="24"/>
          <w:lang w:eastAsia="x-none"/>
        </w:rPr>
        <w:t xml:space="preserve"> oraz rękojmi</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w okresie gwarancyjnym ponosi pełną odpowiedzialność za uszkodzenia i następstwa uszkodzeń wykonanego przedmiotu umowy z tytułu nieprawidłowo  wykonanego przedmiotu umowy.</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udziela gwarancji jakości oraz rękojmi za wady na wykonane prace stanowiące przedmiot niniejszej umowy na okres </w:t>
      </w:r>
      <w:r w:rsidRPr="00620D8D">
        <w:rPr>
          <w:rFonts w:ascii="Times New Roman" w:eastAsia="Times New Roman" w:hAnsi="Times New Roman" w:cs="Times New Roman"/>
          <w:sz w:val="24"/>
          <w:szCs w:val="24"/>
          <w:lang w:eastAsia="x-none"/>
        </w:rPr>
        <w:t>24</w:t>
      </w:r>
      <w:r w:rsidRPr="00620D8D">
        <w:rPr>
          <w:rFonts w:ascii="Times New Roman" w:eastAsia="Times New Roman" w:hAnsi="Times New Roman" w:cs="Times New Roman"/>
          <w:sz w:val="24"/>
          <w:szCs w:val="24"/>
          <w:lang w:val="x-none" w:eastAsia="x-none"/>
        </w:rPr>
        <w:t xml:space="preserve"> miesięcy</w:t>
      </w:r>
      <w:r w:rsidRPr="00620D8D">
        <w:rPr>
          <w:rFonts w:ascii="Times New Roman" w:eastAsia="Times New Roman" w:hAnsi="Times New Roman" w:cs="Times New Roman"/>
          <w:sz w:val="24"/>
          <w:szCs w:val="24"/>
          <w:lang w:eastAsia="x-none"/>
        </w:rPr>
        <w:t xml:space="preserve">  od daty odbioru końcowego przedmiotu umowy i z zastrzeżeniem ust. 3</w:t>
      </w:r>
      <w:r w:rsidRPr="00620D8D">
        <w:rPr>
          <w:rFonts w:ascii="Times New Roman" w:eastAsia="Times New Roman" w:hAnsi="Times New Roman" w:cs="Times New Roman"/>
          <w:sz w:val="24"/>
          <w:szCs w:val="24"/>
          <w:lang w:val="x-none" w:eastAsia="x-none"/>
        </w:rPr>
        <w:t xml:space="preserve">. </w:t>
      </w:r>
    </w:p>
    <w:p w:rsidR="00620D8D" w:rsidRPr="00620D8D" w:rsidRDefault="00620D8D" w:rsidP="00620D8D">
      <w:pPr>
        <w:widowControl w:val="0"/>
        <w:numPr>
          <w:ilvl w:val="0"/>
          <w:numId w:val="61"/>
        </w:numPr>
        <w:tabs>
          <w:tab w:val="left" w:pos="397"/>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Dla nowych urządzeń, części, zespołów i podzespołów zabudowanych w naprawionych  </w:t>
      </w:r>
      <w:r w:rsidRPr="00620D8D">
        <w:rPr>
          <w:rFonts w:ascii="Times New Roman" w:eastAsia="Times New Roman" w:hAnsi="Times New Roman" w:cs="Times New Roman"/>
          <w:sz w:val="24"/>
          <w:szCs w:val="24"/>
          <w:lang w:val="x-none" w:eastAsia="x-none"/>
        </w:rPr>
        <w:lastRenderedPageBreak/>
        <w:t xml:space="preserve">spalinowych zespołach trakcyjnych, Wykonawca udziela gwarancji </w:t>
      </w:r>
      <w:r w:rsidRPr="00620D8D">
        <w:rPr>
          <w:rFonts w:ascii="Times New Roman" w:eastAsia="Times New Roman" w:hAnsi="Times New Roman" w:cs="Times New Roman"/>
          <w:sz w:val="24"/>
          <w:szCs w:val="24"/>
          <w:lang w:eastAsia="x-none"/>
        </w:rPr>
        <w:t xml:space="preserve">i rękojmi </w:t>
      </w:r>
      <w:r w:rsidRPr="00620D8D">
        <w:rPr>
          <w:rFonts w:ascii="Times New Roman" w:eastAsia="Times New Roman" w:hAnsi="Times New Roman" w:cs="Times New Roman"/>
          <w:sz w:val="24"/>
          <w:szCs w:val="24"/>
          <w:lang w:val="x-none" w:eastAsia="x-none"/>
        </w:rPr>
        <w:t>na bezawaryjną pracę przez okres zgodny z gwarancjami producenta, nie krótszy jednak niż 24 miesiące.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ponosi pełną odpowiedzialność </w:t>
      </w:r>
      <w:proofErr w:type="spellStart"/>
      <w:r w:rsidRPr="00620D8D">
        <w:rPr>
          <w:rFonts w:ascii="Times New Roman" w:eastAsia="Times New Roman" w:hAnsi="Times New Roman" w:cs="Times New Roman"/>
          <w:sz w:val="24"/>
          <w:szCs w:val="24"/>
          <w:lang w:val="x-none" w:eastAsia="x-none"/>
        </w:rPr>
        <w:t>cywilno</w:t>
      </w:r>
      <w:proofErr w:type="spellEnd"/>
      <w:r w:rsidRPr="00620D8D">
        <w:rPr>
          <w:rFonts w:ascii="Times New Roman" w:eastAsia="Times New Roman" w:hAnsi="Times New Roman" w:cs="Times New Roman"/>
          <w:sz w:val="24"/>
          <w:szCs w:val="24"/>
          <w:lang w:val="x-none" w:eastAsia="x-none"/>
        </w:rP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20D8D">
        <w:rPr>
          <w:rFonts w:ascii="Times New Roman" w:eastAsia="Times New Roman" w:hAnsi="Times New Roman" w:cs="Times New Roman"/>
          <w:sz w:val="24"/>
          <w:szCs w:val="24"/>
          <w:lang w:val="x-none" w:eastAsia="x-none"/>
        </w:rPr>
        <w:t>szt</w:t>
      </w:r>
      <w:proofErr w:type="spellEnd"/>
      <w:r w:rsidRPr="00620D8D">
        <w:rPr>
          <w:rFonts w:ascii="Times New Roman" w:eastAsia="Times New Roman" w:hAnsi="Times New Roman" w:cs="Times New Roman"/>
          <w:sz w:val="24"/>
          <w:szCs w:val="24"/>
          <w:lang w:val="x-none" w:eastAsia="x-none"/>
        </w:rPr>
        <w:t xml:space="preserve"> – nie później jednak niż w ciągu trzech dni roboczych od daty powiadomienia – przedstawiciel Wykonawcy wziął udział w </w:t>
      </w:r>
      <w:r w:rsidRPr="00620D8D">
        <w:rPr>
          <w:rFonts w:ascii="Times New Roman" w:eastAsia="Times New Roman" w:hAnsi="Times New Roman" w:cs="Times New Roman"/>
          <w:sz w:val="24"/>
          <w:szCs w:val="24"/>
          <w:lang w:eastAsia="x-none"/>
        </w:rPr>
        <w:t xml:space="preserve">pracach </w:t>
      </w:r>
      <w:r w:rsidRPr="00620D8D">
        <w:rPr>
          <w:rFonts w:ascii="Times New Roman" w:eastAsia="Times New Roman" w:hAnsi="Times New Roman" w:cs="Times New Roman"/>
          <w:sz w:val="24"/>
          <w:szCs w:val="24"/>
          <w:lang w:val="x-none" w:eastAsia="x-none"/>
        </w:rPr>
        <w:t>komisji mającej na celu ustalenie zakresu, przyczyny i sposobu usunięcia uszkodzenia.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 przypadku, gdy przedstawiciel Wykonawcy nie weźmie udziału w komisji w ciągu trzech dni roboczych od daty powiadomienia, Zamawiający usunie lub zleci </w:t>
      </w:r>
      <w:r w:rsidRPr="00620D8D">
        <w:rPr>
          <w:rFonts w:ascii="Times New Roman" w:eastAsia="Times New Roman" w:hAnsi="Times New Roman" w:cs="Times New Roman"/>
          <w:sz w:val="24"/>
          <w:szCs w:val="24"/>
          <w:lang w:eastAsia="x-none"/>
        </w:rPr>
        <w:t xml:space="preserve">podmiotowi trzeciemu </w:t>
      </w:r>
      <w:r w:rsidRPr="00620D8D">
        <w:rPr>
          <w:rFonts w:ascii="Times New Roman" w:eastAsia="Times New Roman" w:hAnsi="Times New Roman" w:cs="Times New Roman"/>
          <w:sz w:val="24"/>
          <w:szCs w:val="24"/>
          <w:lang w:val="x-none" w:eastAsia="x-none"/>
        </w:rPr>
        <w:t>usunięcie uszkodzenia, a kosztami obciąży Wykonawcę.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Dniem powzięcia przez Wykonawcę wiadomości o uszkodzeniu jest dzień otrzymania przez Wykonawcę pisma, faksu lub e-maila. Jeżeli Zamawiający dostarczy pismo, faks lub e-mail po godzinie </w:t>
      </w:r>
      <w:r w:rsidRPr="00620D8D">
        <w:rPr>
          <w:rFonts w:ascii="Times New Roman" w:eastAsia="Times New Roman" w:hAnsi="Times New Roman" w:cs="Times New Roman"/>
          <w:sz w:val="24"/>
          <w:szCs w:val="24"/>
          <w:lang w:eastAsia="x-none"/>
        </w:rPr>
        <w:t>12:00</w:t>
      </w:r>
      <w:r w:rsidRPr="00620D8D">
        <w:rPr>
          <w:rFonts w:ascii="Times New Roman" w:eastAsia="Times New Roman" w:hAnsi="Times New Roman" w:cs="Times New Roman"/>
          <w:sz w:val="24"/>
          <w:szCs w:val="24"/>
          <w:lang w:val="x-none" w:eastAsia="x-none"/>
        </w:rPr>
        <w:t xml:space="preserve">, dniem powzięcia wiadomości jest następny dzień roboczy.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Dopuszcza się możliwość korekty złożone</w:t>
      </w:r>
      <w:r w:rsidRPr="00620D8D">
        <w:rPr>
          <w:rFonts w:ascii="Times New Roman" w:eastAsia="Times New Roman" w:hAnsi="Times New Roman" w:cs="Times New Roman"/>
          <w:sz w:val="24"/>
          <w:szCs w:val="24"/>
          <w:lang w:eastAsia="x-none"/>
        </w:rPr>
        <w:t>go</w:t>
      </w:r>
      <w:r w:rsidRPr="00620D8D">
        <w:rPr>
          <w:rFonts w:ascii="Times New Roman" w:eastAsia="Times New Roman" w:hAnsi="Times New Roman" w:cs="Times New Roman"/>
          <w:sz w:val="24"/>
          <w:szCs w:val="24"/>
          <w:lang w:val="x-none" w:eastAsia="x-none"/>
        </w:rPr>
        <w:t xml:space="preserve"> </w:t>
      </w:r>
      <w:r w:rsidRPr="00620D8D">
        <w:rPr>
          <w:rFonts w:ascii="Times New Roman" w:eastAsia="Times New Roman" w:hAnsi="Times New Roman" w:cs="Times New Roman"/>
          <w:sz w:val="24"/>
          <w:szCs w:val="24"/>
          <w:lang w:eastAsia="x-none"/>
        </w:rPr>
        <w:t>powiadomienia o wadzie</w:t>
      </w:r>
      <w:r w:rsidRPr="00620D8D">
        <w:rPr>
          <w:rFonts w:ascii="Times New Roman" w:eastAsia="Times New Roman" w:hAnsi="Times New Roman" w:cs="Times New Roman"/>
          <w:sz w:val="24"/>
          <w:szCs w:val="24"/>
          <w:lang w:val="x-none" w:eastAsia="x-none"/>
        </w:rPr>
        <w:t>, jednak wyłącznie wówczas, jeżeli komisja, o której mowa w ust. 5, ustali taką potrzebę.</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Koszty transportu </w:t>
      </w:r>
      <w:proofErr w:type="spellStart"/>
      <w:r w:rsidRPr="00620D8D">
        <w:rPr>
          <w:rFonts w:ascii="Times New Roman" w:eastAsia="Times New Roman" w:hAnsi="Times New Roman" w:cs="Times New Roman"/>
          <w:sz w:val="24"/>
          <w:szCs w:val="24"/>
          <w:lang w:eastAsia="x-none"/>
        </w:rPr>
        <w:t>szt</w:t>
      </w:r>
      <w:proofErr w:type="spellEnd"/>
      <w:r w:rsidRPr="00620D8D">
        <w:rPr>
          <w:rFonts w:ascii="Times New Roman" w:eastAsia="Times New Roman" w:hAnsi="Times New Roman" w:cs="Times New Roman"/>
          <w:sz w:val="24"/>
          <w:szCs w:val="24"/>
          <w:lang w:val="x-none" w:eastAsia="x-none"/>
        </w:rPr>
        <w:t>: Zamawiający – Wykonawca - Zamawiający w celu wykonania naprawy gwarancyjnej, ponosi Wykonawca.</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Wykonawca może nie uznać </w:t>
      </w:r>
      <w:r w:rsidRPr="00620D8D">
        <w:rPr>
          <w:rFonts w:ascii="Times New Roman" w:eastAsia="Times New Roman" w:hAnsi="Times New Roman" w:cs="Times New Roman"/>
          <w:sz w:val="24"/>
          <w:szCs w:val="24"/>
          <w:lang w:eastAsia="x-none"/>
        </w:rPr>
        <w:t>odpowiedzialności z tytułu zgłoszonej wady lub usterki</w:t>
      </w:r>
      <w:r w:rsidRPr="00620D8D">
        <w:rPr>
          <w:rFonts w:ascii="Times New Roman" w:eastAsia="Times New Roman" w:hAnsi="Times New Roman" w:cs="Times New Roman"/>
          <w:sz w:val="24"/>
          <w:szCs w:val="24"/>
          <w:lang w:val="x-none" w:eastAsia="x-none"/>
        </w:rPr>
        <w:t xml:space="preserve"> wyłącznie wtedy, gdy udowodni Zamawiającemu, że uszkodzenie </w:t>
      </w:r>
      <w:r w:rsidRPr="00620D8D">
        <w:rPr>
          <w:rFonts w:ascii="Times New Roman" w:eastAsia="Times New Roman" w:hAnsi="Times New Roman" w:cs="Times New Roman"/>
          <w:sz w:val="24"/>
          <w:szCs w:val="24"/>
          <w:lang w:eastAsia="x-none"/>
        </w:rPr>
        <w:t xml:space="preserve">lub wada </w:t>
      </w:r>
      <w:r w:rsidRPr="00620D8D">
        <w:rPr>
          <w:rFonts w:ascii="Times New Roman" w:eastAsia="Times New Roman" w:hAnsi="Times New Roman" w:cs="Times New Roman"/>
          <w:sz w:val="24"/>
          <w:szCs w:val="24"/>
          <w:lang w:val="x-none" w:eastAsia="x-none"/>
        </w:rPr>
        <w:t xml:space="preserve">w okresie gwarancyjnym nastąpiło z winy Zamawiającego na skutek niewłaściwej eksploatacji. W przypadku nieuzasadnionego wezwania Wykonawcy do wykonania zobowiązań gwarancyjnych, uzasadnione koszty z tym związane </w:t>
      </w:r>
      <w:r w:rsidRPr="00620D8D">
        <w:rPr>
          <w:rFonts w:ascii="Times New Roman" w:eastAsia="Times New Roman" w:hAnsi="Times New Roman" w:cs="Times New Roman"/>
          <w:sz w:val="24"/>
          <w:szCs w:val="24"/>
          <w:lang w:eastAsia="x-none"/>
        </w:rPr>
        <w:t xml:space="preserve">poniesione przez Wykonawcę, </w:t>
      </w:r>
      <w:r w:rsidRPr="00620D8D">
        <w:rPr>
          <w:rFonts w:ascii="Times New Roman" w:eastAsia="Times New Roman" w:hAnsi="Times New Roman" w:cs="Times New Roman"/>
          <w:sz w:val="24"/>
          <w:szCs w:val="24"/>
          <w:lang w:val="x-none" w:eastAsia="x-none"/>
        </w:rPr>
        <w:t>ponosi Zamawiający.</w:t>
      </w:r>
      <w:r w:rsidRPr="00620D8D">
        <w:rPr>
          <w:rFonts w:ascii="Times New Roman" w:eastAsia="Times New Roman" w:hAnsi="Times New Roman" w:cs="Times New Roman"/>
          <w:sz w:val="24"/>
          <w:szCs w:val="24"/>
          <w:lang w:val="x-none" w:eastAsia="pl-PL"/>
        </w:rPr>
        <w:t xml:space="preserve"> </w:t>
      </w:r>
      <w:r w:rsidRPr="00620D8D">
        <w:rPr>
          <w:rFonts w:ascii="Times New Roman" w:eastAsia="Times New Roman" w:hAnsi="Times New Roman" w:cs="Times New Roman"/>
          <w:sz w:val="24"/>
          <w:szCs w:val="24"/>
          <w:lang w:eastAsia="pl-PL"/>
        </w:rPr>
        <w:t xml:space="preserve"> </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Czas wyłączenia z eksploatacji, spowodowany wystąpieniem uszkodzeń w okresie gwarancji lub rękojmi po dokonanej naprawie przedłuża stosownie okres gwarancji i rękojmi udzielonej przez Wykonawcę na wykonany przedmiot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Wykonawca będzie prowadził trwałe znakowanie lub plombowanie niektórych zespołów, podzespołów i części przedmiotu umowy pozwalające na ich identyfikację przez cały okres ich eksploatacji w okresie gwarancji po wykonaniu przedmiotu umowy.</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 xml:space="preserve">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t>
      </w:r>
      <w:r w:rsidRPr="00620D8D">
        <w:rPr>
          <w:rFonts w:ascii="Times New Roman" w:eastAsia="Times New Roman" w:hAnsi="Times New Roman" w:cs="Times New Roman"/>
          <w:sz w:val="24"/>
          <w:szCs w:val="24"/>
          <w:lang w:val="x-none" w:eastAsia="x-none"/>
        </w:rPr>
        <w:lastRenderedPageBreak/>
        <w:t>wykonana w czasie trwania gwarancji bezpodstawnie i/lub nieprawidłowo bez zgody Wykonawcy. Przypadki sporne rozstrzygać będzie wspólna komisja, z posiedzenie której sporządzony będzie protokół,</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val="x-none" w:eastAsia="x-none"/>
        </w:rPr>
        <w:t>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 xml:space="preserve">Terminy zgłoszenia roszczeń z gwarancji lub rękojmi uważa się za </w:t>
      </w:r>
      <w:proofErr w:type="gramStart"/>
      <w:r w:rsidRPr="00620D8D">
        <w:rPr>
          <w:rFonts w:ascii="Times New Roman" w:eastAsia="Times New Roman" w:hAnsi="Times New Roman" w:cs="Times New Roman"/>
          <w:sz w:val="24"/>
          <w:szCs w:val="24"/>
          <w:lang w:eastAsia="x-none"/>
        </w:rPr>
        <w:t>zachowane jeżeli</w:t>
      </w:r>
      <w:proofErr w:type="gramEnd"/>
      <w:r w:rsidRPr="00620D8D">
        <w:rPr>
          <w:rFonts w:ascii="Times New Roman" w:eastAsia="Times New Roman" w:hAnsi="Times New Roman" w:cs="Times New Roman"/>
          <w:sz w:val="24"/>
          <w:szCs w:val="24"/>
          <w:lang w:eastAsia="x-none"/>
        </w:rPr>
        <w:t xml:space="preserve"> w okresie wskazanym w ust. 2 Zamawiający zawiadomi Wykonawcę o wadzie.</w:t>
      </w:r>
    </w:p>
    <w:p w:rsidR="00620D8D" w:rsidRPr="00620D8D" w:rsidRDefault="00620D8D" w:rsidP="00620D8D">
      <w:pPr>
        <w:widowControl w:val="0"/>
        <w:numPr>
          <w:ilvl w:val="0"/>
          <w:numId w:val="61"/>
        </w:numPr>
        <w:tabs>
          <w:tab w:val="left" w:pos="426"/>
        </w:tabs>
        <w:autoSpaceDE w:val="0"/>
        <w:autoSpaceDN w:val="0"/>
        <w:adjustRightInd w:val="0"/>
        <w:spacing w:after="0" w:line="240" w:lineRule="auto"/>
        <w:ind w:left="426"/>
        <w:jc w:val="both"/>
        <w:rPr>
          <w:rFonts w:ascii="Times New Roman" w:eastAsia="Times New Roman" w:hAnsi="Times New Roman" w:cs="Times New Roman"/>
          <w:sz w:val="24"/>
          <w:szCs w:val="24"/>
          <w:lang w:val="x-none" w:eastAsia="x-none"/>
        </w:rPr>
      </w:pPr>
      <w:r w:rsidRPr="00620D8D">
        <w:rPr>
          <w:rFonts w:ascii="Times New Roman" w:eastAsia="Times New Roman" w:hAnsi="Times New Roman" w:cs="Times New Roman"/>
          <w:sz w:val="24"/>
          <w:szCs w:val="24"/>
          <w:lang w:eastAsia="x-none"/>
        </w:rPr>
        <w:t>Gwarancja nie wyłącza ani nie ogranicza ani nie zmniejsza uprawnień Zamawiającego wynikających z przepisów rękojmi za wady.</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9</w:t>
      </w:r>
    </w:p>
    <w:p w:rsidR="00620D8D" w:rsidRPr="00620D8D" w:rsidRDefault="00620D8D" w:rsidP="00620D8D">
      <w:pPr>
        <w:widowControl w:val="0"/>
        <w:tabs>
          <w:tab w:val="left" w:pos="360"/>
          <w:tab w:val="center" w:pos="4535"/>
        </w:tabs>
        <w:autoSpaceDE w:val="0"/>
        <w:autoSpaceDN w:val="0"/>
        <w:adjustRightInd w:val="0"/>
        <w:spacing w:after="0" w:line="240" w:lineRule="auto"/>
        <w:jc w:val="center"/>
        <w:outlineLvl w:val="5"/>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Wyłączenie odpowiedzialności z tytułu udzielonej gwarancji</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Wykonawca nie jest zobowiązany do nieodpłatnego wykonania naprawy uszkodzeń powstałych w okresie gwarancyjnym spowodowanych wszelkimi sytuacjami wyłączającymi odpowiedzialność gwarancyjną.</w:t>
      </w:r>
    </w:p>
    <w:p w:rsidR="00620D8D" w:rsidRPr="00620D8D" w:rsidRDefault="00620D8D" w:rsidP="00620D8D">
      <w:pPr>
        <w:widowControl w:val="0"/>
        <w:numPr>
          <w:ilvl w:val="1"/>
          <w:numId w:val="71"/>
        </w:numPr>
        <w:autoSpaceDE w:val="0"/>
        <w:autoSpaceDN w:val="0"/>
        <w:adjustRightInd w:val="0"/>
        <w:spacing w:after="0" w:line="240" w:lineRule="auto"/>
        <w:ind w:left="425" w:hanging="425"/>
        <w:jc w:val="both"/>
        <w:outlineLvl w:val="5"/>
        <w:rPr>
          <w:rFonts w:ascii="Times New Roman" w:eastAsia="Times New Roman" w:hAnsi="Times New Roman" w:cs="Times New Roman"/>
          <w:bCs/>
          <w:sz w:val="24"/>
          <w:szCs w:val="24"/>
          <w:lang w:val="x-none" w:eastAsia="x-none"/>
        </w:rPr>
      </w:pPr>
      <w:r w:rsidRPr="00620D8D">
        <w:rPr>
          <w:rFonts w:ascii="Times New Roman" w:eastAsia="Times New Roman" w:hAnsi="Times New Roman" w:cs="Times New Roman"/>
          <w:sz w:val="24"/>
          <w:szCs w:val="24"/>
          <w:lang w:val="x-none" w:eastAsia="x-none"/>
        </w:rPr>
        <w:t>W celu wykonania naprawy gwarancyjnej Zamawiający nieodpłatnie udostępni Wykonawcy w miarę możliwości niezbędne zaplecze warsztatowe.</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p>
    <w:p w:rsidR="00620D8D" w:rsidRPr="00620D8D" w:rsidRDefault="00620D8D" w:rsidP="00620D8D">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10</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Kary umowne</w:t>
      </w:r>
    </w:p>
    <w:p w:rsidR="00620D8D" w:rsidRPr="00620D8D" w:rsidRDefault="00620D8D" w:rsidP="00620D8D">
      <w:pPr>
        <w:widowControl w:val="0"/>
        <w:numPr>
          <w:ilvl w:val="1"/>
          <w:numId w:val="72"/>
        </w:numPr>
        <w:tabs>
          <w:tab w:val="left" w:pos="397"/>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okresie gwarancji Wykonawca zapłaci Zamawiającemu karę umowną za wyłączenie z eksploatacji naprawionego spalinowego zespołu trakcyjnego, liczoną od ósmego</w:t>
      </w:r>
      <w:r w:rsidRPr="00620D8D">
        <w:rPr>
          <w:rFonts w:ascii="Times New Roman" w:eastAsia="Times New Roman" w:hAnsi="Times New Roman" w:cs="Times New Roman"/>
          <w:bCs/>
          <w:sz w:val="24"/>
          <w:szCs w:val="24"/>
          <w:lang w:eastAsia="pl-PL"/>
        </w:rPr>
        <w:t xml:space="preserve"> </w:t>
      </w:r>
      <w:r w:rsidRPr="00620D8D">
        <w:rPr>
          <w:rFonts w:ascii="Times New Roman" w:eastAsia="Times New Roman" w:hAnsi="Times New Roman" w:cs="Times New Roman"/>
          <w:sz w:val="24"/>
          <w:szCs w:val="24"/>
          <w:lang w:eastAsia="pl-PL"/>
        </w:rPr>
        <w:t>dnia roboczego od powiadomienia o uszkodzeniu, którego przyczyna ustalona zgodnie z trybem określonym w § 8 ust. 5, leży po stronie Wykonawcy – w wysokości:</w:t>
      </w:r>
    </w:p>
    <w:p w:rsidR="00620D8D" w:rsidRPr="00620D8D" w:rsidRDefault="00620D8D" w:rsidP="00620D8D">
      <w:pPr>
        <w:widowControl w:val="0"/>
        <w:numPr>
          <w:ilvl w:val="0"/>
          <w:numId w:val="64"/>
        </w:num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1 000,00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dzień wyłączenia z eksploatacji, jeżeli wyłączenie to  trwa do 14 dni kalendarzowych;</w:t>
      </w:r>
    </w:p>
    <w:p w:rsidR="00620D8D" w:rsidRPr="00620D8D" w:rsidRDefault="00620D8D" w:rsidP="00620D8D">
      <w:pPr>
        <w:widowControl w:val="0"/>
        <w:numPr>
          <w:ilvl w:val="0"/>
          <w:numId w:val="64"/>
        </w:numPr>
        <w:tabs>
          <w:tab w:val="left" w:pos="362"/>
          <w:tab w:val="num" w:pos="543"/>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wyłączenia z eksploatacji,  po  14 dniach kalendarzowych trwania tego wyłączenia.</w:t>
      </w:r>
    </w:p>
    <w:p w:rsidR="00620D8D" w:rsidRPr="00620D8D" w:rsidRDefault="00620D8D" w:rsidP="00620D8D">
      <w:pPr>
        <w:widowControl w:val="0"/>
        <w:tabs>
          <w:tab w:val="left" w:pos="397"/>
          <w:tab w:val="left" w:pos="10632"/>
        </w:tabs>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Niedotrzymanie terminu wykonania przedmiotu umowy przez Wykonawcę, określonego w </w:t>
      </w:r>
      <w:r w:rsidRPr="00620D8D">
        <w:rPr>
          <w:rFonts w:ascii="Times New Roman" w:eastAsia="Times New Roman" w:hAnsi="Times New Roman" w:cs="Times New Roman"/>
          <w:sz w:val="24"/>
          <w:szCs w:val="24"/>
          <w:lang w:eastAsia="pl-PL"/>
        </w:rPr>
        <w:fldChar w:fldCharType="begin"/>
      </w:r>
      <w:r w:rsidRPr="00620D8D">
        <w:rPr>
          <w:rFonts w:ascii="Times New Roman" w:eastAsia="Times New Roman" w:hAnsi="Times New Roman" w:cs="Times New Roman"/>
          <w:sz w:val="24"/>
          <w:szCs w:val="24"/>
          <w:lang w:eastAsia="pl-PL"/>
        </w:rPr>
        <w:instrText>SYMBOL 167 \f "Times New Roman" \s 12</w:instrText>
      </w:r>
      <w:r w:rsidRPr="00620D8D">
        <w:rPr>
          <w:rFonts w:ascii="Times New Roman" w:eastAsia="Times New Roman" w:hAnsi="Times New Roman" w:cs="Times New Roman"/>
          <w:sz w:val="24"/>
          <w:szCs w:val="24"/>
          <w:lang w:eastAsia="pl-PL"/>
        </w:rPr>
        <w:fldChar w:fldCharType="separate"/>
      </w:r>
      <w:r w:rsidRPr="00620D8D">
        <w:rPr>
          <w:rFonts w:ascii="Times New Roman" w:eastAsia="Times New Roman" w:hAnsi="Times New Roman" w:cs="Times New Roman"/>
          <w:sz w:val="24"/>
          <w:szCs w:val="24"/>
          <w:lang w:eastAsia="pl-PL"/>
        </w:rPr>
        <w:t>§</w:t>
      </w:r>
      <w:r w:rsidRPr="00620D8D">
        <w:rPr>
          <w:rFonts w:ascii="Times New Roman" w:eastAsia="Times New Roman" w:hAnsi="Times New Roman" w:cs="Times New Roman"/>
          <w:sz w:val="24"/>
          <w:szCs w:val="24"/>
          <w:lang w:eastAsia="pl-PL"/>
        </w:rPr>
        <w:fldChar w:fldCharType="end"/>
      </w:r>
      <w:r w:rsidRPr="00620D8D">
        <w:rPr>
          <w:rFonts w:ascii="Times New Roman" w:eastAsia="Times New Roman" w:hAnsi="Times New Roman" w:cs="Times New Roman"/>
          <w:sz w:val="24"/>
          <w:szCs w:val="24"/>
          <w:lang w:eastAsia="pl-PL"/>
        </w:rPr>
        <w:t> 3 skutkuje karami umownymi w wysokości:</w:t>
      </w:r>
    </w:p>
    <w:p w:rsidR="00620D8D" w:rsidRPr="00620D8D" w:rsidRDefault="00620D8D" w:rsidP="00620D8D">
      <w:pPr>
        <w:widowControl w:val="0"/>
        <w:numPr>
          <w:ilvl w:val="0"/>
          <w:numId w:val="66"/>
        </w:numPr>
        <w:tabs>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2 000,00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w:t>
      </w:r>
      <w:r w:rsidRPr="00620D8D">
        <w:rPr>
          <w:rFonts w:ascii="Times New Roman" w:eastAsia="Times New Roman" w:hAnsi="Times New Roman" w:cs="Times New Roman"/>
          <w:sz w:val="24"/>
          <w:szCs w:val="24"/>
          <w:lang w:eastAsia="pl-PL"/>
        </w:rPr>
        <w:lastRenderedPageBreak/>
        <w:t>3, za każdy dzień zwłoki, jeżeli zwłoka to  trwa do 14 dni kalendarzowych;</w:t>
      </w:r>
    </w:p>
    <w:p w:rsidR="00620D8D" w:rsidRPr="00620D8D" w:rsidRDefault="00620D8D" w:rsidP="00620D8D">
      <w:pPr>
        <w:widowControl w:val="0"/>
        <w:numPr>
          <w:ilvl w:val="0"/>
          <w:numId w:val="66"/>
        </w:numPr>
        <w:tabs>
          <w:tab w:val="left" w:pos="362"/>
          <w:tab w:val="left" w:pos="709"/>
        </w:tabs>
        <w:autoSpaceDE w:val="0"/>
        <w:autoSpaceDN w:val="0"/>
        <w:adjustRightInd w:val="0"/>
        <w:spacing w:after="0" w:line="240" w:lineRule="auto"/>
        <w:ind w:left="709" w:hanging="425"/>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4 000,00 zł odrębnie w odniesieniu do każdego z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wymienionych </w:t>
      </w:r>
      <w:proofErr w:type="gramStart"/>
      <w:r w:rsidRPr="00620D8D">
        <w:rPr>
          <w:rFonts w:ascii="Times New Roman" w:eastAsia="Times New Roman" w:hAnsi="Times New Roman" w:cs="Times New Roman"/>
          <w:sz w:val="24"/>
          <w:szCs w:val="24"/>
          <w:lang w:eastAsia="pl-PL"/>
        </w:rPr>
        <w:t>w  §6 ust</w:t>
      </w:r>
      <w:proofErr w:type="gramEnd"/>
      <w:r w:rsidRPr="00620D8D">
        <w:rPr>
          <w:rFonts w:ascii="Times New Roman" w:eastAsia="Times New Roman" w:hAnsi="Times New Roman" w:cs="Times New Roman"/>
          <w:sz w:val="24"/>
          <w:szCs w:val="24"/>
          <w:lang w:eastAsia="pl-PL"/>
        </w:rPr>
        <w:t>. 3 pkt 1-3, za każdy następny dzień zwłoki,  po  14 dniach kalendarzowych trwania zwłoki.</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w stosunku do </w:t>
      </w:r>
      <w:proofErr w:type="gramStart"/>
      <w:r w:rsidRPr="00620D8D">
        <w:rPr>
          <w:rFonts w:ascii="Times New Roman" w:eastAsia="Times New Roman" w:hAnsi="Times New Roman" w:cs="Times New Roman"/>
          <w:sz w:val="24"/>
          <w:szCs w:val="24"/>
          <w:lang w:eastAsia="pl-PL"/>
        </w:rPr>
        <w:t>naprawy którego</w:t>
      </w:r>
      <w:proofErr w:type="gramEnd"/>
      <w:r w:rsidRPr="00620D8D">
        <w:rPr>
          <w:rFonts w:ascii="Times New Roman" w:eastAsia="Times New Roman" w:hAnsi="Times New Roman" w:cs="Times New Roman"/>
          <w:sz w:val="24"/>
          <w:szCs w:val="24"/>
          <w:lang w:eastAsia="pl-PL"/>
        </w:rPr>
        <w:t xml:space="preserve"> nastąpiło odstąpienie od Umowy.</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będzie obciążać Wykonawcę karami umownymi zgodnie z ust. 1 i 2 w cyklach miesięcznych.</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Zastrzeżenie kary umownej nie wyłącza uprawnienia Stron do dochodzenia odszkodowania na ogólnych zasadach polskiego Kodeksu Cywilnego w wysokości przewyższającej karę umowną.</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620D8D" w:rsidRPr="00620D8D" w:rsidRDefault="00620D8D" w:rsidP="00620D8D">
      <w:pPr>
        <w:widowControl w:val="0"/>
        <w:numPr>
          <w:ilvl w:val="1"/>
          <w:numId w:val="73"/>
        </w:numPr>
        <w:tabs>
          <w:tab w:val="left" w:pos="426"/>
          <w:tab w:val="left" w:pos="1063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uprawniony jest do potrącenia kwoty naliczonej kary umownej z wynagrodzenia należnego Wykonawcy.</w:t>
      </w:r>
      <w:bookmarkStart w:id="9" w:name="_Toc311977926"/>
      <w:r w:rsidRPr="00620D8D">
        <w:rPr>
          <w:rFonts w:ascii="Times New Roman" w:eastAsia="Times New Roman" w:hAnsi="Times New Roman" w:cs="Times New Roman"/>
          <w:sz w:val="24"/>
          <w:szCs w:val="24"/>
          <w:lang w:eastAsia="pl-PL"/>
        </w:rPr>
        <w:t xml:space="preserve"> Łączna wysokość kar umownych określonych w niniejszym paragrafie nie może przekroczyć kwoty stanowiącej 100% wynagrodzenia brutto, określonego w paragrafie 6 ust. 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1</w:t>
      </w:r>
      <w:bookmarkEnd w:id="9"/>
      <w:r w:rsidRPr="00620D8D">
        <w:rPr>
          <w:rFonts w:ascii="Times New Roman" w:eastAsia="Times New Roman" w:hAnsi="Times New Roman" w:cs="Times New Roman"/>
          <w:b/>
          <w:sz w:val="24"/>
          <w:szCs w:val="24"/>
          <w:lang w:val="x-none" w:eastAsia="x-none"/>
        </w:rPr>
        <w:t>1</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val="x-none" w:eastAsia="x-none"/>
        </w:rPr>
      </w:pPr>
      <w:bookmarkStart w:id="10" w:name="_Toc311977927"/>
      <w:r w:rsidRPr="00620D8D">
        <w:rPr>
          <w:rFonts w:ascii="Times New Roman" w:eastAsia="Times New Roman" w:hAnsi="Times New Roman" w:cs="Times New Roman"/>
          <w:b/>
          <w:sz w:val="24"/>
          <w:szCs w:val="24"/>
          <w:lang w:val="x-none" w:eastAsia="x-none"/>
        </w:rPr>
        <w:t>Zabezpieczenie należytego wykonania umowy</w:t>
      </w:r>
      <w:bookmarkEnd w:id="10"/>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Wykonawca wnosi zabezpieczenie należytego wykonania umowy (Zabezpieczenie) w wysokości </w:t>
      </w:r>
      <w:r w:rsidRPr="00620D8D">
        <w:rPr>
          <w:rFonts w:ascii="Times New Roman" w:eastAsia="Times New Roman" w:hAnsi="Times New Roman" w:cs="Times New Roman"/>
          <w:b/>
          <w:sz w:val="24"/>
          <w:szCs w:val="24"/>
          <w:lang w:eastAsia="pl-PL"/>
        </w:rPr>
        <w:t>5%</w:t>
      </w:r>
      <w:r w:rsidRPr="00620D8D">
        <w:rPr>
          <w:rFonts w:ascii="Times New Roman" w:eastAsia="Times New Roman" w:hAnsi="Times New Roman" w:cs="Times New Roman"/>
          <w:sz w:val="24"/>
          <w:szCs w:val="24"/>
          <w:lang w:eastAsia="pl-PL"/>
        </w:rPr>
        <w:t xml:space="preserve"> ceny całkowitej podanej w ofercie, co stanowi kwotę </w:t>
      </w:r>
      <w:r w:rsidRPr="00620D8D">
        <w:rPr>
          <w:rFonts w:ascii="Times New Roman" w:eastAsia="Times New Roman" w:hAnsi="Times New Roman" w:cs="Times New Roman"/>
          <w:b/>
          <w:sz w:val="24"/>
          <w:szCs w:val="24"/>
          <w:lang w:eastAsia="pl-PL"/>
        </w:rPr>
        <w:t xml:space="preserve">…………………… </w:t>
      </w:r>
      <w:proofErr w:type="gramStart"/>
      <w:r w:rsidRPr="00620D8D">
        <w:rPr>
          <w:rFonts w:ascii="Times New Roman" w:eastAsia="Times New Roman" w:hAnsi="Times New Roman" w:cs="Times New Roman"/>
          <w:b/>
          <w:sz w:val="24"/>
          <w:szCs w:val="24"/>
          <w:lang w:eastAsia="pl-PL"/>
        </w:rPr>
        <w:t>PLN</w:t>
      </w:r>
      <w:r w:rsidRPr="00620D8D">
        <w:rPr>
          <w:rFonts w:ascii="Times New Roman" w:eastAsia="Times New Roman" w:hAnsi="Times New Roman" w:cs="Times New Roman"/>
          <w:sz w:val="24"/>
          <w:szCs w:val="24"/>
          <w:lang w:eastAsia="pl-PL"/>
        </w:rPr>
        <w:t xml:space="preserve">  w</w:t>
      </w:r>
      <w:proofErr w:type="gramEnd"/>
      <w:r w:rsidRPr="00620D8D">
        <w:rPr>
          <w:rFonts w:ascii="Times New Roman" w:eastAsia="Times New Roman" w:hAnsi="Times New Roman" w:cs="Times New Roman"/>
          <w:sz w:val="24"/>
          <w:szCs w:val="24"/>
          <w:lang w:eastAsia="pl-PL"/>
        </w:rPr>
        <w:t xml:space="preserve"> formie </w:t>
      </w:r>
      <w:r w:rsidRPr="00620D8D">
        <w:rPr>
          <w:rFonts w:ascii="Times New Roman" w:eastAsia="Times New Roman" w:hAnsi="Times New Roman" w:cs="Times New Roman"/>
          <w:b/>
          <w:sz w:val="24"/>
          <w:szCs w:val="24"/>
          <w:lang w:eastAsia="pl-PL"/>
        </w:rPr>
        <w:t>.............................................................................</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Zabezpieczenie wnoszone jest najpóźniej w dniu podpisania niniejszej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służy do pokrycia roszczeń z tytułu niewykonania lub nienależytego wykonania umowy.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Zabezpieczenie wniesione w formie pieniężnej (przelew na rachunek bankowy) Zamawiający przechowuje na oprocentowanym rachunku bankowym.</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Zabezpieczenie złożone w formie innej niż pieniądz Zamawiający zwróci poprzez przekazanie Wykonawcy oryginału dokumentu potwierdzającego złożenie zabezpieczenia. </w:t>
      </w:r>
    </w:p>
    <w:p w:rsidR="00620D8D" w:rsidRPr="00620D8D" w:rsidRDefault="00620D8D" w:rsidP="00620D8D">
      <w:pPr>
        <w:widowControl w:val="0"/>
        <w:numPr>
          <w:ilvl w:val="0"/>
          <w:numId w:val="54"/>
        </w:numPr>
        <w:autoSpaceDE w:val="0"/>
        <w:autoSpaceDN w:val="0"/>
        <w:adjustRightInd w:val="0"/>
        <w:spacing w:before="120"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 nienależyte wykonanie przedmiotu zamówienia uznaje się, w szczególności, nie wywiązanie się przez Wykonawcę z realizacji Umowy w terminie określonym w § 3 Umowy.</w:t>
      </w:r>
    </w:p>
    <w:p w:rsidR="00620D8D" w:rsidRPr="00620D8D" w:rsidRDefault="00620D8D" w:rsidP="00620D8D">
      <w:pPr>
        <w:widowControl w:val="0"/>
        <w:numPr>
          <w:ilvl w:val="0"/>
          <w:numId w:val="54"/>
        </w:numPr>
        <w:autoSpaceDE w:val="0"/>
        <w:autoSpaceDN w:val="0"/>
        <w:adjustRightInd w:val="0"/>
        <w:spacing w:after="6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Treść gwarancji bankowej lub ubezpieczeniowej oraz poręczenia muszą być uprzednio </w:t>
      </w:r>
      <w:r w:rsidRPr="00620D8D">
        <w:rPr>
          <w:rFonts w:ascii="Times New Roman" w:eastAsia="Times New Roman" w:hAnsi="Times New Roman" w:cs="Times New Roman"/>
          <w:sz w:val="24"/>
          <w:szCs w:val="24"/>
          <w:lang w:eastAsia="pl-PL"/>
        </w:rPr>
        <w:lastRenderedPageBreak/>
        <w:t xml:space="preserve">zaakceptowane przez Zamawiającego.  </w:t>
      </w:r>
    </w:p>
    <w:p w:rsidR="00620D8D" w:rsidRPr="00620D8D" w:rsidRDefault="00620D8D" w:rsidP="00620D8D">
      <w:pPr>
        <w:keepNext/>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 12</w:t>
      </w:r>
    </w:p>
    <w:p w:rsidR="00620D8D" w:rsidRPr="00620D8D" w:rsidRDefault="00620D8D" w:rsidP="00620D8D">
      <w:pPr>
        <w:keepLines/>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val="x-none" w:eastAsia="x-none"/>
        </w:rPr>
      </w:pPr>
      <w:r w:rsidRPr="00620D8D">
        <w:rPr>
          <w:rFonts w:ascii="Times New Roman" w:eastAsia="Times New Roman" w:hAnsi="Times New Roman" w:cs="Times New Roman"/>
          <w:b/>
          <w:sz w:val="24"/>
          <w:szCs w:val="24"/>
          <w:lang w:val="x-none" w:eastAsia="x-none"/>
        </w:rPr>
        <w:t>Postanowienia końcowe</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niniejszej umowy ze strony Zamawiającego odpowiedzialny jest p …………………., Tel. ………………… e-mail: ……………... </w:t>
      </w:r>
    </w:p>
    <w:p w:rsidR="00620D8D" w:rsidRPr="00620D8D" w:rsidRDefault="00620D8D" w:rsidP="00620D8D">
      <w:pPr>
        <w:widowControl w:val="0"/>
        <w:tabs>
          <w:tab w:val="left" w:pos="426"/>
          <w:tab w:val="left" w:pos="10632"/>
          <w:tab w:val="left" w:pos="11057"/>
        </w:tabs>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w:t>
      </w:r>
      <w:proofErr w:type="gramEnd"/>
      <w:r w:rsidRPr="00620D8D">
        <w:rPr>
          <w:rFonts w:ascii="Times New Roman" w:eastAsia="Times New Roman" w:hAnsi="Times New Roman" w:cs="Times New Roman"/>
          <w:sz w:val="24"/>
          <w:szCs w:val="24"/>
          <w:lang w:eastAsia="pl-PL"/>
        </w:rPr>
        <w:t xml:space="preserve">. …………………. </w:t>
      </w:r>
      <w:proofErr w:type="spellStart"/>
      <w:r w:rsidRPr="00620D8D">
        <w:rPr>
          <w:rFonts w:ascii="Times New Roman" w:eastAsia="Times New Roman" w:hAnsi="Times New Roman" w:cs="Times New Roman"/>
          <w:sz w:val="24"/>
          <w:szCs w:val="24"/>
          <w:lang w:eastAsia="pl-PL"/>
        </w:rPr>
        <w:t>tel</w:t>
      </w:r>
      <w:proofErr w:type="spellEnd"/>
      <w:r w:rsidRPr="00620D8D">
        <w:rPr>
          <w:rFonts w:ascii="Times New Roman" w:eastAsia="Times New Roman" w:hAnsi="Times New Roman" w:cs="Times New Roman"/>
          <w:sz w:val="24"/>
          <w:szCs w:val="24"/>
          <w:lang w:eastAsia="pl-PL"/>
        </w:rPr>
        <w:t>………………….. e-mail: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 realizację przedmiotu umowy ze strony Wykonawcy odpowiedzialny jest p. ……………., </w:t>
      </w:r>
      <w:proofErr w:type="gramStart"/>
      <w:r w:rsidRPr="00620D8D">
        <w:rPr>
          <w:rFonts w:ascii="Times New Roman" w:eastAsia="Times New Roman" w:hAnsi="Times New Roman" w:cs="Times New Roman"/>
          <w:sz w:val="24"/>
          <w:szCs w:val="24"/>
          <w:lang w:eastAsia="pl-PL"/>
        </w:rPr>
        <w:t xml:space="preserve">tel. .............................. </w:t>
      </w:r>
      <w:proofErr w:type="gramEnd"/>
      <w:r w:rsidRPr="00620D8D">
        <w:rPr>
          <w:rFonts w:ascii="Times New Roman" w:eastAsia="Times New Roman" w:hAnsi="Times New Roman" w:cs="Times New Roman"/>
          <w:sz w:val="24"/>
          <w:szCs w:val="24"/>
          <w:lang w:eastAsia="pl-PL"/>
        </w:rPr>
        <w:t>fax. ............................................, e-mail: .......................................... .</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Zmiany treści Umowy wymagają zachowania formy pisemnej pod rygorem nieważności.</w:t>
      </w:r>
    </w:p>
    <w:p w:rsidR="00620D8D" w:rsidRPr="00620D8D" w:rsidRDefault="00620D8D" w:rsidP="00620D8D">
      <w:pPr>
        <w:widowControl w:val="0"/>
        <w:numPr>
          <w:ilvl w:val="1"/>
          <w:numId w:val="74"/>
        </w:numPr>
        <w:tabs>
          <w:tab w:val="left" w:pos="426"/>
          <w:tab w:val="left" w:pos="10632"/>
          <w:tab w:val="left" w:pos="11057"/>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przed dokonaniem odbioru przedmiotu umowy w przypadkach: </w:t>
      </w:r>
    </w:p>
    <w:p w:rsidR="00620D8D" w:rsidRPr="00620D8D" w:rsidRDefault="00620D8D" w:rsidP="00620D8D">
      <w:pPr>
        <w:widowControl w:val="0"/>
        <w:numPr>
          <w:ilvl w:val="0"/>
          <w:numId w:val="75"/>
        </w:numPr>
        <w:autoSpaceDE w:val="0"/>
        <w:autoSpaceDN w:val="0"/>
        <w:adjustRightInd w:val="0"/>
        <w:spacing w:after="0" w:line="240" w:lineRule="auto"/>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odmowy</w:t>
      </w:r>
      <w:proofErr w:type="gramEnd"/>
      <w:r w:rsidRPr="00620D8D">
        <w:rPr>
          <w:rFonts w:ascii="Times New Roman" w:eastAsia="Times New Roman" w:hAnsi="Times New Roman" w:cs="Times New Roman"/>
          <w:sz w:val="24"/>
          <w:szCs w:val="24"/>
          <w:lang w:eastAsia="pl-PL"/>
        </w:rPr>
        <w:t xml:space="preserve"> przyjęcia przez Wykonawcę </w:t>
      </w:r>
      <w:proofErr w:type="spellStart"/>
      <w:r w:rsidRPr="00620D8D">
        <w:rPr>
          <w:rFonts w:ascii="Times New Roman" w:eastAsia="Times New Roman" w:hAnsi="Times New Roman" w:cs="Times New Roman"/>
          <w:sz w:val="24"/>
          <w:szCs w:val="24"/>
          <w:lang w:eastAsia="pl-PL"/>
        </w:rPr>
        <w:t>szt</w:t>
      </w:r>
      <w:proofErr w:type="spellEnd"/>
      <w:r w:rsidRPr="00620D8D">
        <w:rPr>
          <w:rFonts w:ascii="Times New Roman" w:eastAsia="Times New Roman" w:hAnsi="Times New Roman" w:cs="Times New Roman"/>
          <w:sz w:val="24"/>
          <w:szCs w:val="24"/>
          <w:lang w:eastAsia="pl-PL"/>
        </w:rPr>
        <w:t xml:space="preserve"> przewidzianego do naprawy, zgodnie z harmonogramem;</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wykonywania przedmiotu umowy w sposób wadliwy lub sprzeczny z umową i braku </w:t>
      </w:r>
      <w:proofErr w:type="gramStart"/>
      <w:r w:rsidRPr="00620D8D">
        <w:rPr>
          <w:rFonts w:ascii="Times New Roman" w:eastAsia="Times New Roman" w:hAnsi="Times New Roman" w:cs="Times New Roman"/>
          <w:sz w:val="24"/>
          <w:szCs w:val="24"/>
          <w:lang w:eastAsia="pl-PL"/>
        </w:rPr>
        <w:t>poprawy  w</w:t>
      </w:r>
      <w:proofErr w:type="gramEnd"/>
      <w:r w:rsidRPr="00620D8D">
        <w:rPr>
          <w:rFonts w:ascii="Times New Roman" w:eastAsia="Times New Roman" w:hAnsi="Times New Roman" w:cs="Times New Roman"/>
          <w:sz w:val="24"/>
          <w:szCs w:val="24"/>
          <w:lang w:eastAsia="pl-PL"/>
        </w:rPr>
        <w:t xml:space="preserve"> wyznaczonym przez Zamawiającego pisemnie dodatkowym terminie;</w:t>
      </w:r>
    </w:p>
    <w:p w:rsidR="00620D8D" w:rsidRPr="00620D8D" w:rsidRDefault="00620D8D" w:rsidP="00620D8D">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opóźnienia</w:t>
      </w:r>
      <w:proofErr w:type="gramEnd"/>
      <w:r w:rsidRPr="00620D8D">
        <w:rPr>
          <w:rFonts w:ascii="Times New Roman" w:eastAsia="Times New Roman" w:hAnsi="Times New Roman" w:cs="Times New Roman"/>
          <w:sz w:val="24"/>
          <w:szCs w:val="24"/>
          <w:lang w:eastAsia="pl-PL"/>
        </w:rPr>
        <w:t xml:space="preserve"> z ukończeniem przedmiotu umowy o ponad 30 dni w stosunku do terminu określonego w §3 niniejszej umowy.</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Zamawiający może złożyć oświadczenie o odstąpieniu od umowy niż później niż w terminie określonym w § 3 niniejszej umowy przedłużonym o 3 miesiące. Termin ten uważa się za </w:t>
      </w:r>
      <w:proofErr w:type="gramStart"/>
      <w:r w:rsidRPr="00620D8D">
        <w:rPr>
          <w:rFonts w:ascii="Times New Roman" w:eastAsia="Times New Roman" w:hAnsi="Times New Roman" w:cs="Times New Roman"/>
          <w:sz w:val="24"/>
          <w:szCs w:val="24"/>
          <w:lang w:eastAsia="pl-PL"/>
        </w:rPr>
        <w:t>zachowany jeżeli</w:t>
      </w:r>
      <w:proofErr w:type="gramEnd"/>
      <w:r w:rsidRPr="00620D8D">
        <w:rPr>
          <w:rFonts w:ascii="Times New Roman" w:eastAsia="Times New Roman" w:hAnsi="Times New Roman" w:cs="Times New Roman"/>
          <w:sz w:val="24"/>
          <w:szCs w:val="24"/>
          <w:lang w:eastAsia="pl-PL"/>
        </w:rPr>
        <w:t xml:space="preserve"> przed jego upływem oświadczenie zostanie nadane w placówce operatora pocztowego.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Zamawiającemu przysługuje prawo odstąpienia od niniejszej umowy w całości lub w części w okresie gwarancji za wady lub </w:t>
      </w:r>
      <w:proofErr w:type="gramStart"/>
      <w:r w:rsidRPr="00620D8D">
        <w:rPr>
          <w:rFonts w:ascii="Times New Roman" w:eastAsia="Times New Roman" w:hAnsi="Times New Roman" w:cs="Times New Roman"/>
          <w:sz w:val="24"/>
          <w:szCs w:val="24"/>
          <w:lang w:eastAsia="pl-PL"/>
        </w:rPr>
        <w:t>rękojmi jakości</w:t>
      </w:r>
      <w:proofErr w:type="gramEnd"/>
      <w:r w:rsidRPr="00620D8D">
        <w:rPr>
          <w:rFonts w:ascii="Times New Roman" w:eastAsia="Times New Roman" w:hAnsi="Times New Roman" w:cs="Times New Roman"/>
          <w:sz w:val="24"/>
          <w:szCs w:val="24"/>
          <w:lang w:eastAsia="pl-PL"/>
        </w:rPr>
        <w:t xml:space="preserve"> w przypadkach: </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ponownego</w:t>
      </w:r>
      <w:proofErr w:type="gramEnd"/>
      <w:r w:rsidRPr="00620D8D">
        <w:rPr>
          <w:rFonts w:ascii="Times New Roman" w:eastAsia="Times New Roman" w:hAnsi="Times New Roman" w:cs="Times New Roman"/>
          <w:sz w:val="24"/>
          <w:szCs w:val="24"/>
          <w:lang w:eastAsia="pl-PL"/>
        </w:rPr>
        <w:t xml:space="preserve"> wystąpienia wady tej samej części, zespołu lub podzespołu pomimo wcześniejszej trzykrotnej naprawy w okresie rękojmi (gwarancji);</w:t>
      </w:r>
    </w:p>
    <w:p w:rsidR="00620D8D" w:rsidRPr="00620D8D" w:rsidRDefault="00620D8D" w:rsidP="00620D8D">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wyłączenia</w:t>
      </w:r>
      <w:proofErr w:type="gramEnd"/>
      <w:r w:rsidRPr="00620D8D">
        <w:rPr>
          <w:rFonts w:ascii="Times New Roman" w:eastAsia="Times New Roman" w:hAnsi="Times New Roman" w:cs="Times New Roman"/>
          <w:sz w:val="24"/>
          <w:szCs w:val="24"/>
          <w:lang w:eastAsia="pl-PL"/>
        </w:rPr>
        <w:t xml:space="preserve"> z eksploatacji spalinowego zespołu trakcyjnego w okresie gwarancji (rękojmi) wskutek ujawnionych wad przez okres łącznie przekraczający 30 dni.   </w:t>
      </w:r>
    </w:p>
    <w:p w:rsidR="00620D8D" w:rsidRPr="00620D8D" w:rsidRDefault="00620D8D" w:rsidP="00620D8D">
      <w:pPr>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Zamawiający może złożyć oświadczenie o odstąpieniu od umowy w terminie do końca obowiązywania okresu gwarancji lub rękojmi. Ust. 4 zdanie ostatnie stosuje się odpowiednio.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 sprawach nieuregulowanych niniejszą Umową mają zastosowanie przepisy Prawa zamówień publicznych oraz Kodeksu Cywilnego.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 xml:space="preserve">Umowa niniejsza została sporządzona w </w:t>
      </w:r>
      <w:r w:rsidRPr="00620D8D">
        <w:rPr>
          <w:rFonts w:ascii="Times New Roman" w:eastAsia="Times New Roman" w:hAnsi="Times New Roman" w:cs="Times New Roman"/>
          <w:b/>
          <w:bCs/>
          <w:sz w:val="24"/>
          <w:szCs w:val="24"/>
          <w:lang w:eastAsia="pl-PL"/>
        </w:rPr>
        <w:t>2</w:t>
      </w:r>
      <w:r w:rsidRPr="00620D8D">
        <w:rPr>
          <w:rFonts w:ascii="Times New Roman" w:eastAsia="Times New Roman" w:hAnsi="Times New Roman" w:cs="Times New Roman"/>
          <w:sz w:val="24"/>
          <w:szCs w:val="24"/>
          <w:lang w:eastAsia="pl-PL"/>
        </w:rPr>
        <w:t xml:space="preserve"> jednobrzmiących egzemplarzach,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Wykonawcy oraz </w:t>
      </w:r>
      <w:r w:rsidRPr="00620D8D">
        <w:rPr>
          <w:rFonts w:ascii="Times New Roman" w:eastAsia="Times New Roman" w:hAnsi="Times New Roman" w:cs="Times New Roman"/>
          <w:b/>
          <w:bCs/>
          <w:sz w:val="24"/>
          <w:szCs w:val="24"/>
          <w:lang w:eastAsia="pl-PL"/>
        </w:rPr>
        <w:t>1</w:t>
      </w:r>
      <w:r w:rsidRPr="00620D8D">
        <w:rPr>
          <w:rFonts w:ascii="Times New Roman" w:eastAsia="Times New Roman" w:hAnsi="Times New Roman" w:cs="Times New Roman"/>
          <w:sz w:val="24"/>
          <w:szCs w:val="24"/>
          <w:lang w:eastAsia="pl-PL"/>
        </w:rPr>
        <w:t xml:space="preserve"> dla Zamawiającego.</w:t>
      </w:r>
    </w:p>
    <w:p w:rsidR="00620D8D" w:rsidRPr="00620D8D" w:rsidRDefault="00620D8D" w:rsidP="00620D8D">
      <w:pPr>
        <w:widowControl w:val="0"/>
        <w:numPr>
          <w:ilvl w:val="0"/>
          <w:numId w:val="76"/>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Integralną częścią niniejszej Umowy są następujące Załączniki:</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opis</w:t>
      </w:r>
      <w:proofErr w:type="gramEnd"/>
      <w:r w:rsidRPr="00620D8D">
        <w:rPr>
          <w:rFonts w:ascii="Times New Roman" w:eastAsia="Times New Roman" w:hAnsi="Times New Roman" w:cs="Times New Roman"/>
          <w:bCs/>
          <w:sz w:val="24"/>
          <w:szCs w:val="24"/>
          <w:lang w:eastAsia="pl-PL"/>
        </w:rPr>
        <w:t xml:space="preserve"> przedmiotu zamówienia – załącznik nr 1;</w:t>
      </w:r>
    </w:p>
    <w:p w:rsidR="00620D8D" w:rsidRPr="00620D8D" w:rsidRDefault="00620D8D" w:rsidP="00620D8D">
      <w:pPr>
        <w:widowControl w:val="0"/>
        <w:numPr>
          <w:ilvl w:val="1"/>
          <w:numId w:val="65"/>
        </w:numPr>
        <w:tabs>
          <w:tab w:val="left" w:pos="851"/>
          <w:tab w:val="left" w:pos="10632"/>
          <w:tab w:val="left" w:pos="11057"/>
        </w:tabs>
        <w:autoSpaceDE w:val="0"/>
        <w:autoSpaceDN w:val="0"/>
        <w:adjustRightInd w:val="0"/>
        <w:spacing w:after="0" w:line="240" w:lineRule="auto"/>
        <w:ind w:hanging="1014"/>
        <w:jc w:val="both"/>
        <w:rPr>
          <w:rFonts w:ascii="Times New Roman" w:eastAsia="Times New Roman" w:hAnsi="Times New Roman" w:cs="Times New Roman"/>
          <w:bCs/>
          <w:sz w:val="24"/>
          <w:szCs w:val="24"/>
          <w:lang w:eastAsia="pl-PL"/>
        </w:rPr>
      </w:pPr>
      <w:proofErr w:type="gramStart"/>
      <w:r w:rsidRPr="00620D8D">
        <w:rPr>
          <w:rFonts w:ascii="Times New Roman" w:eastAsia="Times New Roman" w:hAnsi="Times New Roman" w:cs="Times New Roman"/>
          <w:bCs/>
          <w:sz w:val="24"/>
          <w:szCs w:val="24"/>
          <w:lang w:eastAsia="pl-PL"/>
        </w:rPr>
        <w:t>harmonogram</w:t>
      </w:r>
      <w:proofErr w:type="gramEnd"/>
      <w:r w:rsidRPr="00620D8D">
        <w:rPr>
          <w:rFonts w:ascii="Times New Roman" w:eastAsia="Times New Roman" w:hAnsi="Times New Roman" w:cs="Times New Roman"/>
          <w:bCs/>
          <w:sz w:val="24"/>
          <w:szCs w:val="24"/>
          <w:lang w:eastAsia="pl-PL"/>
        </w:rPr>
        <w:t xml:space="preserve"> – załącznik nr 2;</w:t>
      </w:r>
    </w:p>
    <w:p w:rsidR="00620D8D" w:rsidRPr="00620D8D" w:rsidRDefault="00620D8D" w:rsidP="00620D8D">
      <w:pPr>
        <w:widowControl w:val="0"/>
        <w:tabs>
          <w:tab w:val="left" w:pos="851"/>
        </w:tab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3)</w:t>
      </w:r>
      <w:r w:rsidRPr="00620D8D">
        <w:rPr>
          <w:rFonts w:ascii="Times New Roman" w:eastAsia="Times New Roman" w:hAnsi="Times New Roman" w:cs="Times New Roman"/>
          <w:sz w:val="24"/>
          <w:szCs w:val="24"/>
          <w:lang w:eastAsia="pl-PL"/>
        </w:rPr>
        <w:tab/>
        <w:t>DSU</w:t>
      </w:r>
      <w:proofErr w:type="gramEnd"/>
      <w:r w:rsidRPr="00620D8D">
        <w:rPr>
          <w:rFonts w:ascii="Times New Roman" w:eastAsia="Times New Roman" w:hAnsi="Times New Roman" w:cs="Times New Roman"/>
          <w:sz w:val="24"/>
          <w:szCs w:val="24"/>
          <w:lang w:eastAsia="pl-PL"/>
        </w:rPr>
        <w:t>.</w:t>
      </w:r>
    </w:p>
    <w:p w:rsidR="00620D8D" w:rsidRPr="00620D8D" w:rsidRDefault="00620D8D" w:rsidP="00620D8D">
      <w:pPr>
        <w:widowControl w:val="0"/>
        <w:numPr>
          <w:ilvl w:val="0"/>
          <w:numId w:val="76"/>
        </w:numPr>
        <w:tabs>
          <w:tab w:val="left" w:pos="426"/>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b/>
          <w:sz w:val="24"/>
          <w:szCs w:val="24"/>
          <w:lang w:eastAsia="pl-PL"/>
        </w:rPr>
        <w:t>Dopuszcza się jedynie następujące zmiany umowy:</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terminów wykonania przedmiotu umowy, jeżeli wynika ona z okoliczności niezależnych od Wykonawcy i przez niego niezawinionych, na które nie miał on wpływu i których nie mógł przewidzieć ani im zapobiec; </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osób wymienionych w §12;</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zmiana</w:t>
      </w:r>
      <w:proofErr w:type="gramEnd"/>
      <w:r w:rsidRPr="00620D8D">
        <w:rPr>
          <w:rFonts w:ascii="Times New Roman" w:eastAsia="Times New Roman" w:hAnsi="Times New Roman" w:cs="Times New Roman"/>
          <w:sz w:val="24"/>
          <w:szCs w:val="24"/>
          <w:lang w:eastAsia="pl-PL"/>
        </w:rPr>
        <w:t xml:space="preserve"> wynagrodzenia brutto w przypadku zmiany stawki podatku VAT;</w:t>
      </w:r>
    </w:p>
    <w:p w:rsidR="00620D8D" w:rsidRPr="00620D8D" w:rsidRDefault="00620D8D" w:rsidP="00620D8D">
      <w:pPr>
        <w:widowControl w:val="0"/>
        <w:numPr>
          <w:ilvl w:val="1"/>
          <w:numId w:val="77"/>
        </w:numPr>
        <w:tabs>
          <w:tab w:val="num" w:pos="709"/>
        </w:tabs>
        <w:autoSpaceDE w:val="0"/>
        <w:autoSpaceDN w:val="0"/>
        <w:adjustRightInd w:val="0"/>
        <w:spacing w:after="0" w:line="240" w:lineRule="auto"/>
        <w:ind w:left="709"/>
        <w:jc w:val="both"/>
        <w:rPr>
          <w:rFonts w:ascii="Times New Roman" w:eastAsia="Times New Roman" w:hAnsi="Times New Roman" w:cs="Times New Roman"/>
          <w:sz w:val="24"/>
          <w:szCs w:val="24"/>
          <w:lang w:eastAsia="pl-PL"/>
        </w:rPr>
      </w:pPr>
      <w:proofErr w:type="gramStart"/>
      <w:r w:rsidRPr="00620D8D">
        <w:rPr>
          <w:rFonts w:ascii="Times New Roman" w:eastAsia="Times New Roman" w:hAnsi="Times New Roman" w:cs="Times New Roman"/>
          <w:sz w:val="24"/>
          <w:szCs w:val="24"/>
          <w:lang w:eastAsia="pl-PL"/>
        </w:rPr>
        <w:t>w</w:t>
      </w:r>
      <w:proofErr w:type="gramEnd"/>
      <w:r w:rsidRPr="00620D8D">
        <w:rPr>
          <w:rFonts w:ascii="Times New Roman" w:eastAsia="Times New Roman" w:hAnsi="Times New Roman" w:cs="Times New Roman"/>
          <w:sz w:val="24"/>
          <w:szCs w:val="24"/>
          <w:lang w:eastAsia="pl-PL"/>
        </w:rPr>
        <w:t xml:space="preserve">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w:t>
      </w:r>
      <w:r w:rsidRPr="00620D8D">
        <w:rPr>
          <w:rFonts w:ascii="Times New Roman" w:eastAsia="Times New Roman" w:hAnsi="Times New Roman" w:cs="Times New Roman"/>
          <w:sz w:val="24"/>
          <w:szCs w:val="24"/>
          <w:lang w:eastAsia="pl-PL"/>
        </w:rPr>
        <w:lastRenderedPageBreak/>
        <w:t xml:space="preserve">na skutek zmiany przepisów prawnych lub stosowanych norm, przy jednoczesnym dopuszczeniu z tego powodu zmian w wysokości wynagrodzenia należnego Wykonawcy. </w:t>
      </w:r>
    </w:p>
    <w:p w:rsidR="00620D8D" w:rsidRPr="00620D8D" w:rsidRDefault="00620D8D" w:rsidP="00620D8D">
      <w:pPr>
        <w:widowControl w:val="0"/>
        <w:numPr>
          <w:ilvl w:val="0"/>
          <w:numId w:val="76"/>
        </w:numPr>
        <w:tabs>
          <w:tab w:val="num" w:pos="144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620D8D">
        <w:rPr>
          <w:rFonts w:ascii="Times New Roman" w:eastAsia="Times New Roman" w:hAnsi="Times New Roman" w:cs="Times New Roman"/>
          <w:sz w:val="24"/>
          <w:szCs w:val="24"/>
          <w:lang w:eastAsia="pl-PL"/>
        </w:rPr>
        <w:t>Wszelkie spory związane z zawarciem lub rozwiązaniem Umowy Strony poddają pod rozstrzygnięcie Sądu powszechnego właściwego miejscowo dla siedziby Zamawiającego.</w:t>
      </w:r>
    </w:p>
    <w:p w:rsidR="00620D8D" w:rsidRPr="00620D8D" w:rsidRDefault="00620D8D" w:rsidP="00620D8D">
      <w:pPr>
        <w:widowControl w:val="0"/>
        <w:tabs>
          <w:tab w:val="left" w:pos="2700"/>
        </w:tabs>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620D8D" w:rsidRPr="00620D8D" w:rsidRDefault="00620D8D" w:rsidP="00620D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pl-PL"/>
        </w:rPr>
      </w:pPr>
      <w:r w:rsidRPr="00620D8D">
        <w:rPr>
          <w:rFonts w:ascii="Times New Roman" w:eastAsia="Times New Roman" w:hAnsi="Times New Roman" w:cs="Times New Roman"/>
          <w:b/>
          <w:sz w:val="24"/>
          <w:szCs w:val="24"/>
          <w:lang w:eastAsia="pl-PL"/>
        </w:rPr>
        <w:t>§13</w:t>
      </w:r>
    </w:p>
    <w:p w:rsidR="00620D8D" w:rsidRPr="00620D8D" w:rsidRDefault="00620D8D" w:rsidP="00620D8D">
      <w:pPr>
        <w:spacing w:after="0" w:line="360" w:lineRule="auto"/>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Zgodnie z art. 13 ust. 1 i ust. 2 Rozporządzenia Parlamentu Europejskiego i Rady (UE) 2016/679 z dnia 27 kwietnia 2016 r. (ogólnego Rozporządzenia o ochronie danych osobowych) Zamawiający informuje, że:</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Administratorem danych osobowych osób reprezentujących Wykonawcę oraz osoby wskazane </w:t>
      </w:r>
      <w:proofErr w:type="gramStart"/>
      <w:r w:rsidRPr="00620D8D">
        <w:rPr>
          <w:rFonts w:ascii="Times New Roman" w:eastAsia="Times New Roman" w:hAnsi="Times New Roman" w:cs="Times New Roman"/>
          <w:color w:val="000000"/>
          <w:lang w:eastAsia="pl-PL"/>
        </w:rPr>
        <w:t>w §12  ust</w:t>
      </w:r>
      <w:proofErr w:type="gramEnd"/>
      <w:r w:rsidRPr="00620D8D">
        <w:rPr>
          <w:rFonts w:ascii="Times New Roman" w:eastAsia="Times New Roman" w:hAnsi="Times New Roman" w:cs="Times New Roman"/>
          <w:color w:val="000000"/>
          <w:lang w:eastAsia="pl-PL"/>
        </w:rPr>
        <w:t>. 2 Umowy jest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roofErr w:type="gramStart"/>
      <w:r w:rsidRPr="00620D8D">
        <w:rPr>
          <w:rFonts w:ascii="Times New Roman" w:eastAsia="Times New Roman" w:hAnsi="Times New Roman" w:cs="Times New Roman"/>
          <w:color w:val="000000"/>
          <w:lang w:eastAsia="pl-PL"/>
        </w:rPr>
        <w:t>z</w:t>
      </w:r>
      <w:proofErr w:type="gramEnd"/>
      <w:r w:rsidRPr="00620D8D">
        <w:rPr>
          <w:rFonts w:ascii="Times New Roman" w:eastAsia="Times New Roman" w:hAnsi="Times New Roman" w:cs="Times New Roman"/>
          <w:color w:val="000000"/>
          <w:lang w:eastAsia="pl-PL"/>
        </w:rPr>
        <w:t xml:space="preserve"> siedzibą przy ul. Morskiej </w:t>
      </w:r>
      <w:smartTag w:uri="urn:schemas-microsoft-com:office:smarttags" w:element="metricconverter">
        <w:smartTagPr>
          <w:attr w:name="ProductID" w:val="350 a"/>
        </w:smartTagPr>
        <w:r w:rsidRPr="00620D8D">
          <w:rPr>
            <w:rFonts w:ascii="Times New Roman" w:eastAsia="Times New Roman" w:hAnsi="Times New Roman" w:cs="Times New Roman"/>
            <w:color w:val="000000"/>
            <w:lang w:eastAsia="pl-PL"/>
          </w:rPr>
          <w:t>350 A</w:t>
        </w:r>
      </w:smartTag>
      <w:r w:rsidRPr="00620D8D">
        <w:rPr>
          <w:rFonts w:ascii="Times New Roman" w:eastAsia="Times New Roman" w:hAnsi="Times New Roman" w:cs="Times New Roman"/>
          <w:color w:val="000000"/>
          <w:lang w:eastAsia="pl-PL"/>
        </w:rPr>
        <w:t>, 81-002 Gdynia;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kontaktowe Inspektora ochrony danych wyznaczonego przez Administratora w PKP Szybka Kolej Miejska w Trójmieście Sp. z o.</w:t>
      </w:r>
      <w:proofErr w:type="gramStart"/>
      <w:r w:rsidRPr="00620D8D">
        <w:rPr>
          <w:rFonts w:ascii="Times New Roman" w:eastAsia="Times New Roman" w:hAnsi="Times New Roman" w:cs="Times New Roman"/>
          <w:color w:val="000000"/>
          <w:lang w:eastAsia="pl-PL"/>
        </w:rPr>
        <w:t>o</w:t>
      </w:r>
      <w:proofErr w:type="gramEnd"/>
      <w:r w:rsidRPr="00620D8D">
        <w:rPr>
          <w:rFonts w:ascii="Times New Roman" w:eastAsia="Times New Roman" w:hAnsi="Times New Roman" w:cs="Times New Roman"/>
          <w:color w:val="000000"/>
          <w:lang w:eastAsia="pl-PL"/>
        </w:rPr>
        <w:t xml:space="preserve">.: </w:t>
      </w:r>
    </w:p>
    <w:p w:rsidR="00620D8D" w:rsidRPr="00620D8D" w:rsidRDefault="00620D8D" w:rsidP="00620D8D">
      <w:pPr>
        <w:spacing w:before="100" w:beforeAutospacing="1" w:after="100" w:afterAutospacing="1" w:line="360" w:lineRule="auto"/>
        <w:ind w:left="720"/>
        <w:contextualSpacing/>
        <w:jc w:val="both"/>
        <w:rPr>
          <w:rFonts w:ascii="Times New Roman" w:eastAsia="Times New Roman" w:hAnsi="Times New Roman" w:cs="Times New Roman"/>
          <w:color w:val="000000"/>
          <w:lang w:eastAsia="pl-PL"/>
        </w:rPr>
      </w:pPr>
      <w:hyperlink r:id="rId13" w:history="1">
        <w:r w:rsidRPr="00620D8D">
          <w:rPr>
            <w:rFonts w:ascii="Times New Roman" w:eastAsia="Times New Roman" w:hAnsi="Times New Roman" w:cs="Times New Roman"/>
            <w:color w:val="0563C1"/>
            <w:u w:val="single"/>
            <w:lang w:eastAsia="pl-PL"/>
          </w:rPr>
          <w:t>daneosobowe@skm.pkp.pl</w:t>
        </w:r>
      </w:hyperlink>
      <w:r w:rsidRPr="00620D8D">
        <w:rPr>
          <w:rFonts w:ascii="Times New Roman" w:eastAsia="Times New Roman" w:hAnsi="Times New Roman" w:cs="Times New Roman"/>
          <w:color w:val="000000"/>
          <w:lang w:eastAsia="pl-PL"/>
        </w:rPr>
        <w:t>, tel. 58 721 29 69;</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Osoby wskazane w ust. 1 </w:t>
      </w:r>
      <w:proofErr w:type="gramStart"/>
      <w:r w:rsidRPr="00620D8D">
        <w:rPr>
          <w:rFonts w:ascii="Times New Roman" w:eastAsia="Times New Roman" w:hAnsi="Times New Roman" w:cs="Times New Roman"/>
          <w:color w:val="000000"/>
          <w:lang w:eastAsia="pl-PL"/>
        </w:rPr>
        <w:t>mają  prawo</w:t>
      </w:r>
      <w:proofErr w:type="gramEnd"/>
      <w:r w:rsidRPr="00620D8D">
        <w:rPr>
          <w:rFonts w:ascii="Times New Roman" w:eastAsia="Times New Roman" w:hAnsi="Times New Roman" w:cs="Times New Roman"/>
          <w:color w:val="000000"/>
          <w:lang w:eastAsia="pl-PL"/>
        </w:rPr>
        <w:t xml:space="preserve"> wniesienia skargi do organu nadzorczego, Prezesa Urzędu Ochrony Danych Osobowych, gdy uznają że przetwarzanie danych osobowych narusza przepisy w/w Rozporządzenia.</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Dane osobowe wskazane w ust. 1 nie będą przetwarzane w sposób zautomatyzowany, w tym nie będą podlegały profilowaniu w rozumieniu RODO.</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 xml:space="preserve">Podanie przez Wykonawcę danych osobowych wskazanych w ust.1 jest warunkiem umownym zawarcia umowy. </w:t>
      </w:r>
    </w:p>
    <w:p w:rsidR="00620D8D" w:rsidRPr="00620D8D" w:rsidRDefault="00620D8D" w:rsidP="00620D8D">
      <w:pPr>
        <w:numPr>
          <w:ilvl w:val="0"/>
          <w:numId w:val="81"/>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620D8D">
        <w:rPr>
          <w:rFonts w:ascii="Times New Roman" w:eastAsia="Times New Roman" w:hAnsi="Times New Roman" w:cs="Times New Roman"/>
          <w:color w:val="000000"/>
          <w:lang w:eastAsia="pl-PL"/>
        </w:rPr>
        <w:t>Wykonawca ma obowiązek poinformowania osób wskazanych w ust. 1 o treści niniejszego paragrafu.</w:t>
      </w: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p>
    <w:p w:rsidR="00620D8D" w:rsidRPr="00620D8D" w:rsidRDefault="00620D8D" w:rsidP="00620D8D">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pl-PL"/>
        </w:rPr>
      </w:pPr>
      <w:r w:rsidRPr="00620D8D">
        <w:rPr>
          <w:rFonts w:ascii="Times New Roman" w:eastAsia="Times New Roman" w:hAnsi="Times New Roman" w:cs="Times New Roman"/>
          <w:b/>
          <w:bCs/>
          <w:sz w:val="24"/>
          <w:szCs w:val="24"/>
          <w:lang w:eastAsia="pl-PL"/>
        </w:rPr>
        <w:t>WYKONAWCA</w:t>
      </w:r>
      <w:proofErr w:type="gramStart"/>
      <w:r w:rsidRPr="00620D8D">
        <w:rPr>
          <w:rFonts w:ascii="Times New Roman" w:eastAsia="Times New Roman" w:hAnsi="Times New Roman" w:cs="Times New Roman"/>
          <w:b/>
          <w:bCs/>
          <w:sz w:val="24"/>
          <w:szCs w:val="24"/>
          <w:lang w:eastAsia="pl-PL"/>
        </w:rPr>
        <w:t>:</w:t>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r>
      <w:r w:rsidRPr="00620D8D">
        <w:rPr>
          <w:rFonts w:ascii="Times New Roman" w:eastAsia="Times New Roman" w:hAnsi="Times New Roman" w:cs="Times New Roman"/>
          <w:b/>
          <w:bCs/>
          <w:sz w:val="24"/>
          <w:szCs w:val="24"/>
          <w:lang w:eastAsia="pl-PL"/>
        </w:rPr>
        <w:tab/>
        <w:t>ZAMAWIAJĄCY</w:t>
      </w:r>
      <w:proofErr w:type="gramEnd"/>
      <w:r w:rsidRPr="00620D8D">
        <w:rPr>
          <w:rFonts w:ascii="Times New Roman" w:eastAsia="Times New Roman" w:hAnsi="Times New Roman" w:cs="Times New Roman"/>
          <w:b/>
          <w:bCs/>
          <w:sz w:val="24"/>
          <w:szCs w:val="24"/>
          <w:lang w:eastAsia="pl-PL"/>
        </w:rPr>
        <w:t>:</w:t>
      </w:r>
    </w:p>
    <w:p w:rsidR="00620D8D" w:rsidRPr="00620D8D" w:rsidRDefault="00620D8D" w:rsidP="00620D8D">
      <w:pPr>
        <w:widowControl w:val="0"/>
        <w:autoSpaceDE w:val="0"/>
        <w:autoSpaceDN w:val="0"/>
        <w:adjustRightInd w:val="0"/>
        <w:spacing w:after="0" w:line="240" w:lineRule="auto"/>
        <w:jc w:val="both"/>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ind w:left="3540"/>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 xml:space="preserve">Załącznik nr 1 do umowy nr SKM –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val="x-none" w:eastAsia="x-none"/>
        </w:rPr>
        <w:t>OPIS PRZEDMIOTU ZAMÓWIENIA</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Przedmiotem zamówienia jest wykonanie przeglądów trzeciego poziomu utrzymania, według definicji zawartej w Rozporządzeniu Ministra Infrastruktury z dnia 12 października 2005 roku w sprawie ogólnych warunków technicznych eksploatacji pojazdów kolejowych (tekst jedn. Dz. U. </w:t>
      </w:r>
      <w:proofErr w:type="gramStart"/>
      <w:r w:rsidRPr="00620D8D">
        <w:rPr>
          <w:rFonts w:ascii="Times New Roman" w:eastAsia="Calibri" w:hAnsi="Times New Roman" w:cs="Times New Roman"/>
          <w:sz w:val="24"/>
          <w:szCs w:val="24"/>
        </w:rPr>
        <w:t>z</w:t>
      </w:r>
      <w:proofErr w:type="gramEnd"/>
      <w:r w:rsidRPr="00620D8D">
        <w:rPr>
          <w:rFonts w:ascii="Times New Roman" w:eastAsia="Calibri" w:hAnsi="Times New Roman" w:cs="Times New Roman"/>
          <w:sz w:val="24"/>
          <w:szCs w:val="24"/>
        </w:rPr>
        <w:t xml:space="preserve"> 2016 roku z poz. 226 z </w:t>
      </w:r>
      <w:proofErr w:type="spellStart"/>
      <w:r w:rsidRPr="00620D8D">
        <w:rPr>
          <w:rFonts w:ascii="Times New Roman" w:eastAsia="Calibri" w:hAnsi="Times New Roman" w:cs="Times New Roman"/>
          <w:sz w:val="24"/>
          <w:szCs w:val="24"/>
        </w:rPr>
        <w:t>późn</w:t>
      </w:r>
      <w:proofErr w:type="spellEnd"/>
      <w:r w:rsidRPr="00620D8D">
        <w:rPr>
          <w:rFonts w:ascii="Times New Roman" w:eastAsia="Calibri" w:hAnsi="Times New Roman" w:cs="Times New Roman"/>
          <w:sz w:val="24"/>
          <w:szCs w:val="24"/>
        </w:rPr>
        <w:t>. Zm.) opisanych w Dokumentacji Systemu Utrzymania nr DSU 218Mc 0130-1 jako przegląd P3.2, spalinowych zespołów trakcyjnych typu 218Mc, serii SA133 o numerach 029, 030 i 031 zwanych dalej pojazdami.</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każdego przeglądu należy wykonać wszystkie czynności przewidziane w Dokumentacji Systemu Utrzymania nr DSU 218MC 0130-1 dla poziomu utrzymania P3.2 z uwzględnieniem karty smarowania. Wymienne części i podzespoły muszą być fabrycznie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Wszystkie części i podzespoły, które dokumentacja DSU 218Mc 0130-1 lub DTR pojazdu i podzespołów przewiduje do wymiany, muszą być bezwzględnie wymienione i podlegają gwarancji zgodnie z zapisami umowy. Zamienniki podzespołów i części muszą być uzgodnione z Zamawiającym w formie pisemnej z opisem technicznym i uzasadnieniem poprawnej eksploatacji pojazdu.</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Wszystkie części i podzespoły, dla których zapisy dokumentacji DSU i DTR przewidują wymianę, regenerację lub naprawę, muszą być poddane jednemu z tych procesów – po uzgodnieniu z Zamawiającym. W przypadku regeneracji lub naprawy obowiązuje taka sama gwarancja jak na podzespoły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Jeżeli do prawidłowego wykonania przeglądu któregokolwiek z pojazdów konieczna będzie wymiana zestawów kołowych lub tarcz hamulcowych, wykonanie tych czynności będzie przedmiotem odrębnego postępowania.</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Wymienione czynności powinny zostać wykonane zgodnie z DSU 218Mc 0130-1, Warunkami Technicznymi Wykonania i Odbioru pojazdów 218Mc, Dokumentacją </w:t>
      </w:r>
      <w:proofErr w:type="spellStart"/>
      <w:r w:rsidRPr="00620D8D">
        <w:rPr>
          <w:rFonts w:ascii="Times New Roman" w:eastAsia="Calibri" w:hAnsi="Times New Roman" w:cs="Times New Roman"/>
          <w:sz w:val="24"/>
          <w:szCs w:val="24"/>
        </w:rPr>
        <w:t>Techniczno</w:t>
      </w:r>
      <w:proofErr w:type="spellEnd"/>
      <w:r w:rsidRPr="00620D8D">
        <w:rPr>
          <w:rFonts w:ascii="Times New Roman" w:eastAsia="Calibri" w:hAnsi="Times New Roman" w:cs="Times New Roman"/>
          <w:sz w:val="24"/>
          <w:szCs w:val="24"/>
        </w:rPr>
        <w:t xml:space="preserve">–Ruchową pojazdu i jego podzespołów oraz normami, kartami UIC i przepisami wymienionymi w DSU 218Mc 0130-1. </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W ramach obsługi dodatkowo należy wykonać:</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wymianę uszkodzonych lub brakujących elementów tapicerki i galanterii wyposażenia wnętrza (na identyczne lub uzgodnione z Zamawiającym);</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r w:rsidRPr="00620D8D">
        <w:rPr>
          <w:rFonts w:ascii="Times New Roman" w:eastAsia="Calibri" w:hAnsi="Times New Roman" w:cs="Times New Roman"/>
          <w:sz w:val="24"/>
          <w:szCs w:val="24"/>
        </w:rPr>
        <w:t xml:space="preserve">- naprawę główną zespołu napędowego </w:t>
      </w:r>
      <w:proofErr w:type="spellStart"/>
      <w:r w:rsidRPr="00620D8D">
        <w:rPr>
          <w:rFonts w:ascii="Times New Roman" w:eastAsia="Calibri" w:hAnsi="Times New Roman" w:cs="Times New Roman"/>
          <w:sz w:val="24"/>
          <w:szCs w:val="24"/>
        </w:rPr>
        <w:t>Powerpack</w:t>
      </w:r>
      <w:proofErr w:type="spellEnd"/>
      <w:r w:rsidRPr="00620D8D">
        <w:rPr>
          <w:rFonts w:ascii="Times New Roman" w:eastAsia="Calibri" w:hAnsi="Times New Roman" w:cs="Times New Roman"/>
          <w:sz w:val="24"/>
          <w:szCs w:val="24"/>
        </w:rPr>
        <w:t>, przewidzianą dokumentacją techniczno-ruchową producenta zespołu dla etapu konserwacji PI5, wymiana kompletów głowic silników na nowe.</w:t>
      </w: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p>
    <w:p w:rsidR="00620D8D" w:rsidRPr="00620D8D" w:rsidRDefault="00620D8D" w:rsidP="00620D8D">
      <w:pPr>
        <w:tabs>
          <w:tab w:val="right" w:pos="9356"/>
        </w:tabs>
        <w:spacing w:after="0" w:line="240" w:lineRule="auto"/>
        <w:ind w:left="426"/>
        <w:contextualSpacing/>
        <w:jc w:val="both"/>
        <w:rPr>
          <w:rFonts w:ascii="Times New Roman" w:eastAsia="Calibri" w:hAnsi="Times New Roman" w:cs="Times New Roman"/>
          <w:sz w:val="24"/>
          <w:szCs w:val="24"/>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val="x-none" w:eastAsia="x-none"/>
        </w:rPr>
        <w:t xml:space="preserve">Załącznik nr 2 do umowy nr SKM </w:t>
      </w:r>
      <w:r w:rsidRPr="00620D8D">
        <w:rPr>
          <w:rFonts w:ascii="Times New Roman" w:eastAsia="Times New Roman" w:hAnsi="Times New Roman" w:cs="Times New Roman"/>
          <w:b/>
          <w:sz w:val="24"/>
          <w:szCs w:val="24"/>
          <w:lang w:eastAsia="x-none"/>
        </w:rPr>
        <w:t>………….</w:t>
      </w:r>
    </w:p>
    <w:p w:rsidR="00620D8D" w:rsidRPr="00620D8D" w:rsidRDefault="00620D8D" w:rsidP="00620D8D">
      <w:pPr>
        <w:widowControl w:val="0"/>
        <w:autoSpaceDE w:val="0"/>
        <w:autoSpaceDN w:val="0"/>
        <w:adjustRightInd w:val="0"/>
        <w:spacing w:after="0" w:line="276" w:lineRule="auto"/>
        <w:jc w:val="right"/>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r w:rsidRPr="00620D8D">
        <w:rPr>
          <w:rFonts w:ascii="Times New Roman" w:eastAsia="Times New Roman" w:hAnsi="Times New Roman" w:cs="Times New Roman"/>
          <w:b/>
          <w:sz w:val="24"/>
          <w:szCs w:val="24"/>
          <w:lang w:eastAsia="x-none"/>
        </w:rPr>
        <w:t>Wstępny orientacyjny harmonogram</w:t>
      </w:r>
      <w:r w:rsidRPr="00620D8D">
        <w:rPr>
          <w:rFonts w:ascii="Times New Roman" w:eastAsia="Times New Roman" w:hAnsi="Times New Roman" w:cs="Times New Roman"/>
          <w:b/>
          <w:sz w:val="24"/>
          <w:szCs w:val="24"/>
          <w:lang w:val="x-none" w:eastAsia="x-none"/>
        </w:rPr>
        <w:t xml:space="preserve"> dostarczenia </w:t>
      </w:r>
      <w:proofErr w:type="spellStart"/>
      <w:r w:rsidRPr="00620D8D">
        <w:rPr>
          <w:rFonts w:ascii="Times New Roman" w:eastAsia="Times New Roman" w:hAnsi="Times New Roman" w:cs="Times New Roman"/>
          <w:b/>
          <w:sz w:val="24"/>
          <w:szCs w:val="24"/>
          <w:lang w:val="x-none" w:eastAsia="x-none"/>
        </w:rPr>
        <w:t>szt</w:t>
      </w:r>
      <w:proofErr w:type="spellEnd"/>
      <w:r w:rsidRPr="00620D8D">
        <w:rPr>
          <w:rFonts w:ascii="Times New Roman" w:eastAsia="Times New Roman" w:hAnsi="Times New Roman" w:cs="Times New Roman"/>
          <w:b/>
          <w:sz w:val="24"/>
          <w:szCs w:val="24"/>
          <w:lang w:val="x-none" w:eastAsia="x-none"/>
        </w:rPr>
        <w:t xml:space="preserve"> do Wykonawcy:</w:t>
      </w:r>
    </w:p>
    <w:p w:rsidR="00620D8D" w:rsidRPr="00620D8D" w:rsidRDefault="00620D8D" w:rsidP="00620D8D">
      <w:pPr>
        <w:widowControl w:val="0"/>
        <w:autoSpaceDE w:val="0"/>
        <w:autoSpaceDN w:val="0"/>
        <w:adjustRightInd w:val="0"/>
        <w:spacing w:after="0" w:line="276" w:lineRule="auto"/>
        <w:jc w:val="center"/>
        <w:rPr>
          <w:rFonts w:ascii="Times New Roman" w:eastAsia="Times New Roman" w:hAnsi="Times New Roman" w:cs="Times New Roman"/>
          <w:b/>
          <w:sz w:val="24"/>
          <w:szCs w:val="24"/>
          <w:lang w:val="x-none" w:eastAsia="x-none"/>
        </w:rPr>
      </w:pPr>
    </w:p>
    <w:p w:rsidR="00620D8D" w:rsidRPr="00620D8D" w:rsidRDefault="00620D8D" w:rsidP="00620D8D">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x-none"/>
        </w:rPr>
      </w:pPr>
      <w:r w:rsidRPr="00620D8D">
        <w:rPr>
          <w:rFonts w:ascii="Times New Roman" w:eastAsia="Times New Roman" w:hAnsi="Times New Roman" w:cs="Times New Roman"/>
          <w:b/>
          <w:sz w:val="24"/>
          <w:szCs w:val="24"/>
          <w:lang w:eastAsia="x-none"/>
        </w:rPr>
        <w:t xml:space="preserve">Poniższy harmonogram przedstawia orientacyjne terminy przekazania SZT. Wskazane terminy przekazania </w:t>
      </w:r>
      <w:proofErr w:type="spellStart"/>
      <w:r w:rsidRPr="00620D8D">
        <w:rPr>
          <w:rFonts w:ascii="Times New Roman" w:eastAsia="Times New Roman" w:hAnsi="Times New Roman" w:cs="Times New Roman"/>
          <w:b/>
          <w:sz w:val="24"/>
          <w:szCs w:val="24"/>
          <w:lang w:eastAsia="x-none"/>
        </w:rPr>
        <w:t>szt</w:t>
      </w:r>
      <w:proofErr w:type="spellEnd"/>
      <w:r w:rsidRPr="00620D8D">
        <w:rPr>
          <w:rFonts w:ascii="Times New Roman" w:eastAsia="Times New Roman" w:hAnsi="Times New Roman" w:cs="Times New Roman"/>
          <w:b/>
          <w:sz w:val="24"/>
          <w:szCs w:val="24"/>
          <w:lang w:eastAsia="x-none"/>
        </w:rPr>
        <w:t xml:space="preserve"> mogą ulec zmianie w zależności od rzeczywistych potrzeb eksploatacyjnych Zamawiającego, poprzez ich odsunięcie w czasie nie więcej jednak niż </w:t>
      </w:r>
      <w:proofErr w:type="gramStart"/>
      <w:r w:rsidRPr="00620D8D">
        <w:rPr>
          <w:rFonts w:ascii="Times New Roman" w:eastAsia="Times New Roman" w:hAnsi="Times New Roman" w:cs="Times New Roman"/>
          <w:b/>
          <w:sz w:val="24"/>
          <w:szCs w:val="24"/>
          <w:lang w:eastAsia="x-none"/>
        </w:rPr>
        <w:t>o  50  dni</w:t>
      </w:r>
      <w:proofErr w:type="gramEnd"/>
      <w:r w:rsidRPr="00620D8D">
        <w:rPr>
          <w:rFonts w:ascii="Times New Roman" w:eastAsia="Times New Roman" w:hAnsi="Times New Roman" w:cs="Times New Roman"/>
          <w:b/>
          <w:sz w:val="24"/>
          <w:szCs w:val="24"/>
          <w:lang w:eastAsia="x-none"/>
        </w:rPr>
        <w:t xml:space="preserve"> roboczych.</w:t>
      </w: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i/>
          <w:sz w:val="24"/>
          <w:szCs w:val="24"/>
          <w:lang w:val="x-none" w:eastAsia="x-none"/>
        </w:rPr>
      </w:pPr>
    </w:p>
    <w:p w:rsidR="00620D8D" w:rsidRPr="00620D8D" w:rsidRDefault="00620D8D" w:rsidP="00620D8D">
      <w:pPr>
        <w:widowControl w:val="0"/>
        <w:autoSpaceDE w:val="0"/>
        <w:autoSpaceDN w:val="0"/>
        <w:adjustRightInd w:val="0"/>
        <w:spacing w:after="0" w:line="276" w:lineRule="auto"/>
        <w:ind w:left="720"/>
        <w:jc w:val="both"/>
        <w:rPr>
          <w:rFonts w:ascii="Times New Roman" w:eastAsia="Times New Roman" w:hAnsi="Times New Roman" w:cs="Times New Roman"/>
          <w:b/>
          <w:sz w:val="24"/>
          <w:szCs w:val="24"/>
          <w:lang w:val="x-none" w:eastAsia="x-none"/>
        </w:rPr>
      </w:pPr>
    </w:p>
    <w:tbl>
      <w:tblPr>
        <w:tblStyle w:val="Tabela-Siatka1"/>
        <w:tblW w:w="0" w:type="auto"/>
        <w:jc w:val="center"/>
        <w:tblLook w:val="04A0" w:firstRow="1" w:lastRow="0" w:firstColumn="1" w:lastColumn="0" w:noHBand="0" w:noVBand="1"/>
      </w:tblPr>
      <w:tblGrid>
        <w:gridCol w:w="1721"/>
        <w:gridCol w:w="1569"/>
        <w:gridCol w:w="1495"/>
      </w:tblGrid>
      <w:tr w:rsidR="00620D8D" w:rsidRPr="00620D8D" w:rsidTr="00494115">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SZT</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Przekazanie</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Zwrot</w:t>
            </w:r>
          </w:p>
        </w:tc>
      </w:tr>
      <w:tr w:rsidR="00620D8D" w:rsidRPr="00620D8D" w:rsidTr="00494115">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SA133-030</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16.12.2019</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14.02.2020</w:t>
            </w:r>
          </w:p>
        </w:tc>
      </w:tr>
      <w:tr w:rsidR="00620D8D" w:rsidRPr="00620D8D" w:rsidTr="00494115">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SA133-029</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31.01.2020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27.03.2020</w:t>
            </w:r>
          </w:p>
        </w:tc>
      </w:tr>
      <w:tr w:rsidR="00620D8D" w:rsidRPr="00620D8D" w:rsidTr="00494115">
        <w:trPr>
          <w:trHeight w:val="393"/>
          <w:jc w:val="center"/>
        </w:trPr>
        <w:tc>
          <w:tcPr>
            <w:tcW w:w="1721"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SA133-031</w:t>
            </w:r>
          </w:p>
        </w:tc>
        <w:tc>
          <w:tcPr>
            <w:tcW w:w="1569"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17.02.2020</w:t>
            </w:r>
          </w:p>
        </w:tc>
        <w:tc>
          <w:tcPr>
            <w:tcW w:w="1495" w:type="dxa"/>
          </w:tcPr>
          <w:p w:rsidR="00620D8D" w:rsidRPr="00620D8D" w:rsidRDefault="00620D8D" w:rsidP="00620D8D">
            <w:pPr>
              <w:tabs>
                <w:tab w:val="right" w:pos="9356"/>
              </w:tabs>
              <w:contextualSpacing/>
              <w:jc w:val="center"/>
              <w:rPr>
                <w:rFonts w:ascii="Times New Roman" w:eastAsia="Calibri" w:hAnsi="Times New Roman" w:cs="Times New Roman"/>
                <w:sz w:val="24"/>
                <w:szCs w:val="24"/>
              </w:rPr>
            </w:pPr>
            <w:r w:rsidRPr="00620D8D">
              <w:rPr>
                <w:rFonts w:ascii="Times New Roman" w:eastAsia="Calibri" w:hAnsi="Times New Roman" w:cs="Times New Roman"/>
                <w:sz w:val="24"/>
                <w:szCs w:val="24"/>
              </w:rPr>
              <w:t>14.04.2020</w:t>
            </w:r>
          </w:p>
        </w:tc>
      </w:tr>
    </w:tbl>
    <w:p w:rsidR="00620D8D" w:rsidRPr="00620D8D" w:rsidRDefault="00620D8D" w:rsidP="00620D8D">
      <w:pPr>
        <w:keepNext/>
        <w:keepLines/>
        <w:spacing w:after="0" w:line="360" w:lineRule="auto"/>
        <w:jc w:val="center"/>
        <w:outlineLvl w:val="1"/>
        <w:rPr>
          <w:rFonts w:ascii="Times New Roman" w:eastAsia="Calibri" w:hAnsi="Times New Roman" w:cs="Times New Roman"/>
          <w:sz w:val="24"/>
          <w:szCs w:val="24"/>
        </w:rPr>
      </w:pPr>
    </w:p>
    <w:p w:rsidR="0092189D" w:rsidRDefault="0092189D"/>
    <w:sectPr w:rsidR="00921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6"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6"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7"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2"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8"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2"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4"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6"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5A374B9A"/>
    <w:multiLevelType w:val="hybridMultilevel"/>
    <w:tmpl w:val="DCAC58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5FCD16C3"/>
    <w:multiLevelType w:val="hybridMultilevel"/>
    <w:tmpl w:val="F634E5A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6"/>
    </w:lvlOverride>
  </w:num>
  <w:num w:numId="27">
    <w:abstractNumId w:val="5"/>
    <w:lvlOverride w:ilvl="0">
      <w:startOverride w:val="10"/>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num>
  <w:num w:numId="33">
    <w:abstractNumId w:val="24"/>
    <w:lvlOverride w:ilvl="0">
      <w:startOverride w:val="4"/>
    </w:lvlOverride>
  </w:num>
  <w:num w:numId="34">
    <w:abstractNumId w:val="68"/>
    <w:lvlOverride w:ilvl="0">
      <w:startOverride w:val="1"/>
    </w:lvlOverride>
  </w:num>
  <w:num w:numId="35">
    <w:abstractNumId w:val="16"/>
    <w:lvlOverride w:ilvl="0">
      <w:startOverride w:val="9"/>
    </w:lvlOverride>
  </w:num>
  <w:num w:numId="36">
    <w:abstractNumId w:val="16"/>
    <w:lvlOverride w:ilvl="0">
      <w:lvl w:ilvl="0">
        <w:start w:val="9"/>
        <w:numFmt w:val="decimal"/>
        <w:lvlText w:val="%1."/>
        <w:legacy w:legacy="1" w:legacySpace="0" w:legacyIndent="331"/>
        <w:lvlJc w:val="left"/>
        <w:pPr>
          <w:ind w:left="0" w:firstLine="0"/>
        </w:pPr>
        <w:rPr>
          <w:rFonts w:ascii="Arial" w:hAnsi="Arial" w:cs="Arial" w:hint="default"/>
        </w:rPr>
      </w:lvl>
    </w:lvlOverride>
  </w:num>
  <w:num w:numId="37">
    <w:abstractNumId w:val="38"/>
    <w:lvlOverride w:ilvl="0">
      <w:startOverride w:val="12"/>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4"/>
    <w:lvlOverride w:ilvl="0">
      <w:startOverride w:val="1"/>
    </w:lvlOverride>
  </w:num>
  <w:num w:numId="40">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9"/>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0"/>
  </w:num>
  <w:num w:numId="56">
    <w:abstractNumId w:val="0"/>
  </w:num>
  <w:num w:numId="57">
    <w:abstractNumId w:val="1"/>
  </w:num>
  <w:num w:numId="58">
    <w:abstractNumId w:val="2"/>
  </w:num>
  <w:num w:numId="59">
    <w:abstractNumId w:val="3"/>
  </w:num>
  <w:num w:numId="60">
    <w:abstractNumId w:val="54"/>
  </w:num>
  <w:num w:numId="61">
    <w:abstractNumId w:val="61"/>
  </w:num>
  <w:num w:numId="62">
    <w:abstractNumId w:val="20"/>
  </w:num>
  <w:num w:numId="63">
    <w:abstractNumId w:val="32"/>
  </w:num>
  <w:num w:numId="64">
    <w:abstractNumId w:val="10"/>
  </w:num>
  <w:num w:numId="65">
    <w:abstractNumId w:val="13"/>
  </w:num>
  <w:num w:numId="66">
    <w:abstractNumId w:val="22"/>
  </w:num>
  <w:num w:numId="67">
    <w:abstractNumId w:val="42"/>
  </w:num>
  <w:num w:numId="68">
    <w:abstractNumId w:val="26"/>
  </w:num>
  <w:num w:numId="69">
    <w:abstractNumId w:val="47"/>
  </w:num>
  <w:num w:numId="70">
    <w:abstractNumId w:val="4"/>
  </w:num>
  <w:num w:numId="71">
    <w:abstractNumId w:val="71"/>
  </w:num>
  <w:num w:numId="72">
    <w:abstractNumId w:val="57"/>
  </w:num>
  <w:num w:numId="73">
    <w:abstractNumId w:val="72"/>
  </w:num>
  <w:num w:numId="74">
    <w:abstractNumId w:val="15"/>
  </w:num>
  <w:num w:numId="75">
    <w:abstractNumId w:val="34"/>
  </w:num>
  <w:num w:numId="76">
    <w:abstractNumId w:val="66"/>
  </w:num>
  <w:num w:numId="77">
    <w:abstractNumId w:val="77"/>
  </w:num>
  <w:num w:numId="78">
    <w:abstractNumId w:val="62"/>
  </w:num>
  <w:num w:numId="79">
    <w:abstractNumId w:val="35"/>
  </w:num>
  <w:num w:numId="80">
    <w:abstractNumId w:val="58"/>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634"/>
    <w:rsid w:val="00620D8D"/>
    <w:rsid w:val="0092189D"/>
    <w:rsid w:val="00964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F2B4EC-3030-4846-B7C6-1C5E2C7B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20D8D"/>
    <w:pPr>
      <w:keepNext/>
      <w:keepLines/>
      <w:spacing w:before="240" w:after="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unhideWhenUsed/>
    <w:qFormat/>
    <w:rsid w:val="00620D8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620D8D"/>
    <w:pPr>
      <w:keepNext/>
      <w:keepLines/>
      <w:spacing w:before="40" w:after="0" w:line="256" w:lineRule="auto"/>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620D8D"/>
    <w:pPr>
      <w:keepNext/>
      <w:keepLines/>
      <w:spacing w:before="40" w:after="0"/>
      <w:outlineLvl w:val="5"/>
    </w:pPr>
    <w:rPr>
      <w:rFonts w:ascii="Calibri Light" w:eastAsia="Times New Roman" w:hAnsi="Calibri Light" w:cs="Times New Roman"/>
      <w:color w:val="1F37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20D8D"/>
    <w:pPr>
      <w:keepNext/>
      <w:keepLines/>
      <w:spacing w:before="240" w:after="0" w:line="256" w:lineRule="auto"/>
      <w:outlineLvl w:val="0"/>
    </w:pPr>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
    <w:rsid w:val="00620D8D"/>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620D8D"/>
    <w:rPr>
      <w:rFonts w:ascii="Cambria" w:eastAsia="Times New Roman" w:hAnsi="Cambria" w:cs="Times New Roman"/>
      <w:color w:val="243F60"/>
      <w:sz w:val="24"/>
      <w:szCs w:val="24"/>
    </w:rPr>
  </w:style>
  <w:style w:type="paragraph" w:customStyle="1" w:styleId="Nagwek61">
    <w:name w:val="Nagłówek 61"/>
    <w:basedOn w:val="Normalny"/>
    <w:next w:val="Normalny"/>
    <w:uiPriority w:val="9"/>
    <w:semiHidden/>
    <w:unhideWhenUsed/>
    <w:qFormat/>
    <w:rsid w:val="00620D8D"/>
    <w:pPr>
      <w:keepNext/>
      <w:keepLines/>
      <w:spacing w:before="40" w:after="0" w:line="256" w:lineRule="auto"/>
      <w:outlineLvl w:val="5"/>
    </w:pPr>
    <w:rPr>
      <w:rFonts w:ascii="Calibri Light" w:eastAsia="Times New Roman" w:hAnsi="Calibri Light" w:cs="Times New Roman"/>
      <w:color w:val="1F3763"/>
    </w:rPr>
  </w:style>
  <w:style w:type="numbering" w:customStyle="1" w:styleId="Bezlisty1">
    <w:name w:val="Bez listy1"/>
    <w:next w:val="Bezlisty"/>
    <w:uiPriority w:val="99"/>
    <w:semiHidden/>
    <w:unhideWhenUsed/>
    <w:rsid w:val="00620D8D"/>
  </w:style>
  <w:style w:type="character" w:customStyle="1" w:styleId="Nagwek1Znak">
    <w:name w:val="Nagłówek 1 Znak"/>
    <w:basedOn w:val="Domylnaczcionkaakapitu"/>
    <w:link w:val="Nagwek1"/>
    <w:uiPriority w:val="9"/>
    <w:rsid w:val="00620D8D"/>
    <w:rPr>
      <w:rFonts w:ascii="Calibri Light" w:eastAsia="Times New Roman" w:hAnsi="Calibri Light" w:cs="Times New Roman"/>
      <w:color w:val="2F5496"/>
      <w:sz w:val="32"/>
      <w:szCs w:val="32"/>
    </w:rPr>
  </w:style>
  <w:style w:type="character" w:customStyle="1" w:styleId="Nagwek6Znak">
    <w:name w:val="Nagłówek 6 Znak"/>
    <w:basedOn w:val="Domylnaczcionkaakapitu"/>
    <w:link w:val="Nagwek6"/>
    <w:uiPriority w:val="9"/>
    <w:semiHidden/>
    <w:rsid w:val="00620D8D"/>
    <w:rPr>
      <w:rFonts w:ascii="Calibri Light" w:eastAsia="Times New Roman" w:hAnsi="Calibri Light" w:cs="Times New Roman"/>
      <w:color w:val="1F3763"/>
    </w:rPr>
  </w:style>
  <w:style w:type="character" w:customStyle="1" w:styleId="Hipercze1">
    <w:name w:val="Hiperłącze1"/>
    <w:basedOn w:val="Domylnaczcionkaakapitu"/>
    <w:uiPriority w:val="99"/>
    <w:unhideWhenUsed/>
    <w:rsid w:val="00620D8D"/>
    <w:rPr>
      <w:color w:val="0563C1"/>
      <w:u w:val="single"/>
    </w:rPr>
  </w:style>
  <w:style w:type="character" w:customStyle="1" w:styleId="UyteHipercze1">
    <w:name w:val="UżyteHiperłącze1"/>
    <w:basedOn w:val="Domylnaczcionkaakapitu"/>
    <w:uiPriority w:val="99"/>
    <w:semiHidden/>
    <w:unhideWhenUsed/>
    <w:rsid w:val="00620D8D"/>
    <w:rPr>
      <w:color w:val="954F72"/>
      <w:u w:val="single"/>
    </w:rPr>
  </w:style>
  <w:style w:type="paragraph" w:customStyle="1" w:styleId="msonormal0">
    <w:name w:val="msonormal"/>
    <w:basedOn w:val="Normalny"/>
    <w:uiPriority w:val="99"/>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620D8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620D8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20D8D"/>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620D8D"/>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20D8D"/>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620D8D"/>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semiHidden/>
    <w:rsid w:val="00620D8D"/>
    <w:rPr>
      <w:rFonts w:ascii="Arial" w:hAnsi="Arial" w:cs="Arial"/>
    </w:rPr>
  </w:style>
  <w:style w:type="paragraph" w:customStyle="1" w:styleId="Stopka1">
    <w:name w:val="Stopka1"/>
    <w:basedOn w:val="Normalny"/>
    <w:next w:val="Stopka"/>
    <w:link w:val="StopkaZnak"/>
    <w:uiPriority w:val="99"/>
    <w:semiHidden/>
    <w:unhideWhenUsed/>
    <w:rsid w:val="00620D8D"/>
    <w:pPr>
      <w:tabs>
        <w:tab w:val="center" w:pos="4680"/>
        <w:tab w:val="right" w:pos="9360"/>
      </w:tabs>
      <w:spacing w:after="0" w:line="240" w:lineRule="auto"/>
    </w:pPr>
    <w:rPr>
      <w:rFonts w:ascii="Arial" w:eastAsia="Times New Roman" w:hAnsi="Arial" w:cs="Times New Roman"/>
      <w:lang w:eastAsia="pl-PL"/>
    </w:rPr>
  </w:style>
  <w:style w:type="character" w:customStyle="1" w:styleId="StopkaZnak">
    <w:name w:val="Stopka Znak"/>
    <w:basedOn w:val="Domylnaczcionkaakapitu"/>
    <w:link w:val="Stopka1"/>
    <w:uiPriority w:val="99"/>
    <w:semiHidden/>
    <w:rsid w:val="00620D8D"/>
    <w:rPr>
      <w:rFonts w:ascii="Arial" w:eastAsia="Times New Roman" w:hAnsi="Arial" w:cs="Times New Roman"/>
      <w:lang w:eastAsia="pl-PL"/>
    </w:rPr>
  </w:style>
  <w:style w:type="paragraph" w:styleId="Tekstpodstawowy">
    <w:name w:val="Body Text"/>
    <w:basedOn w:val="Normalny"/>
    <w:link w:val="TekstpodstawowyZnak"/>
    <w:uiPriority w:val="99"/>
    <w:semiHidden/>
    <w:unhideWhenUsed/>
    <w:rsid w:val="00620D8D"/>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620D8D"/>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620D8D"/>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620D8D"/>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20D8D"/>
    <w:pPr>
      <w:spacing w:after="120" w:line="480" w:lineRule="auto"/>
    </w:pPr>
    <w:rPr>
      <w:rFonts w:ascii="Arial" w:hAnsi="Arial" w:cs="Arial"/>
    </w:rPr>
  </w:style>
  <w:style w:type="character" w:customStyle="1" w:styleId="Tekstpodstawowy2Znak">
    <w:name w:val="Tekst podstawowy 2 Znak"/>
    <w:basedOn w:val="Domylnaczcionkaakapitu"/>
    <w:link w:val="Tekstpodstawowy2"/>
    <w:uiPriority w:val="99"/>
    <w:semiHidden/>
    <w:rsid w:val="00620D8D"/>
    <w:rPr>
      <w:rFonts w:ascii="Arial" w:hAnsi="Arial" w:cs="Arial"/>
    </w:rPr>
  </w:style>
  <w:style w:type="paragraph" w:styleId="Tekstpodstawowy3">
    <w:name w:val="Body Text 3"/>
    <w:basedOn w:val="Normalny"/>
    <w:link w:val="Tekstpodstawowy3Znak"/>
    <w:uiPriority w:val="99"/>
    <w:semiHidden/>
    <w:unhideWhenUsed/>
    <w:rsid w:val="00620D8D"/>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uiPriority w:val="99"/>
    <w:semiHidden/>
    <w:rsid w:val="00620D8D"/>
    <w:rPr>
      <w:rFonts w:ascii="Arial" w:hAnsi="Arial" w:cs="Arial"/>
      <w:sz w:val="16"/>
      <w:szCs w:val="16"/>
    </w:rPr>
  </w:style>
  <w:style w:type="paragraph" w:styleId="Zwykytekst">
    <w:name w:val="Plain Text"/>
    <w:basedOn w:val="Normalny"/>
    <w:link w:val="ZwykytekstZnak"/>
    <w:uiPriority w:val="99"/>
    <w:semiHidden/>
    <w:unhideWhenUsed/>
    <w:rsid w:val="00620D8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620D8D"/>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620D8D"/>
    <w:rPr>
      <w:b/>
      <w:bCs/>
    </w:rPr>
  </w:style>
  <w:style w:type="character" w:customStyle="1" w:styleId="TematkomentarzaZnak">
    <w:name w:val="Temat komentarza Znak"/>
    <w:basedOn w:val="TekstkomentarzaZnak"/>
    <w:link w:val="Tematkomentarza"/>
    <w:uiPriority w:val="99"/>
    <w:semiHidden/>
    <w:rsid w:val="00620D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20D8D"/>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20D8D"/>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620D8D"/>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620D8D"/>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620D8D"/>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620D8D"/>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620D8D"/>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620D8D"/>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620D8D"/>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620D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620D8D"/>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620D8D"/>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620D8D"/>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620D8D"/>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620D8D"/>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620D8D"/>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620D8D"/>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620D8D"/>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620D8D"/>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620D8D"/>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620D8D"/>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620D8D"/>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620D8D"/>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620D8D"/>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620D8D"/>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620D8D"/>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620D8D"/>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620D8D"/>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620D8D"/>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620D8D"/>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620D8D"/>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620D8D"/>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620D8D"/>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620D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620D8D"/>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620D8D"/>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620D8D"/>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620D8D"/>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620D8D"/>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620D8D"/>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620D8D"/>
    <w:rPr>
      <w:vertAlign w:val="superscript"/>
    </w:rPr>
  </w:style>
  <w:style w:type="character" w:styleId="Odwoaniedokomentarza">
    <w:name w:val="annotation reference"/>
    <w:basedOn w:val="Domylnaczcionkaakapitu"/>
    <w:semiHidden/>
    <w:unhideWhenUsed/>
    <w:rsid w:val="00620D8D"/>
    <w:rPr>
      <w:sz w:val="16"/>
      <w:szCs w:val="16"/>
    </w:rPr>
  </w:style>
  <w:style w:type="character" w:customStyle="1" w:styleId="FontStyle41">
    <w:name w:val="Font Style41"/>
    <w:basedOn w:val="Domylnaczcionkaakapitu"/>
    <w:uiPriority w:val="99"/>
    <w:rsid w:val="00620D8D"/>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620D8D"/>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620D8D"/>
    <w:rPr>
      <w:rFonts w:ascii="Times New Roman" w:hAnsi="Times New Roman" w:cs="Times New Roman" w:hint="default"/>
      <w:sz w:val="20"/>
      <w:szCs w:val="20"/>
    </w:rPr>
  </w:style>
  <w:style w:type="character" w:customStyle="1" w:styleId="FontStyle44">
    <w:name w:val="Font Style44"/>
    <w:basedOn w:val="Domylnaczcionkaakapitu"/>
    <w:uiPriority w:val="99"/>
    <w:rsid w:val="00620D8D"/>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620D8D"/>
    <w:rPr>
      <w:rFonts w:ascii="Times New Roman" w:hAnsi="Times New Roman" w:cs="Times New Roman" w:hint="default"/>
      <w:sz w:val="20"/>
      <w:szCs w:val="20"/>
    </w:rPr>
  </w:style>
  <w:style w:type="character" w:customStyle="1" w:styleId="FontStyle46">
    <w:name w:val="Font Style46"/>
    <w:basedOn w:val="Domylnaczcionkaakapitu"/>
    <w:uiPriority w:val="99"/>
    <w:rsid w:val="00620D8D"/>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620D8D"/>
    <w:rPr>
      <w:rFonts w:ascii="Times New Roman" w:hAnsi="Times New Roman" w:cs="Times New Roman" w:hint="default"/>
      <w:sz w:val="14"/>
      <w:szCs w:val="14"/>
    </w:rPr>
  </w:style>
  <w:style w:type="character" w:customStyle="1" w:styleId="FontStyle48">
    <w:name w:val="Font Style48"/>
    <w:basedOn w:val="Domylnaczcionkaakapitu"/>
    <w:uiPriority w:val="99"/>
    <w:rsid w:val="00620D8D"/>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620D8D"/>
    <w:rPr>
      <w:rFonts w:ascii="Times New Roman" w:hAnsi="Times New Roman" w:cs="Times New Roman" w:hint="default"/>
      <w:sz w:val="20"/>
      <w:szCs w:val="20"/>
    </w:rPr>
  </w:style>
  <w:style w:type="character" w:customStyle="1" w:styleId="bold">
    <w:name w:val="bold"/>
    <w:rsid w:val="00620D8D"/>
    <w:rPr>
      <w:b/>
      <w:bCs w:val="0"/>
    </w:rPr>
  </w:style>
  <w:style w:type="character" w:customStyle="1" w:styleId="WW8Num19z1">
    <w:name w:val="WW8Num19z1"/>
    <w:uiPriority w:val="99"/>
    <w:rsid w:val="00620D8D"/>
    <w:rPr>
      <w:rFonts w:ascii="Courier New" w:hAnsi="Courier New" w:cs="Courier New" w:hint="default"/>
    </w:rPr>
  </w:style>
  <w:style w:type="character" w:customStyle="1" w:styleId="Nagwek3Znak1">
    <w:name w:val="Nagłówek 3 Znak1"/>
    <w:basedOn w:val="Domylnaczcionkaakapitu"/>
    <w:uiPriority w:val="9"/>
    <w:semiHidden/>
    <w:rsid w:val="00620D8D"/>
    <w:rPr>
      <w:rFonts w:ascii="Calibri Light" w:eastAsia="Times New Roman" w:hAnsi="Calibri Light" w:cs="Times New Roman" w:hint="default"/>
      <w:color w:val="1F3763"/>
      <w:sz w:val="24"/>
      <w:szCs w:val="24"/>
    </w:rPr>
  </w:style>
  <w:style w:type="character" w:customStyle="1" w:styleId="Nierozpoznanawzmianka1">
    <w:name w:val="Nierozpoznana wzmianka1"/>
    <w:basedOn w:val="Domylnaczcionkaakapitu"/>
    <w:uiPriority w:val="99"/>
    <w:semiHidden/>
    <w:rsid w:val="00620D8D"/>
    <w:rPr>
      <w:color w:val="808080"/>
      <w:shd w:val="clear" w:color="auto" w:fill="E6E6E6"/>
    </w:rPr>
  </w:style>
  <w:style w:type="character" w:customStyle="1" w:styleId="Nierozpoznanawzmianka2">
    <w:name w:val="Nierozpoznana wzmianka2"/>
    <w:basedOn w:val="Domylnaczcionkaakapitu"/>
    <w:uiPriority w:val="99"/>
    <w:semiHidden/>
    <w:rsid w:val="00620D8D"/>
    <w:rPr>
      <w:color w:val="808080"/>
      <w:shd w:val="clear" w:color="auto" w:fill="E6E6E6"/>
    </w:rPr>
  </w:style>
  <w:style w:type="character" w:customStyle="1" w:styleId="Nierozpoznanawzmianka3">
    <w:name w:val="Nierozpoznana wzmianka3"/>
    <w:basedOn w:val="Domylnaczcionkaakapitu"/>
    <w:uiPriority w:val="99"/>
    <w:semiHidden/>
    <w:rsid w:val="00620D8D"/>
    <w:rPr>
      <w:color w:val="605E5C"/>
      <w:shd w:val="clear" w:color="auto" w:fill="E1DFDD"/>
    </w:rPr>
  </w:style>
  <w:style w:type="character" w:customStyle="1" w:styleId="Nierozpoznanawzmianka4">
    <w:name w:val="Nierozpoznana wzmianka4"/>
    <w:basedOn w:val="Domylnaczcionkaakapitu"/>
    <w:uiPriority w:val="99"/>
    <w:semiHidden/>
    <w:rsid w:val="00620D8D"/>
    <w:rPr>
      <w:color w:val="605E5C"/>
      <w:shd w:val="clear" w:color="auto" w:fill="E1DFDD"/>
    </w:rPr>
  </w:style>
  <w:style w:type="table" w:styleId="Tabela-Siatka">
    <w:name w:val="Table Grid"/>
    <w:basedOn w:val="Standardowy"/>
    <w:rsid w:val="00620D8D"/>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620D8D"/>
  </w:style>
  <w:style w:type="table" w:customStyle="1" w:styleId="Tabela-Siatka1">
    <w:name w:val="Tabela - Siatka1"/>
    <w:basedOn w:val="Standardowy"/>
    <w:next w:val="Tabela-Siatka"/>
    <w:uiPriority w:val="39"/>
    <w:rsid w:val="00620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link w:val="Nagwek1"/>
    <w:uiPriority w:val="9"/>
    <w:rsid w:val="00620D8D"/>
    <w:rPr>
      <w:rFonts w:asciiTheme="majorHAnsi" w:eastAsiaTheme="majorEastAsia" w:hAnsiTheme="majorHAnsi" w:cstheme="majorBidi"/>
      <w:color w:val="2E74B5" w:themeColor="accent1" w:themeShade="BF"/>
      <w:sz w:val="32"/>
      <w:szCs w:val="32"/>
    </w:rPr>
  </w:style>
  <w:style w:type="character" w:customStyle="1" w:styleId="Nagwek6Znak1">
    <w:name w:val="Nagłówek 6 Znak1"/>
    <w:basedOn w:val="Domylnaczcionkaakapitu"/>
    <w:link w:val="Nagwek6"/>
    <w:uiPriority w:val="9"/>
    <w:semiHidden/>
    <w:rsid w:val="00620D8D"/>
    <w:rPr>
      <w:rFonts w:asciiTheme="majorHAnsi" w:eastAsiaTheme="majorEastAsia" w:hAnsiTheme="majorHAnsi" w:cstheme="majorBidi"/>
      <w:color w:val="1F4D78" w:themeColor="accent1" w:themeShade="7F"/>
    </w:rPr>
  </w:style>
  <w:style w:type="character" w:styleId="Hipercze">
    <w:name w:val="Hyperlink"/>
    <w:basedOn w:val="Domylnaczcionkaakapitu"/>
    <w:uiPriority w:val="99"/>
    <w:semiHidden/>
    <w:unhideWhenUsed/>
    <w:rsid w:val="00620D8D"/>
    <w:rPr>
      <w:color w:val="0563C1" w:themeColor="hyperlink"/>
      <w:u w:val="single"/>
    </w:rPr>
  </w:style>
  <w:style w:type="character" w:styleId="UyteHipercze">
    <w:name w:val="FollowedHyperlink"/>
    <w:basedOn w:val="Domylnaczcionkaakapitu"/>
    <w:uiPriority w:val="99"/>
    <w:semiHidden/>
    <w:unhideWhenUsed/>
    <w:rsid w:val="00620D8D"/>
    <w:rPr>
      <w:color w:val="954F72" w:themeColor="followedHyperlink"/>
      <w:u w:val="single"/>
    </w:rPr>
  </w:style>
  <w:style w:type="paragraph" w:styleId="Stopka">
    <w:name w:val="footer"/>
    <w:basedOn w:val="Normalny"/>
    <w:link w:val="StopkaZnak1"/>
    <w:uiPriority w:val="99"/>
    <w:semiHidden/>
    <w:unhideWhenUsed/>
    <w:rsid w:val="00620D8D"/>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62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portal.uzp.gov.pl" TargetMode="External"/><Relationship Id="rId13"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hyperlink" Target="mailto:daneosobowe@skm.pkp.pl" TargetMode="External"/><Relationship Id="rId5" Type="http://schemas.openxmlformats.org/officeDocument/2006/relationships/hyperlink" Target="http://www.skm.pkp.pl" TargetMode="External"/><Relationship Id="rId15" Type="http://schemas.openxmlformats.org/officeDocument/2006/relationships/theme" Target="theme/theme1.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hyperlink" Target="https://miniportal.uzp.gov.pl/WarunkiUslugi.aspx"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46</Pages>
  <Words>15081</Words>
  <Characters>90488</Characters>
  <Application>Microsoft Office Word</Application>
  <DocSecurity>0</DocSecurity>
  <Lines>754</Lines>
  <Paragraphs>210</Paragraphs>
  <ScaleCrop>false</ScaleCrop>
  <Company/>
  <LinksUpToDate>false</LinksUpToDate>
  <CharactersWithSpaces>105359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2019-10-03T08:02:00Z</dcterms:created>
  <dcterms:modified xsi:type="dcterms:W3CDTF">2019-10-03T08:06:00Z</dcterms:modified>
</cp:coreProperties>
</file>